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8F9" w:rsidRPr="00AE0629" w:rsidRDefault="00F648F9" w:rsidP="00F648F9">
      <w:pPr>
        <w:jc w:val="center"/>
        <w:rPr>
          <w:rFonts w:ascii="Times New Roman" w:hAnsi="Times New Roman" w:cs="Times New Roman"/>
          <w:b/>
          <w:sz w:val="24"/>
          <w:szCs w:val="24"/>
        </w:rPr>
      </w:pPr>
      <w:r w:rsidRPr="00AE0629">
        <w:rPr>
          <w:rFonts w:ascii="Times New Roman" w:hAnsi="Times New Roman" w:cs="Times New Roman"/>
          <w:b/>
          <w:sz w:val="24"/>
          <w:szCs w:val="24"/>
        </w:rPr>
        <w:t>Перечень Приложений к проекту «Мир особого ребенка»</w:t>
      </w:r>
    </w:p>
    <w:p w:rsidR="00F648F9" w:rsidRPr="00AE0629" w:rsidRDefault="00F648F9" w:rsidP="00F648F9">
      <w:pPr>
        <w:rPr>
          <w:rFonts w:ascii="Times New Roman" w:hAnsi="Times New Roman" w:cs="Times New Roman"/>
          <w:sz w:val="24"/>
          <w:szCs w:val="24"/>
        </w:rPr>
      </w:pPr>
      <w:r w:rsidRPr="00AE0629">
        <w:rPr>
          <w:rFonts w:ascii="Times New Roman" w:hAnsi="Times New Roman" w:cs="Times New Roman"/>
          <w:b/>
          <w:sz w:val="24"/>
          <w:szCs w:val="24"/>
        </w:rPr>
        <w:t>Приложение 1.</w:t>
      </w:r>
      <w:r w:rsidR="00B3581D">
        <w:rPr>
          <w:rFonts w:ascii="Times New Roman" w:hAnsi="Times New Roman" w:cs="Times New Roman"/>
          <w:sz w:val="24"/>
          <w:szCs w:val="24"/>
        </w:rPr>
        <w:t xml:space="preserve"> Диагностическая   программа </w:t>
      </w:r>
      <w:bookmarkStart w:id="0" w:name="_GoBack"/>
      <w:bookmarkEnd w:id="0"/>
      <w:r w:rsidRPr="00AE0629">
        <w:rPr>
          <w:rFonts w:ascii="Times New Roman" w:hAnsi="Times New Roman" w:cs="Times New Roman"/>
          <w:sz w:val="24"/>
          <w:szCs w:val="24"/>
        </w:rPr>
        <w:t>изучения ценностных жизненных ориентиров    младшего школьника</w:t>
      </w:r>
    </w:p>
    <w:p w:rsidR="00F648F9" w:rsidRPr="00AE0629" w:rsidRDefault="00F648F9" w:rsidP="00F648F9">
      <w:pPr>
        <w:rPr>
          <w:rFonts w:ascii="Times New Roman" w:hAnsi="Times New Roman" w:cs="Times New Roman"/>
          <w:sz w:val="24"/>
          <w:szCs w:val="24"/>
        </w:rPr>
      </w:pPr>
      <w:r w:rsidRPr="00AE0629">
        <w:rPr>
          <w:rFonts w:ascii="Times New Roman" w:hAnsi="Times New Roman" w:cs="Times New Roman"/>
          <w:b/>
          <w:sz w:val="24"/>
          <w:szCs w:val="24"/>
        </w:rPr>
        <w:t xml:space="preserve">Приложение </w:t>
      </w:r>
      <w:r w:rsidR="00576AD7">
        <w:rPr>
          <w:rFonts w:ascii="Times New Roman" w:hAnsi="Times New Roman" w:cs="Times New Roman"/>
          <w:b/>
          <w:sz w:val="24"/>
          <w:szCs w:val="24"/>
        </w:rPr>
        <w:t>2</w:t>
      </w:r>
      <w:r w:rsidRPr="00AE0629">
        <w:rPr>
          <w:rFonts w:ascii="Times New Roman" w:hAnsi="Times New Roman" w:cs="Times New Roman"/>
          <w:b/>
          <w:sz w:val="24"/>
          <w:szCs w:val="24"/>
        </w:rPr>
        <w:t>.</w:t>
      </w:r>
      <w:r w:rsidRPr="00AE0629">
        <w:rPr>
          <w:rFonts w:ascii="Times New Roman" w:hAnsi="Times New Roman" w:cs="Times New Roman"/>
          <w:sz w:val="24"/>
          <w:szCs w:val="24"/>
        </w:rPr>
        <w:t xml:space="preserve"> Координационный план работы классного руководителя по взаимодействию с социальными партнерами</w:t>
      </w:r>
    </w:p>
    <w:p w:rsidR="00F648F9" w:rsidRPr="00AE0629" w:rsidRDefault="00F648F9" w:rsidP="00F648F9">
      <w:pPr>
        <w:rPr>
          <w:rFonts w:ascii="Times New Roman" w:hAnsi="Times New Roman" w:cs="Times New Roman"/>
          <w:sz w:val="24"/>
          <w:szCs w:val="24"/>
        </w:rPr>
      </w:pPr>
      <w:r w:rsidRPr="00AE0629">
        <w:rPr>
          <w:rFonts w:ascii="Times New Roman" w:hAnsi="Times New Roman" w:cs="Times New Roman"/>
          <w:b/>
          <w:sz w:val="24"/>
          <w:szCs w:val="24"/>
        </w:rPr>
        <w:t xml:space="preserve">Приложение </w:t>
      </w:r>
      <w:r w:rsidR="00576AD7">
        <w:rPr>
          <w:rFonts w:ascii="Times New Roman" w:hAnsi="Times New Roman" w:cs="Times New Roman"/>
          <w:b/>
          <w:sz w:val="24"/>
          <w:szCs w:val="24"/>
        </w:rPr>
        <w:t>3</w:t>
      </w:r>
      <w:r w:rsidRPr="00AE0629">
        <w:rPr>
          <w:rFonts w:ascii="Times New Roman" w:hAnsi="Times New Roman" w:cs="Times New Roman"/>
          <w:b/>
          <w:sz w:val="24"/>
          <w:szCs w:val="24"/>
        </w:rPr>
        <w:t>.</w:t>
      </w:r>
      <w:r w:rsidRPr="00AE0629">
        <w:rPr>
          <w:rFonts w:ascii="Times New Roman" w:hAnsi="Times New Roman" w:cs="Times New Roman"/>
          <w:sz w:val="24"/>
          <w:szCs w:val="24"/>
        </w:rPr>
        <w:t xml:space="preserve"> Положение о школьном семейном клубе «Лабиринты воспитания»</w:t>
      </w:r>
    </w:p>
    <w:p w:rsidR="00F648F9" w:rsidRPr="00AE0629" w:rsidRDefault="00F648F9" w:rsidP="00F648F9">
      <w:pPr>
        <w:rPr>
          <w:rFonts w:ascii="Times New Roman" w:hAnsi="Times New Roman" w:cs="Times New Roman"/>
          <w:sz w:val="24"/>
          <w:szCs w:val="24"/>
        </w:rPr>
      </w:pPr>
      <w:r w:rsidRPr="00AE0629">
        <w:rPr>
          <w:rFonts w:ascii="Times New Roman" w:hAnsi="Times New Roman" w:cs="Times New Roman"/>
          <w:b/>
          <w:sz w:val="24"/>
          <w:szCs w:val="24"/>
        </w:rPr>
        <w:t xml:space="preserve">Приложение </w:t>
      </w:r>
      <w:r w:rsidR="00576AD7">
        <w:rPr>
          <w:rFonts w:ascii="Times New Roman" w:hAnsi="Times New Roman" w:cs="Times New Roman"/>
          <w:b/>
          <w:sz w:val="24"/>
          <w:szCs w:val="24"/>
        </w:rPr>
        <w:t>4</w:t>
      </w:r>
      <w:r w:rsidRPr="00AE0629">
        <w:rPr>
          <w:rFonts w:ascii="Times New Roman" w:hAnsi="Times New Roman" w:cs="Times New Roman"/>
          <w:b/>
          <w:sz w:val="24"/>
          <w:szCs w:val="24"/>
        </w:rPr>
        <w:t>.</w:t>
      </w:r>
      <w:r w:rsidRPr="00AE0629">
        <w:rPr>
          <w:rFonts w:ascii="Times New Roman" w:hAnsi="Times New Roman" w:cs="Times New Roman"/>
          <w:sz w:val="24"/>
          <w:szCs w:val="24"/>
        </w:rPr>
        <w:t xml:space="preserve"> План реализации проекта «Семья»</w:t>
      </w:r>
    </w:p>
    <w:p w:rsidR="00F648F9" w:rsidRPr="00AE0629" w:rsidRDefault="00F648F9" w:rsidP="00F648F9">
      <w:pPr>
        <w:rPr>
          <w:rFonts w:ascii="Times New Roman" w:hAnsi="Times New Roman" w:cs="Times New Roman"/>
          <w:sz w:val="24"/>
          <w:szCs w:val="24"/>
        </w:rPr>
      </w:pPr>
      <w:r w:rsidRPr="00AE0629">
        <w:rPr>
          <w:rFonts w:ascii="Times New Roman" w:hAnsi="Times New Roman" w:cs="Times New Roman"/>
          <w:b/>
          <w:sz w:val="24"/>
          <w:szCs w:val="24"/>
        </w:rPr>
        <w:t xml:space="preserve">Приложение </w:t>
      </w:r>
      <w:r w:rsidR="00576AD7">
        <w:rPr>
          <w:rFonts w:ascii="Times New Roman" w:hAnsi="Times New Roman" w:cs="Times New Roman"/>
          <w:b/>
          <w:sz w:val="24"/>
          <w:szCs w:val="24"/>
        </w:rPr>
        <w:t>5</w:t>
      </w:r>
      <w:r w:rsidRPr="00AE0629">
        <w:rPr>
          <w:rFonts w:ascii="Times New Roman" w:hAnsi="Times New Roman" w:cs="Times New Roman"/>
          <w:b/>
          <w:sz w:val="24"/>
          <w:szCs w:val="24"/>
        </w:rPr>
        <w:t>.</w:t>
      </w:r>
      <w:r w:rsidRPr="00AE0629">
        <w:rPr>
          <w:rFonts w:ascii="Times New Roman" w:hAnsi="Times New Roman" w:cs="Times New Roman"/>
          <w:sz w:val="24"/>
          <w:szCs w:val="24"/>
        </w:rPr>
        <w:t xml:space="preserve"> Тренинговое занятие для родителей с детьми с ОВЗ в рамках работы семейног</w:t>
      </w:r>
      <w:r w:rsidR="00B3581D">
        <w:rPr>
          <w:rFonts w:ascii="Times New Roman" w:hAnsi="Times New Roman" w:cs="Times New Roman"/>
          <w:sz w:val="24"/>
          <w:szCs w:val="24"/>
        </w:rPr>
        <w:t xml:space="preserve">о клуба «Лабиринты воспитания» </w:t>
      </w:r>
      <w:r w:rsidRPr="00AE0629">
        <w:rPr>
          <w:rFonts w:ascii="Times New Roman" w:hAnsi="Times New Roman" w:cs="Times New Roman"/>
          <w:sz w:val="24"/>
          <w:szCs w:val="24"/>
        </w:rPr>
        <w:t>по теме: «Безусловные родители»</w:t>
      </w:r>
    </w:p>
    <w:p w:rsidR="00F648F9" w:rsidRDefault="00F648F9" w:rsidP="00F648F9">
      <w:pPr>
        <w:rPr>
          <w:rFonts w:ascii="Times New Roman" w:hAnsi="Times New Roman" w:cs="Times New Roman"/>
          <w:sz w:val="24"/>
          <w:szCs w:val="24"/>
        </w:rPr>
      </w:pPr>
      <w:r w:rsidRPr="00AE0629">
        <w:rPr>
          <w:rFonts w:ascii="Times New Roman" w:hAnsi="Times New Roman" w:cs="Times New Roman"/>
          <w:b/>
          <w:sz w:val="24"/>
          <w:szCs w:val="24"/>
        </w:rPr>
        <w:t xml:space="preserve">Приложение </w:t>
      </w:r>
      <w:r w:rsidR="00576AD7">
        <w:rPr>
          <w:rFonts w:ascii="Times New Roman" w:hAnsi="Times New Roman" w:cs="Times New Roman"/>
          <w:b/>
          <w:sz w:val="24"/>
          <w:szCs w:val="24"/>
        </w:rPr>
        <w:t>6</w:t>
      </w:r>
      <w:r w:rsidRPr="00AE0629">
        <w:rPr>
          <w:rFonts w:ascii="Times New Roman" w:hAnsi="Times New Roman" w:cs="Times New Roman"/>
          <w:b/>
          <w:sz w:val="24"/>
          <w:szCs w:val="24"/>
        </w:rPr>
        <w:t>.</w:t>
      </w:r>
      <w:r w:rsidRPr="00AE0629">
        <w:rPr>
          <w:rFonts w:ascii="Times New Roman" w:hAnsi="Times New Roman" w:cs="Times New Roman"/>
          <w:sz w:val="24"/>
          <w:szCs w:val="24"/>
        </w:rPr>
        <w:t xml:space="preserve"> Рабочая программа коррекционно - развивающих занятий для детей с ОВЗ «Песочная страна». Конспект коррекционно - развивающего занятия для детей с ОВЗ с использованием современной образо</w:t>
      </w:r>
      <w:r w:rsidR="00B3581D">
        <w:rPr>
          <w:rFonts w:ascii="Times New Roman" w:hAnsi="Times New Roman" w:cs="Times New Roman"/>
          <w:sz w:val="24"/>
          <w:szCs w:val="24"/>
        </w:rPr>
        <w:t xml:space="preserve">вательной технологии «песочная </w:t>
      </w:r>
      <w:r w:rsidRPr="00AE0629">
        <w:rPr>
          <w:rFonts w:ascii="Times New Roman" w:hAnsi="Times New Roman" w:cs="Times New Roman"/>
          <w:sz w:val="24"/>
          <w:szCs w:val="24"/>
        </w:rPr>
        <w:t>терапия» по теме</w:t>
      </w:r>
      <w:r w:rsidR="00B3581D">
        <w:rPr>
          <w:rFonts w:ascii="Times New Roman" w:hAnsi="Times New Roman" w:cs="Times New Roman"/>
          <w:sz w:val="24"/>
          <w:szCs w:val="24"/>
        </w:rPr>
        <w:t xml:space="preserve">    </w:t>
      </w:r>
      <w:r w:rsidRPr="00AE0629">
        <w:rPr>
          <w:rFonts w:ascii="Times New Roman" w:hAnsi="Times New Roman" w:cs="Times New Roman"/>
          <w:sz w:val="24"/>
          <w:szCs w:val="24"/>
        </w:rPr>
        <w:t xml:space="preserve"> «</w:t>
      </w:r>
      <w:r w:rsidR="00B3581D">
        <w:rPr>
          <w:rFonts w:ascii="Times New Roman" w:hAnsi="Times New Roman" w:cs="Times New Roman"/>
          <w:sz w:val="24"/>
          <w:szCs w:val="24"/>
        </w:rPr>
        <w:t xml:space="preserve"> </w:t>
      </w:r>
      <w:r w:rsidRPr="00AE0629">
        <w:rPr>
          <w:rFonts w:ascii="Times New Roman" w:hAnsi="Times New Roman" w:cs="Times New Roman"/>
          <w:sz w:val="24"/>
          <w:szCs w:val="24"/>
        </w:rPr>
        <w:t>В гостях у песочной феи»</w:t>
      </w:r>
    </w:p>
    <w:p w:rsidR="00B3581D" w:rsidRDefault="00B3581D" w:rsidP="00F648F9">
      <w:pPr>
        <w:rPr>
          <w:rFonts w:ascii="Times New Roman" w:hAnsi="Times New Roman" w:cs="Times New Roman"/>
          <w:sz w:val="24"/>
          <w:szCs w:val="24"/>
        </w:rPr>
      </w:pPr>
      <w:r>
        <w:rPr>
          <w:rFonts w:ascii="Times New Roman" w:hAnsi="Times New Roman" w:cs="Times New Roman"/>
          <w:b/>
          <w:sz w:val="24"/>
          <w:szCs w:val="24"/>
        </w:rPr>
        <w:t>Приложение 7</w:t>
      </w:r>
      <w:r w:rsidRPr="00B3581D">
        <w:rPr>
          <w:rFonts w:ascii="Times New Roman" w:hAnsi="Times New Roman" w:cs="Times New Roman"/>
          <w:b/>
          <w:sz w:val="24"/>
          <w:szCs w:val="24"/>
        </w:rPr>
        <w:t>.</w:t>
      </w:r>
      <w:r w:rsidRPr="00B3581D">
        <w:rPr>
          <w:rFonts w:ascii="Times New Roman" w:hAnsi="Times New Roman" w:cs="Times New Roman"/>
          <w:sz w:val="24"/>
          <w:szCs w:val="24"/>
        </w:rPr>
        <w:t xml:space="preserve"> Сценарии внеурочных мероприятий</w:t>
      </w:r>
    </w:p>
    <w:p w:rsidR="00B3581D" w:rsidRDefault="00B3581D" w:rsidP="00F648F9">
      <w:pPr>
        <w:rPr>
          <w:rFonts w:ascii="Times New Roman" w:hAnsi="Times New Roman" w:cs="Times New Roman"/>
          <w:sz w:val="24"/>
          <w:szCs w:val="24"/>
        </w:rPr>
      </w:pPr>
      <w:r w:rsidRPr="00B3581D">
        <w:rPr>
          <w:rFonts w:ascii="Times New Roman" w:hAnsi="Times New Roman" w:cs="Times New Roman"/>
          <w:b/>
          <w:sz w:val="24"/>
          <w:szCs w:val="24"/>
        </w:rPr>
        <w:t>Приложение 8.</w:t>
      </w:r>
      <w:r w:rsidRPr="00B3581D">
        <w:rPr>
          <w:rFonts w:ascii="Times New Roman" w:hAnsi="Times New Roman" w:cs="Times New Roman"/>
          <w:sz w:val="24"/>
          <w:szCs w:val="24"/>
        </w:rPr>
        <w:t xml:space="preserve"> Методические рекомендации для педагогов по работе с детьми с ОВЗ</w:t>
      </w:r>
    </w:p>
    <w:p w:rsidR="00B3581D" w:rsidRDefault="00B3581D" w:rsidP="00F648F9">
      <w:pPr>
        <w:rPr>
          <w:rFonts w:ascii="Times New Roman" w:hAnsi="Times New Roman" w:cs="Times New Roman"/>
          <w:sz w:val="24"/>
          <w:szCs w:val="24"/>
        </w:rPr>
      </w:pPr>
      <w:r>
        <w:rPr>
          <w:rFonts w:ascii="Times New Roman" w:hAnsi="Times New Roman" w:cs="Times New Roman"/>
          <w:b/>
          <w:sz w:val="24"/>
          <w:szCs w:val="24"/>
        </w:rPr>
        <w:t>Приложение 9</w:t>
      </w:r>
      <w:r w:rsidRPr="00B3581D">
        <w:rPr>
          <w:rFonts w:ascii="Times New Roman" w:hAnsi="Times New Roman" w:cs="Times New Roman"/>
          <w:b/>
          <w:sz w:val="24"/>
          <w:szCs w:val="24"/>
        </w:rPr>
        <w:t xml:space="preserve">. </w:t>
      </w:r>
      <w:r w:rsidRPr="00B3581D">
        <w:rPr>
          <w:rFonts w:ascii="Times New Roman" w:hAnsi="Times New Roman" w:cs="Times New Roman"/>
          <w:sz w:val="24"/>
          <w:szCs w:val="24"/>
        </w:rPr>
        <w:t>Тематиче</w:t>
      </w:r>
      <w:r>
        <w:rPr>
          <w:rFonts w:ascii="Times New Roman" w:hAnsi="Times New Roman" w:cs="Times New Roman"/>
          <w:sz w:val="24"/>
          <w:szCs w:val="24"/>
        </w:rPr>
        <w:t>ское планирование коррекционно -</w:t>
      </w:r>
      <w:r w:rsidRPr="00B3581D">
        <w:rPr>
          <w:rFonts w:ascii="Times New Roman" w:hAnsi="Times New Roman" w:cs="Times New Roman"/>
          <w:sz w:val="24"/>
          <w:szCs w:val="24"/>
        </w:rPr>
        <w:t xml:space="preserve"> развивающих занятий с использованием современной образовательной технологии «Изотерапия». Конспект занятия.</w:t>
      </w:r>
    </w:p>
    <w:p w:rsidR="00B3581D" w:rsidRDefault="00B3581D" w:rsidP="00F648F9">
      <w:pPr>
        <w:rPr>
          <w:rFonts w:ascii="Times New Roman" w:hAnsi="Times New Roman" w:cs="Times New Roman"/>
          <w:sz w:val="24"/>
          <w:szCs w:val="24"/>
        </w:rPr>
      </w:pPr>
      <w:r w:rsidRPr="00B3581D">
        <w:rPr>
          <w:rFonts w:ascii="Times New Roman" w:hAnsi="Times New Roman" w:cs="Times New Roman"/>
          <w:b/>
          <w:sz w:val="24"/>
          <w:szCs w:val="24"/>
        </w:rPr>
        <w:t>Приложение 10.</w:t>
      </w:r>
      <w:r w:rsidRPr="00B3581D">
        <w:rPr>
          <w:rFonts w:ascii="Times New Roman" w:hAnsi="Times New Roman" w:cs="Times New Roman"/>
          <w:sz w:val="24"/>
          <w:szCs w:val="24"/>
        </w:rPr>
        <w:t xml:space="preserve"> Тематиче</w:t>
      </w:r>
      <w:r>
        <w:rPr>
          <w:rFonts w:ascii="Times New Roman" w:hAnsi="Times New Roman" w:cs="Times New Roman"/>
          <w:sz w:val="24"/>
          <w:szCs w:val="24"/>
        </w:rPr>
        <w:t>ское планирование коррекционно -</w:t>
      </w:r>
      <w:r w:rsidRPr="00B3581D">
        <w:rPr>
          <w:rFonts w:ascii="Times New Roman" w:hAnsi="Times New Roman" w:cs="Times New Roman"/>
          <w:sz w:val="24"/>
          <w:szCs w:val="24"/>
        </w:rPr>
        <w:t xml:space="preserve"> развивающих занятий с использованием современной образовательной технологии «Изотерапия». Конспект занятия.</w:t>
      </w:r>
    </w:p>
    <w:p w:rsidR="00B3581D" w:rsidRPr="00AE0629" w:rsidRDefault="00B3581D" w:rsidP="00F648F9">
      <w:pPr>
        <w:rPr>
          <w:rFonts w:ascii="Times New Roman" w:hAnsi="Times New Roman" w:cs="Times New Roman"/>
          <w:sz w:val="24"/>
          <w:szCs w:val="24"/>
        </w:rPr>
      </w:pPr>
      <w:r w:rsidRPr="00B3581D">
        <w:rPr>
          <w:rFonts w:ascii="Times New Roman" w:hAnsi="Times New Roman" w:cs="Times New Roman"/>
          <w:b/>
          <w:sz w:val="24"/>
          <w:szCs w:val="24"/>
        </w:rPr>
        <w:t>Приложение 11.</w:t>
      </w:r>
      <w:r w:rsidRPr="00B3581D">
        <w:rPr>
          <w:rFonts w:ascii="Times New Roman" w:hAnsi="Times New Roman" w:cs="Times New Roman"/>
          <w:sz w:val="24"/>
          <w:szCs w:val="24"/>
        </w:rPr>
        <w:t xml:space="preserve"> Список литературы</w:t>
      </w:r>
    </w:p>
    <w:p w:rsidR="00F648F9" w:rsidRPr="00AE0629" w:rsidRDefault="00F648F9">
      <w:pPr>
        <w:rPr>
          <w:rFonts w:ascii="Times New Roman" w:hAnsi="Times New Roman" w:cs="Times New Roman"/>
          <w:sz w:val="24"/>
          <w:szCs w:val="24"/>
        </w:rPr>
      </w:pPr>
      <w:r w:rsidRPr="00AE0629">
        <w:rPr>
          <w:rFonts w:ascii="Times New Roman" w:hAnsi="Times New Roman" w:cs="Times New Roman"/>
          <w:sz w:val="24"/>
          <w:szCs w:val="24"/>
        </w:rPr>
        <w:br w:type="page"/>
      </w:r>
    </w:p>
    <w:p w:rsidR="00F648F9" w:rsidRPr="00AE0629" w:rsidRDefault="00F648F9" w:rsidP="00F648F9">
      <w:pPr>
        <w:suppressAutoHyphens/>
        <w:spacing w:after="0" w:line="240" w:lineRule="auto"/>
        <w:jc w:val="right"/>
        <w:rPr>
          <w:rFonts w:ascii="Times New Roman" w:eastAsia="SimSun" w:hAnsi="Times New Roman" w:cs="Times New Roman"/>
          <w:b/>
          <w:color w:val="00000A"/>
          <w:kern w:val="1"/>
          <w:sz w:val="24"/>
          <w:szCs w:val="24"/>
          <w:lang w:eastAsia="zh-CN" w:bidi="hi-IN"/>
        </w:rPr>
      </w:pPr>
      <w:r w:rsidRPr="00AE0629">
        <w:rPr>
          <w:rFonts w:ascii="Times New Roman" w:eastAsia="SimSun" w:hAnsi="Times New Roman" w:cs="Times New Roman"/>
          <w:b/>
          <w:bCs/>
          <w:color w:val="00000A"/>
          <w:kern w:val="1"/>
          <w:sz w:val="24"/>
          <w:szCs w:val="24"/>
          <w:lang w:eastAsia="zh-CN" w:bidi="hi-IN"/>
        </w:rPr>
        <w:lastRenderedPageBreak/>
        <w:t>Приложение 1</w:t>
      </w:r>
    </w:p>
    <w:p w:rsidR="00F648F9" w:rsidRPr="00AE0629" w:rsidRDefault="00196D2D" w:rsidP="00F648F9">
      <w:pPr>
        <w:keepNext/>
        <w:keepLines/>
        <w:suppressAutoHyphens/>
        <w:spacing w:before="200" w:after="0" w:line="240" w:lineRule="auto"/>
        <w:jc w:val="center"/>
        <w:outlineLvl w:val="1"/>
        <w:rPr>
          <w:rFonts w:ascii="Times New Roman" w:eastAsia="font263" w:hAnsi="Times New Roman" w:cs="Times New Roman"/>
          <w:b/>
          <w:bCs/>
          <w:color w:val="4F81BD"/>
          <w:kern w:val="1"/>
          <w:sz w:val="24"/>
          <w:szCs w:val="24"/>
          <w:lang w:eastAsia="zh-CN" w:bidi="hi-IN"/>
        </w:rPr>
      </w:pPr>
      <w:r>
        <w:rPr>
          <w:rFonts w:ascii="Times New Roman" w:eastAsia="font263" w:hAnsi="Times New Roman" w:cs="Times New Roman"/>
          <w:b/>
          <w:bCs/>
          <w:color w:val="00000A"/>
          <w:kern w:val="1"/>
          <w:sz w:val="24"/>
          <w:szCs w:val="24"/>
          <w:lang w:eastAsia="zh-CN" w:bidi="hi-IN"/>
        </w:rPr>
        <w:t xml:space="preserve">Диагностическая   программа </w:t>
      </w:r>
      <w:r w:rsidR="00F648F9" w:rsidRPr="00AE0629">
        <w:rPr>
          <w:rFonts w:ascii="Times New Roman" w:eastAsia="font263" w:hAnsi="Times New Roman" w:cs="Times New Roman"/>
          <w:b/>
          <w:bCs/>
          <w:color w:val="00000A"/>
          <w:kern w:val="1"/>
          <w:sz w:val="24"/>
          <w:szCs w:val="24"/>
          <w:lang w:eastAsia="zh-CN" w:bidi="hi-IN"/>
        </w:rPr>
        <w:t>изучения ценностных жизненных ориентиров    младшего школьника</w:t>
      </w:r>
    </w:p>
    <w:p w:rsidR="00F648F9" w:rsidRPr="00AE0629" w:rsidRDefault="00F648F9" w:rsidP="00F648F9">
      <w:pPr>
        <w:suppressAutoHyphens/>
        <w:spacing w:after="0" w:line="240" w:lineRule="auto"/>
        <w:jc w:val="center"/>
        <w:rPr>
          <w:rFonts w:ascii="Times New Roman" w:eastAsia="SimSun" w:hAnsi="Times New Roman" w:cs="Times New Roman"/>
          <w:color w:val="00000A"/>
          <w:kern w:val="1"/>
          <w:sz w:val="24"/>
          <w:szCs w:val="24"/>
          <w:lang w:eastAsia="zh-CN" w:bidi="hi-IN"/>
        </w:rPr>
      </w:pPr>
    </w:p>
    <w:tbl>
      <w:tblPr>
        <w:tblW w:w="0" w:type="auto"/>
        <w:tblInd w:w="-20" w:type="dxa"/>
        <w:tblLayout w:type="fixed"/>
        <w:tblCellMar>
          <w:left w:w="93" w:type="dxa"/>
        </w:tblCellMar>
        <w:tblLook w:val="0000" w:firstRow="0" w:lastRow="0" w:firstColumn="0" w:lastColumn="0" w:noHBand="0" w:noVBand="0"/>
      </w:tblPr>
      <w:tblGrid>
        <w:gridCol w:w="3935"/>
        <w:gridCol w:w="5386"/>
      </w:tblGrid>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bCs/>
                <w:color w:val="00000A"/>
                <w:kern w:val="1"/>
                <w:sz w:val="24"/>
                <w:szCs w:val="24"/>
                <w:lang w:eastAsia="zh-CN" w:bidi="hi-IN"/>
              </w:rPr>
              <w:t>Показатели ценностных жизненных ориентиров</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bCs/>
                <w:color w:val="00000A"/>
                <w:kern w:val="1"/>
                <w:sz w:val="24"/>
                <w:szCs w:val="24"/>
                <w:lang w:eastAsia="zh-CN" w:bidi="hi-IN"/>
              </w:rPr>
              <w:t>Методики, изучающие данный показатель</w:t>
            </w: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Уровень развития коммуникативных действий</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Методика «Рукавички» (Г.Л. Цукерман)</w:t>
            </w: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Уровень развития коммуникативных действий</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Методика "Кто прав?" Г.А. Цукерман и др.</w:t>
            </w: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Уровень сформированности патриотизма как ценности.</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Анкета «Я и моя страна»</w:t>
            </w: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Самостоятельность</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Наблюдение</w:t>
            </w: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Соблюдение правил культуры поведения</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Наблюдение</w:t>
            </w: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Саморегуляция</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Наблюдение</w:t>
            </w: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Особенности ценностных отношений к жизни, к людям, к самим себе.</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Методика «Пословицы»</w:t>
            </w:r>
          </w:p>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(разработана к. психол. н. С.М. Петровой)</w:t>
            </w:r>
          </w:p>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Цель: определить уровень нравственной воспитанности и выяснить особенности ценностных отношений к жизни, к людям, к самим себе.</w:t>
            </w: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Уровень нравственной воспитанности</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Методика «Пословицы»</w:t>
            </w:r>
          </w:p>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(разработана к. психол. н. С.М. Петровой)</w:t>
            </w:r>
          </w:p>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Цель: определить уровень нравственной воспитанности и выяснить особенности ценностных отношений к жизни, к людям, к самим себе.</w:t>
            </w: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Нравственные представления </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Методика «Что такое хорошо и что такое плохо», адаптированная Н.В. Кулешовой</w:t>
            </w:r>
          </w:p>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0"/>
                <w:kern w:val="1"/>
                <w:sz w:val="24"/>
                <w:szCs w:val="24"/>
                <w:shd w:val="clear" w:color="auto" w:fill="FFFFFF"/>
                <w:lang w:eastAsia="zh-CN" w:bidi="hi-IN"/>
              </w:rPr>
              <w:t>Выделение морального содержания действий и ситуаций</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Анкета «Оцени поступок»</w:t>
            </w:r>
            <w:r w:rsidRPr="00AE0629">
              <w:rPr>
                <w:rFonts w:ascii="Times New Roman" w:eastAsia="SimSun" w:hAnsi="Times New Roman" w:cs="Times New Roman"/>
                <w:b/>
                <w:color w:val="00000A"/>
                <w:kern w:val="1"/>
                <w:sz w:val="24"/>
                <w:szCs w:val="24"/>
                <w:lang w:eastAsia="zh-CN" w:bidi="hi-IN"/>
              </w:rPr>
              <w:t xml:space="preserve"> </w:t>
            </w:r>
            <w:r w:rsidRPr="00AE0629">
              <w:rPr>
                <w:rFonts w:ascii="Times New Roman" w:eastAsia="SimSun" w:hAnsi="Times New Roman" w:cs="Times New Roman"/>
                <w:i/>
                <w:iCs/>
                <w:color w:val="00000A"/>
                <w:kern w:val="1"/>
                <w:sz w:val="24"/>
                <w:szCs w:val="24"/>
                <w:lang w:eastAsia="zh-CN" w:bidi="hi-IN"/>
              </w:rPr>
              <w:t>(</w:t>
            </w:r>
            <w:r w:rsidRPr="00AE0629">
              <w:rPr>
                <w:rFonts w:ascii="Times New Roman" w:eastAsia="SimSun" w:hAnsi="Times New Roman" w:cs="Times New Roman"/>
                <w:iCs/>
                <w:color w:val="00000A"/>
                <w:kern w:val="1"/>
                <w:sz w:val="24"/>
                <w:szCs w:val="24"/>
                <w:lang w:eastAsia="zh-CN" w:bidi="hi-IN"/>
              </w:rPr>
              <w:t xml:space="preserve">Дифференциация </w:t>
            </w:r>
            <w:r w:rsidRPr="00AE0629">
              <w:rPr>
                <w:rFonts w:ascii="Times New Roman" w:eastAsia="SimSun" w:hAnsi="Times New Roman" w:cs="Times New Roman"/>
                <w:iCs/>
                <w:color w:val="00000A"/>
                <w:spacing w:val="-6"/>
                <w:kern w:val="1"/>
                <w:sz w:val="24"/>
                <w:szCs w:val="24"/>
                <w:lang w:eastAsia="zh-CN" w:bidi="hi-IN"/>
              </w:rPr>
              <w:t xml:space="preserve">конвенциональных и моральных норм </w:t>
            </w:r>
            <w:r w:rsidRPr="00AE0629">
              <w:rPr>
                <w:rFonts w:ascii="Times New Roman" w:eastAsia="SimSun" w:hAnsi="Times New Roman" w:cs="Times New Roman"/>
                <w:iCs/>
                <w:color w:val="00000A"/>
                <w:kern w:val="1"/>
                <w:sz w:val="24"/>
                <w:szCs w:val="24"/>
                <w:lang w:eastAsia="zh-CN" w:bidi="hi-IN"/>
              </w:rPr>
              <w:t>по Э.Туриелю в модификации Е.А.  Кургановой и О.А.  Карабановой, 2004)</w:t>
            </w:r>
          </w:p>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0"/>
                <w:kern w:val="1"/>
                <w:sz w:val="24"/>
                <w:szCs w:val="24"/>
                <w:lang w:eastAsia="zh-CN" w:bidi="hi-IN"/>
              </w:rPr>
              <w:t>Эмоциональный компонент нравственного сознания</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Методика «Сюжетные картинки» Р.Р. Калининой</w:t>
            </w: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Семья как ценность, взаимоотношения в семье</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Проективная методика «Моя семья»</w:t>
            </w:r>
          </w:p>
        </w:tc>
      </w:tr>
      <w:tr w:rsidR="00F648F9" w:rsidRPr="00AE0629" w:rsidTr="00D4632F">
        <w:tc>
          <w:tcPr>
            <w:tcW w:w="3935"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Жизненные ценности учащихся</w:t>
            </w:r>
          </w:p>
        </w:tc>
        <w:tc>
          <w:tcPr>
            <w:tcW w:w="5386" w:type="dxa"/>
            <w:tcBorders>
              <w:top w:val="single" w:sz="4" w:space="0" w:color="000001"/>
              <w:left w:val="single" w:sz="4" w:space="0" w:color="000001"/>
              <w:bottom w:val="single" w:sz="4" w:space="0" w:color="000001"/>
              <w:right w:val="single" w:sz="4" w:space="0" w:color="000001"/>
            </w:tcBorders>
            <w:shd w:val="clear" w:color="auto" w:fill="FFFFFF"/>
          </w:tcPr>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Диагностика отношения к жизненным ценностям</w:t>
            </w:r>
          </w:p>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(по материалам научной школы А.И.Шемшуриной)</w:t>
            </w:r>
          </w:p>
          <w:p w:rsidR="00F648F9" w:rsidRPr="00AE0629" w:rsidRDefault="00F648F9" w:rsidP="00F648F9">
            <w:pPr>
              <w:suppressAutoHyphens/>
              <w:spacing w:after="0" w:line="240" w:lineRule="auto"/>
              <w:rPr>
                <w:rFonts w:ascii="Times New Roman" w:eastAsia="SimSun" w:hAnsi="Times New Roman" w:cs="Times New Roman"/>
                <w:color w:val="00000A"/>
                <w:kern w:val="1"/>
                <w:sz w:val="24"/>
                <w:szCs w:val="24"/>
                <w:lang w:eastAsia="zh-CN" w:bidi="hi-IN"/>
              </w:rPr>
            </w:pPr>
          </w:p>
        </w:tc>
      </w:tr>
    </w:tbl>
    <w:p w:rsidR="00F648F9" w:rsidRPr="00AE0629" w:rsidRDefault="00F648F9" w:rsidP="00F648F9">
      <w:pPr>
        <w:suppressAutoHyphens/>
        <w:spacing w:after="0"/>
        <w:rPr>
          <w:rFonts w:ascii="Times New Roman" w:eastAsia="SimSun" w:hAnsi="Times New Roman" w:cs="Times New Roman"/>
          <w:b/>
          <w:color w:val="00000A"/>
          <w:kern w:val="1"/>
          <w:sz w:val="24"/>
          <w:szCs w:val="24"/>
          <w:lang w:eastAsia="zh-CN" w:bidi="hi-IN"/>
        </w:rPr>
      </w:pPr>
    </w:p>
    <w:p w:rsidR="00F648F9" w:rsidRPr="00AE0629" w:rsidRDefault="00F648F9" w:rsidP="00A55179">
      <w:pPr>
        <w:suppressAutoHyphens/>
        <w:spacing w:after="0" w:line="240" w:lineRule="auto"/>
        <w:contextualSpacing/>
        <w:jc w:val="center"/>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Анкета «Оцени поступок»</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
          <w:iCs/>
          <w:color w:val="00000A"/>
          <w:kern w:val="1"/>
          <w:sz w:val="24"/>
          <w:szCs w:val="24"/>
          <w:lang w:eastAsia="zh-CN" w:bidi="hi-IN"/>
        </w:rPr>
        <w:t>(</w:t>
      </w:r>
      <w:r w:rsidRPr="00AE0629">
        <w:rPr>
          <w:rFonts w:ascii="Times New Roman" w:eastAsia="SimSun" w:hAnsi="Times New Roman" w:cs="Times New Roman"/>
          <w:iCs/>
          <w:color w:val="00000A"/>
          <w:kern w:val="1"/>
          <w:sz w:val="24"/>
          <w:szCs w:val="24"/>
          <w:lang w:eastAsia="zh-CN" w:bidi="hi-IN"/>
        </w:rPr>
        <w:t xml:space="preserve">Дифференциация </w:t>
      </w:r>
      <w:r w:rsidRPr="00AE0629">
        <w:rPr>
          <w:rFonts w:ascii="Times New Roman" w:eastAsia="SimSun" w:hAnsi="Times New Roman" w:cs="Times New Roman"/>
          <w:iCs/>
          <w:color w:val="00000A"/>
          <w:spacing w:val="-6"/>
          <w:kern w:val="1"/>
          <w:sz w:val="24"/>
          <w:szCs w:val="24"/>
          <w:lang w:eastAsia="zh-CN" w:bidi="hi-IN"/>
        </w:rPr>
        <w:t xml:space="preserve">конвенциональных и моральных норм </w:t>
      </w:r>
      <w:r w:rsidRPr="00AE0629">
        <w:rPr>
          <w:rFonts w:ascii="Times New Roman" w:eastAsia="SimSun" w:hAnsi="Times New Roman" w:cs="Times New Roman"/>
          <w:iCs/>
          <w:color w:val="00000A"/>
          <w:kern w:val="1"/>
          <w:sz w:val="24"/>
          <w:szCs w:val="24"/>
          <w:lang w:eastAsia="zh-CN" w:bidi="hi-IN"/>
        </w:rPr>
        <w:t>по Э.Туриелю в модификации Е.А.  Кургановойи О.А.  Карабановой, 2004)</w:t>
      </w:r>
    </w:p>
    <w:p w:rsidR="00F648F9" w:rsidRPr="00AE0629" w:rsidRDefault="00F648F9" w:rsidP="00A55179">
      <w:pPr>
        <w:shd w:val="clear" w:color="auto" w:fill="FFFFFF"/>
        <w:suppressAutoHyphens/>
        <w:spacing w:after="0" w:line="240" w:lineRule="auto"/>
        <w:ind w:left="96"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Цель: </w:t>
      </w:r>
      <w:r w:rsidR="00196D2D">
        <w:rPr>
          <w:rFonts w:ascii="Times New Roman" w:eastAsia="SimSun" w:hAnsi="Times New Roman" w:cs="Times New Roman"/>
          <w:color w:val="00000A"/>
          <w:kern w:val="1"/>
          <w:sz w:val="24"/>
          <w:szCs w:val="24"/>
          <w:lang w:eastAsia="zh-CN" w:bidi="hi-IN"/>
        </w:rPr>
        <w:t xml:space="preserve">выявление степени </w:t>
      </w:r>
      <w:r w:rsidRPr="00AE0629">
        <w:rPr>
          <w:rFonts w:ascii="Times New Roman" w:eastAsia="SimSun" w:hAnsi="Times New Roman" w:cs="Times New Roman"/>
          <w:color w:val="00000A"/>
          <w:kern w:val="1"/>
          <w:sz w:val="24"/>
          <w:szCs w:val="24"/>
          <w:lang w:eastAsia="zh-CN" w:bidi="hi-IN"/>
        </w:rPr>
        <w:t>дифференциации   конвенциональных и моральных норм.</w:t>
      </w:r>
    </w:p>
    <w:p w:rsidR="00F648F9" w:rsidRPr="00AE0629" w:rsidRDefault="00F648F9" w:rsidP="00A55179">
      <w:pPr>
        <w:shd w:val="clear" w:color="auto" w:fill="FFFFFF"/>
        <w:suppressAutoHyphens/>
        <w:spacing w:after="0" w:line="240" w:lineRule="auto"/>
        <w:ind w:left="86"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lastRenderedPageBreak/>
        <w:t xml:space="preserve">Описание задания: </w:t>
      </w:r>
      <w:r w:rsidRPr="00AE0629">
        <w:rPr>
          <w:rFonts w:ascii="Times New Roman" w:eastAsia="SimSun" w:hAnsi="Times New Roman" w:cs="Times New Roman"/>
          <w:color w:val="00000A"/>
          <w:kern w:val="1"/>
          <w:sz w:val="24"/>
          <w:szCs w:val="24"/>
          <w:lang w:eastAsia="zh-CN" w:bidi="hi-IN"/>
        </w:rPr>
        <w:t>детям  предлагают оценить  поступок мальчика/девочки   (причем   ребенок   оценивает    поступок сверстника своего пола), выбрав один из четырех вариантов оценки. Работы проводиться индивидуально.</w:t>
      </w:r>
    </w:p>
    <w:p w:rsidR="00F648F9" w:rsidRPr="00AE0629" w:rsidRDefault="00F648F9" w:rsidP="00A55179">
      <w:pPr>
        <w:shd w:val="clear" w:color="auto" w:fill="FFFFFF"/>
        <w:suppressAutoHyphens/>
        <w:spacing w:after="0" w:line="240" w:lineRule="auto"/>
        <w:ind w:left="82"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Детям предстоит оценивать разные поступки таких же, как они, мальчиков и девочек, всего 18 поступков. Напротив каждой ситуации они должны поставить один из выбранных ими баллов. В верхней части анкеты есть таблица, в которой указано, что означает каждый балл. После обсуждения значения каждого балла дети приступают к выполнению задания.</w:t>
      </w:r>
    </w:p>
    <w:p w:rsidR="00A55179" w:rsidRDefault="00F648F9" w:rsidP="00A55179">
      <w:pPr>
        <w:shd w:val="clear" w:color="auto" w:fill="FFFFFF"/>
        <w:suppressAutoHyphens/>
        <w:spacing w:after="0" w:line="240" w:lineRule="auto"/>
        <w:ind w:left="82" w:firstLine="326"/>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Ниже представлены:</w:t>
      </w:r>
    </w:p>
    <w:p w:rsidR="00F648F9" w:rsidRPr="00AE0629" w:rsidRDefault="00A55179" w:rsidP="00A55179">
      <w:pPr>
        <w:shd w:val="clear" w:color="auto" w:fill="FFFFFF"/>
        <w:suppressAutoHyphens/>
        <w:spacing w:after="0" w:line="240" w:lineRule="auto"/>
        <w:ind w:left="82" w:firstLine="326"/>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семь ситуаций, включающих нарушение </w:t>
      </w:r>
      <w:r w:rsidR="00F648F9" w:rsidRPr="00AE0629">
        <w:rPr>
          <w:rFonts w:ascii="Times New Roman" w:eastAsia="SimSun" w:hAnsi="Times New Roman" w:cs="Times New Roman"/>
          <w:color w:val="00000A"/>
          <w:kern w:val="1"/>
          <w:sz w:val="24"/>
          <w:szCs w:val="24"/>
          <w:lang w:eastAsia="zh-CN" w:bidi="hi-IN"/>
        </w:rPr>
        <w:t>конвенциональных норм</w:t>
      </w:r>
    </w:p>
    <w:p w:rsidR="00A55179" w:rsidRDefault="00F648F9" w:rsidP="00A55179">
      <w:pPr>
        <w:shd w:val="clear" w:color="auto" w:fill="FFFFFF"/>
        <w:tabs>
          <w:tab w:val="left" w:pos="638"/>
        </w:tabs>
        <w:suppressAutoHyphens/>
        <w:spacing w:after="0" w:line="240" w:lineRule="auto"/>
        <w:ind w:left="413"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 (1, 3, 6, 9, 11, 13,  16);</w:t>
      </w:r>
    </w:p>
    <w:p w:rsidR="00F648F9" w:rsidRPr="00AE0629" w:rsidRDefault="00A55179" w:rsidP="00A55179">
      <w:pPr>
        <w:shd w:val="clear" w:color="auto" w:fill="FFFFFF"/>
        <w:tabs>
          <w:tab w:val="left" w:pos="638"/>
        </w:tabs>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 семь ситуаций, включающих </w:t>
      </w:r>
      <w:r w:rsidR="00F648F9" w:rsidRPr="00AE0629">
        <w:rPr>
          <w:rFonts w:ascii="Times New Roman" w:eastAsia="SimSun" w:hAnsi="Times New Roman" w:cs="Times New Roman"/>
          <w:color w:val="00000A"/>
          <w:kern w:val="1"/>
          <w:sz w:val="24"/>
          <w:szCs w:val="24"/>
          <w:lang w:eastAsia="zh-CN" w:bidi="hi-IN"/>
        </w:rPr>
        <w:t xml:space="preserve">нарушение   моральных норм </w:t>
      </w:r>
    </w:p>
    <w:p w:rsidR="00F648F9" w:rsidRPr="00AE0629" w:rsidRDefault="00F648F9" w:rsidP="00A55179">
      <w:pPr>
        <w:shd w:val="clear" w:color="auto" w:fill="FFFFFF"/>
        <w:tabs>
          <w:tab w:val="left" w:pos="638"/>
        </w:tabs>
        <w:suppressAutoHyphens/>
        <w:spacing w:after="0" w:line="240" w:lineRule="auto"/>
        <w:ind w:left="413"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(2, 4, 7,  10,  12,   14,  17);</w:t>
      </w:r>
    </w:p>
    <w:p w:rsidR="00F648F9" w:rsidRPr="00AE0629" w:rsidRDefault="00F648F9" w:rsidP="00A55179">
      <w:pPr>
        <w:shd w:val="clear" w:color="auto" w:fill="FFFFFF"/>
        <w:suppressAutoHyphens/>
        <w:spacing w:after="0" w:line="240" w:lineRule="auto"/>
        <w:ind w:left="82" w:firstLine="542"/>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четыре нейтральные ситуации, не предусматривающие моральной оценки            (5,  15, 8,  18).</w:t>
      </w:r>
    </w:p>
    <w:p w:rsidR="00F648F9" w:rsidRPr="00AE0629" w:rsidRDefault="00F648F9" w:rsidP="00A55179">
      <w:pPr>
        <w:shd w:val="clear" w:color="auto" w:fill="FFFFFF"/>
        <w:suppressAutoHyphens/>
        <w:spacing w:after="0" w:line="240" w:lineRule="auto"/>
        <w:ind w:left="1675" w:right="1786"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Cs/>
          <w:color w:val="00000A"/>
          <w:spacing w:val="61"/>
          <w:kern w:val="1"/>
          <w:sz w:val="24"/>
          <w:szCs w:val="24"/>
          <w:lang w:eastAsia="zh-CN" w:bidi="hi-IN"/>
        </w:rPr>
        <w:t xml:space="preserve">   </w:t>
      </w:r>
    </w:p>
    <w:p w:rsidR="00F648F9" w:rsidRPr="00AE0629" w:rsidRDefault="00A55179" w:rsidP="00A55179">
      <w:pPr>
        <w:shd w:val="clear" w:color="auto" w:fill="FFFFFF"/>
        <w:suppressAutoHyphens/>
        <w:spacing w:after="0" w:line="240" w:lineRule="auto"/>
        <w:ind w:left="1675" w:right="1786"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Cs/>
          <w:color w:val="00000A"/>
          <w:spacing w:val="61"/>
          <w:kern w:val="1"/>
          <w:sz w:val="24"/>
          <w:szCs w:val="24"/>
          <w:lang w:eastAsia="zh-CN" w:bidi="hi-IN"/>
        </w:rPr>
        <w:t>Анкета.</w:t>
      </w:r>
      <w:r w:rsidRPr="00AE0629">
        <w:rPr>
          <w:rFonts w:ascii="Times New Roman" w:eastAsia="SimSun" w:hAnsi="Times New Roman" w:cs="Times New Roman"/>
          <w:bCs/>
          <w:color w:val="00000A"/>
          <w:kern w:val="1"/>
          <w:sz w:val="24"/>
          <w:szCs w:val="24"/>
          <w:lang w:eastAsia="zh-CN" w:bidi="hi-IN"/>
        </w:rPr>
        <w:t xml:space="preserve"> Оценка</w:t>
      </w:r>
      <w:r w:rsidR="00F648F9" w:rsidRPr="00AE0629">
        <w:rPr>
          <w:rFonts w:ascii="Times New Roman" w:eastAsia="SimSun" w:hAnsi="Times New Roman" w:cs="Times New Roman"/>
          <w:bCs/>
          <w:color w:val="00000A"/>
          <w:kern w:val="1"/>
          <w:sz w:val="24"/>
          <w:szCs w:val="24"/>
          <w:lang w:eastAsia="zh-CN" w:bidi="hi-IN"/>
        </w:rPr>
        <w:t xml:space="preserve"> поступка в баллах</w:t>
      </w:r>
    </w:p>
    <w:p w:rsidR="00F648F9" w:rsidRPr="00AE0629" w:rsidRDefault="00F648F9" w:rsidP="00A55179">
      <w:pPr>
        <w:shd w:val="clear" w:color="auto" w:fill="FFFFFF"/>
        <w:suppressAutoHyphens/>
        <w:spacing w:after="0" w:line="240" w:lineRule="auto"/>
        <w:ind w:left="1675" w:right="1786" w:firstLine="709"/>
        <w:contextualSpacing/>
        <w:jc w:val="both"/>
        <w:rPr>
          <w:rFonts w:ascii="Times New Roman" w:eastAsia="SimSun" w:hAnsi="Times New Roman" w:cs="Times New Roman"/>
          <w:color w:val="00000A"/>
          <w:kern w:val="1"/>
          <w:sz w:val="24"/>
          <w:szCs w:val="24"/>
          <w:lang w:eastAsia="zh-CN" w:bidi="hi-IN"/>
        </w:rPr>
      </w:pPr>
    </w:p>
    <w:tbl>
      <w:tblPr>
        <w:tblW w:w="0" w:type="auto"/>
        <w:jc w:val="center"/>
        <w:tblLayout w:type="fixed"/>
        <w:tblCellMar>
          <w:left w:w="8" w:type="dxa"/>
          <w:right w:w="40" w:type="dxa"/>
        </w:tblCellMar>
        <w:tblLook w:val="0000" w:firstRow="0" w:lastRow="0" w:firstColumn="0" w:lastColumn="0" w:noHBand="0" w:noVBand="0"/>
      </w:tblPr>
      <w:tblGrid>
        <w:gridCol w:w="2198"/>
        <w:gridCol w:w="2384"/>
        <w:gridCol w:w="2391"/>
        <w:gridCol w:w="2139"/>
      </w:tblGrid>
      <w:tr w:rsidR="00F648F9" w:rsidRPr="00AE0629" w:rsidTr="00D4632F">
        <w:trPr>
          <w:trHeight w:hRule="exact" w:val="437"/>
          <w:jc w:val="center"/>
        </w:trPr>
        <w:tc>
          <w:tcPr>
            <w:tcW w:w="2198"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F648F9" w:rsidRPr="00AE0629" w:rsidRDefault="00F648F9" w:rsidP="00A55179">
            <w:pPr>
              <w:shd w:val="clear" w:color="auto" w:fill="FFFFFF"/>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 балл</w:t>
            </w:r>
          </w:p>
        </w:tc>
        <w:tc>
          <w:tcPr>
            <w:tcW w:w="2384"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F648F9" w:rsidRPr="00AE0629" w:rsidRDefault="00F648F9" w:rsidP="00A55179">
            <w:pPr>
              <w:shd w:val="clear" w:color="auto" w:fill="FFFFFF"/>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2 балла</w:t>
            </w:r>
          </w:p>
        </w:tc>
        <w:tc>
          <w:tcPr>
            <w:tcW w:w="2391"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F648F9" w:rsidRPr="00AE0629" w:rsidRDefault="00F648F9" w:rsidP="00A55179">
            <w:pPr>
              <w:shd w:val="clear" w:color="auto" w:fill="FFFFFF"/>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3 балла</w:t>
            </w:r>
          </w:p>
        </w:tc>
        <w:tc>
          <w:tcPr>
            <w:tcW w:w="2139"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F648F9" w:rsidRPr="00AE0629" w:rsidRDefault="00F648F9" w:rsidP="00A55179">
            <w:pPr>
              <w:shd w:val="clear" w:color="auto" w:fill="FFFFFF"/>
              <w:suppressAutoHyphens/>
              <w:spacing w:after="0" w:line="240" w:lineRule="auto"/>
              <w:ind w:right="149"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4 балла</w:t>
            </w:r>
          </w:p>
        </w:tc>
      </w:tr>
      <w:tr w:rsidR="00F648F9" w:rsidRPr="00AE0629" w:rsidTr="00D4632F">
        <w:trPr>
          <w:trHeight w:hRule="exact" w:val="930"/>
          <w:jc w:val="center"/>
        </w:trPr>
        <w:tc>
          <w:tcPr>
            <w:tcW w:w="2198"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F648F9" w:rsidRPr="00AE0629" w:rsidRDefault="00F648F9" w:rsidP="00A55179">
            <w:pPr>
              <w:shd w:val="clear" w:color="auto" w:fill="FFFFFF"/>
              <w:suppressAutoHyphens/>
              <w:spacing w:after="0" w:line="240" w:lineRule="auto"/>
              <w:ind w:right="336"/>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Так делать можно</w:t>
            </w:r>
          </w:p>
        </w:tc>
        <w:tc>
          <w:tcPr>
            <w:tcW w:w="2384"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F648F9" w:rsidRPr="00AE0629" w:rsidRDefault="00F648F9" w:rsidP="00A55179">
            <w:pPr>
              <w:shd w:val="clear" w:color="auto" w:fill="FFFFFF"/>
              <w:suppressAutoHyphens/>
              <w:spacing w:after="0" w:line="240" w:lineRule="auto"/>
              <w:ind w:left="5" w:right="2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Так делать иногда можно</w:t>
            </w:r>
          </w:p>
        </w:tc>
        <w:tc>
          <w:tcPr>
            <w:tcW w:w="2391"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F648F9" w:rsidRPr="00AE0629" w:rsidRDefault="00F648F9" w:rsidP="00A55179">
            <w:pPr>
              <w:shd w:val="clear" w:color="auto" w:fill="FFFFFF"/>
              <w:suppressAutoHyphens/>
              <w:spacing w:after="0" w:line="240" w:lineRule="auto"/>
              <w:ind w:left="10" w:right="341"/>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Так делать нельзя</w:t>
            </w:r>
          </w:p>
        </w:tc>
        <w:tc>
          <w:tcPr>
            <w:tcW w:w="2139" w:type="dxa"/>
            <w:tcBorders>
              <w:top w:val="single" w:sz="6" w:space="0" w:color="00000A"/>
              <w:left w:val="single" w:sz="6" w:space="0" w:color="00000A"/>
              <w:bottom w:val="single" w:sz="6" w:space="0" w:color="00000A"/>
              <w:right w:val="single" w:sz="6" w:space="0" w:color="00000A"/>
            </w:tcBorders>
            <w:shd w:val="clear" w:color="auto" w:fill="FFFFFF"/>
            <w:vAlign w:val="center"/>
          </w:tcPr>
          <w:p w:rsidR="00F648F9" w:rsidRPr="00AE0629" w:rsidRDefault="00F648F9" w:rsidP="00A55179">
            <w:pPr>
              <w:shd w:val="clear" w:color="auto" w:fill="FFFFFF"/>
              <w:suppressAutoHyphens/>
              <w:spacing w:after="0" w:line="240" w:lineRule="auto"/>
              <w:ind w:left="10" w:right="24"/>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Так делать нельзя ни в коем случае</w:t>
            </w:r>
          </w:p>
        </w:tc>
      </w:tr>
    </w:tbl>
    <w:p w:rsidR="00F648F9" w:rsidRPr="00AE0629" w:rsidRDefault="00F648F9" w:rsidP="00A55179">
      <w:pPr>
        <w:shd w:val="clear" w:color="auto" w:fill="FFFFFF"/>
        <w:suppressAutoHyphens/>
        <w:spacing w:after="0" w:line="240" w:lineRule="auto"/>
        <w:ind w:left="106" w:firstLine="240"/>
        <w:contextualSpacing/>
        <w:jc w:val="both"/>
        <w:rPr>
          <w:rFonts w:ascii="Times New Roman" w:eastAsia="SimSun" w:hAnsi="Times New Roman" w:cs="Times New Roman"/>
          <w:color w:val="00000A"/>
          <w:kern w:val="1"/>
          <w:sz w:val="24"/>
          <w:szCs w:val="24"/>
          <w:lang w:eastAsia="zh-CN" w:bidi="hi-IN"/>
        </w:rPr>
      </w:pPr>
    </w:p>
    <w:p w:rsidR="00F648F9" w:rsidRPr="00AE0629" w:rsidRDefault="00F648F9" w:rsidP="00A55179">
      <w:pPr>
        <w:shd w:val="clear" w:color="auto" w:fill="FFFFFF"/>
        <w:suppressAutoHyphens/>
        <w:spacing w:after="0" w:line="240" w:lineRule="auto"/>
        <w:ind w:left="106" w:firstLine="240"/>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Инструкция: поставь оценку в баллах мальчику (девочке) в каждой ситуации.</w:t>
      </w:r>
    </w:p>
    <w:p w:rsidR="00F648F9" w:rsidRPr="00AE0629" w:rsidRDefault="00F648F9" w:rsidP="00A55179">
      <w:pPr>
        <w:widowControl w:val="0"/>
        <w:numPr>
          <w:ilvl w:val="0"/>
          <w:numId w:val="3"/>
        </w:numPr>
        <w:shd w:val="clear" w:color="auto" w:fill="FFFFFF"/>
        <w:tabs>
          <w:tab w:val="left" w:pos="701"/>
        </w:tabs>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Мальчик (девочка) не почистил (а) зубы.</w:t>
      </w:r>
    </w:p>
    <w:p w:rsidR="00F648F9" w:rsidRPr="00AE0629" w:rsidRDefault="00F648F9" w:rsidP="00A55179">
      <w:pPr>
        <w:widowControl w:val="0"/>
        <w:numPr>
          <w:ilvl w:val="0"/>
          <w:numId w:val="3"/>
        </w:numPr>
        <w:shd w:val="clear" w:color="auto" w:fill="FFFFFF"/>
        <w:tabs>
          <w:tab w:val="left" w:pos="701"/>
        </w:tabs>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Мальчик (девочка)  не предложил (а) друзьям (подру</w:t>
      </w:r>
      <w:r w:rsidRPr="00AE0629">
        <w:rPr>
          <w:rFonts w:ascii="Times New Roman" w:eastAsia="SimSun" w:hAnsi="Times New Roman" w:cs="Times New Roman"/>
          <w:color w:val="00000A"/>
          <w:spacing w:val="-26"/>
          <w:kern w:val="1"/>
          <w:sz w:val="24"/>
          <w:szCs w:val="24"/>
          <w:lang w:eastAsia="zh-CN" w:bidi="hi-IN"/>
        </w:rPr>
        <w:t>га</w:t>
      </w:r>
      <w:r w:rsidRPr="00AE0629">
        <w:rPr>
          <w:rFonts w:ascii="Times New Roman" w:eastAsia="SimSun" w:hAnsi="Times New Roman" w:cs="Times New Roman"/>
          <w:color w:val="00000A"/>
          <w:kern w:val="1"/>
          <w:sz w:val="24"/>
          <w:szCs w:val="24"/>
          <w:lang w:eastAsia="zh-CN" w:bidi="hi-IN"/>
        </w:rPr>
        <w:t>м) помощь в уборке класса.</w:t>
      </w:r>
    </w:p>
    <w:p w:rsidR="00F648F9" w:rsidRPr="00AE0629" w:rsidRDefault="00F648F9" w:rsidP="00A55179">
      <w:pPr>
        <w:widowControl w:val="0"/>
        <w:numPr>
          <w:ilvl w:val="0"/>
          <w:numId w:val="3"/>
        </w:numPr>
        <w:shd w:val="clear" w:color="auto" w:fill="FFFFFF"/>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Мальчик (девочка) пришел (пришла) в школу в грязной </w:t>
      </w:r>
      <w:r w:rsidRPr="00AE0629">
        <w:rPr>
          <w:rFonts w:ascii="Times New Roman" w:eastAsia="SimSun" w:hAnsi="Times New Roman" w:cs="Times New Roman"/>
          <w:color w:val="00000A"/>
          <w:spacing w:val="-2"/>
          <w:kern w:val="1"/>
          <w:sz w:val="24"/>
          <w:szCs w:val="24"/>
          <w:lang w:eastAsia="zh-CN" w:bidi="hi-IN"/>
        </w:rPr>
        <w:t xml:space="preserve"> одежде.</w:t>
      </w:r>
    </w:p>
    <w:p w:rsidR="00F648F9" w:rsidRPr="00AE0629" w:rsidRDefault="00F648F9" w:rsidP="00A55179">
      <w:pPr>
        <w:widowControl w:val="0"/>
        <w:numPr>
          <w:ilvl w:val="0"/>
          <w:numId w:val="3"/>
        </w:numPr>
        <w:shd w:val="clear" w:color="auto" w:fill="FFFFFF"/>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Мальчик (девочка) не помог (ла) маме убраться в квартире</w:t>
      </w:r>
    </w:p>
    <w:p w:rsidR="00F648F9" w:rsidRPr="00AE0629" w:rsidRDefault="00F648F9" w:rsidP="00A55179">
      <w:pPr>
        <w:widowControl w:val="0"/>
        <w:numPr>
          <w:ilvl w:val="0"/>
          <w:numId w:val="3"/>
        </w:numPr>
        <w:shd w:val="clear" w:color="auto" w:fill="FFFFFF"/>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 Мальчик (девочка) уронил (а) книгу. </w:t>
      </w:r>
    </w:p>
    <w:p w:rsidR="00F648F9" w:rsidRPr="00AE0629" w:rsidRDefault="00F648F9" w:rsidP="00A55179">
      <w:pPr>
        <w:widowControl w:val="0"/>
        <w:numPr>
          <w:ilvl w:val="0"/>
          <w:numId w:val="3"/>
        </w:numPr>
        <w:shd w:val="clear" w:color="auto" w:fill="FFFFFF"/>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Мальчик (девочк</w:t>
      </w:r>
      <w:r w:rsidR="00A55179">
        <w:rPr>
          <w:rFonts w:ascii="Times New Roman" w:eastAsia="SimSun" w:hAnsi="Times New Roman" w:cs="Times New Roman"/>
          <w:color w:val="00000A"/>
          <w:kern w:val="1"/>
          <w:sz w:val="24"/>
          <w:szCs w:val="24"/>
          <w:lang w:eastAsia="zh-CN" w:bidi="hi-IN"/>
        </w:rPr>
        <w:t xml:space="preserve">а) во время еды разлил (а) суп и </w:t>
      </w:r>
      <w:r w:rsidRPr="00AE0629">
        <w:rPr>
          <w:rFonts w:ascii="Times New Roman" w:eastAsia="SimSun" w:hAnsi="Times New Roman" w:cs="Times New Roman"/>
          <w:color w:val="00000A"/>
          <w:kern w:val="1"/>
          <w:sz w:val="24"/>
          <w:szCs w:val="24"/>
          <w:lang w:eastAsia="zh-CN" w:bidi="hi-IN"/>
        </w:rPr>
        <w:t>на накрошил(а) на столе.</w:t>
      </w:r>
    </w:p>
    <w:p w:rsidR="00F648F9" w:rsidRPr="00AE0629" w:rsidRDefault="00F648F9" w:rsidP="00A55179">
      <w:pPr>
        <w:widowControl w:val="0"/>
        <w:numPr>
          <w:ilvl w:val="0"/>
          <w:numId w:val="3"/>
        </w:numPr>
        <w:shd w:val="clear" w:color="auto" w:fill="FFFFFF"/>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Мальчик (девочка) не угостил (а) родителей конфетами.</w:t>
      </w:r>
    </w:p>
    <w:p w:rsidR="00F648F9" w:rsidRPr="00AE0629" w:rsidRDefault="00F648F9" w:rsidP="00A55179">
      <w:pPr>
        <w:widowControl w:val="0"/>
        <w:numPr>
          <w:ilvl w:val="0"/>
          <w:numId w:val="3"/>
        </w:numPr>
        <w:shd w:val="clear" w:color="auto" w:fill="FFFFFF"/>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 Мальчик (девочка) вымыл (а) дома пол. </w:t>
      </w:r>
    </w:p>
    <w:p w:rsidR="00F648F9" w:rsidRPr="00AE0629" w:rsidRDefault="00F648F9" w:rsidP="00A55179">
      <w:pPr>
        <w:widowControl w:val="0"/>
        <w:numPr>
          <w:ilvl w:val="0"/>
          <w:numId w:val="3"/>
        </w:numPr>
        <w:shd w:val="clear" w:color="auto" w:fill="FFFFFF"/>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Мальчик (девочка) разговаривал (а) на уроке во время объяснения  учителя.</w:t>
      </w:r>
    </w:p>
    <w:p w:rsidR="00F648F9" w:rsidRPr="00AE0629" w:rsidRDefault="00F648F9" w:rsidP="00A55179">
      <w:pPr>
        <w:widowControl w:val="0"/>
        <w:numPr>
          <w:ilvl w:val="0"/>
          <w:numId w:val="3"/>
        </w:numPr>
        <w:shd w:val="clear" w:color="auto" w:fill="FFFFFF"/>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Мальчик (девочка) не угостил (а) друга (подругу) яблоком.</w:t>
      </w:r>
    </w:p>
    <w:p w:rsidR="00F648F9" w:rsidRPr="00AE0629" w:rsidRDefault="00F648F9" w:rsidP="00A55179">
      <w:pPr>
        <w:widowControl w:val="0"/>
        <w:numPr>
          <w:ilvl w:val="0"/>
          <w:numId w:val="3"/>
        </w:numPr>
        <w:shd w:val="clear" w:color="auto" w:fill="FFFFFF"/>
        <w:tabs>
          <w:tab w:val="left" w:pos="706"/>
        </w:tabs>
        <w:suppressAutoHyphens/>
        <w:spacing w:after="0" w:line="240" w:lineRule="auto"/>
        <w:ind w:right="3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 Мальчик (девочка) бросил (а) на землю фантик от конфеты.</w:t>
      </w:r>
    </w:p>
    <w:p w:rsidR="00F648F9" w:rsidRPr="00AE0629" w:rsidRDefault="00F648F9" w:rsidP="00A55179">
      <w:pPr>
        <w:widowControl w:val="0"/>
        <w:numPr>
          <w:ilvl w:val="0"/>
          <w:numId w:val="3"/>
        </w:numPr>
        <w:shd w:val="clear" w:color="auto" w:fill="FFFFFF"/>
        <w:tabs>
          <w:tab w:val="left" w:pos="706"/>
        </w:tabs>
        <w:suppressAutoHyphens/>
        <w:spacing w:after="0" w:line="240" w:lineRule="auto"/>
        <w:ind w:right="3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 Мальчик (девочка) взял (а) у друга (подруги) книгу и порвал(а) ее.</w:t>
      </w:r>
    </w:p>
    <w:p w:rsidR="00F648F9" w:rsidRPr="00AE0629" w:rsidRDefault="00F648F9" w:rsidP="00A55179">
      <w:pPr>
        <w:widowControl w:val="0"/>
        <w:numPr>
          <w:ilvl w:val="0"/>
          <w:numId w:val="3"/>
        </w:numPr>
        <w:shd w:val="clear" w:color="auto" w:fill="FFFFFF"/>
        <w:tabs>
          <w:tab w:val="left" w:pos="706"/>
        </w:tabs>
        <w:suppressAutoHyphens/>
        <w:spacing w:after="0" w:line="240" w:lineRule="auto"/>
        <w:ind w:right="3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Мальчик (девочка) перешел (перешла) улицу в запрещенном месте.</w:t>
      </w:r>
    </w:p>
    <w:p w:rsidR="00F648F9" w:rsidRPr="00AE0629" w:rsidRDefault="00F648F9" w:rsidP="00A55179">
      <w:pPr>
        <w:widowControl w:val="0"/>
        <w:numPr>
          <w:ilvl w:val="0"/>
          <w:numId w:val="3"/>
        </w:numPr>
        <w:shd w:val="clear" w:color="auto" w:fill="FFFFFF"/>
        <w:tabs>
          <w:tab w:val="left" w:pos="706"/>
        </w:tabs>
        <w:suppressAutoHyphens/>
        <w:spacing w:after="0" w:line="240" w:lineRule="auto"/>
        <w:ind w:right="3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Мальчик (девочка) не уступил (а) место в автобусе пожилому человеку.</w:t>
      </w:r>
    </w:p>
    <w:p w:rsidR="00F648F9" w:rsidRPr="00AE0629" w:rsidRDefault="00F648F9" w:rsidP="00A55179">
      <w:pPr>
        <w:widowControl w:val="0"/>
        <w:numPr>
          <w:ilvl w:val="0"/>
          <w:numId w:val="3"/>
        </w:numPr>
        <w:shd w:val="clear" w:color="auto" w:fill="FFFFFF"/>
        <w:tabs>
          <w:tab w:val="left" w:pos="706"/>
        </w:tabs>
        <w:suppressAutoHyphens/>
        <w:spacing w:after="0" w:line="240" w:lineRule="auto"/>
        <w:ind w:right="3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Мальчик (девочка) купил (а) в магазине продукты.</w:t>
      </w:r>
    </w:p>
    <w:p w:rsidR="00F648F9" w:rsidRPr="00AE0629" w:rsidRDefault="00F648F9" w:rsidP="00A55179">
      <w:pPr>
        <w:widowControl w:val="0"/>
        <w:numPr>
          <w:ilvl w:val="0"/>
          <w:numId w:val="3"/>
        </w:numPr>
        <w:shd w:val="clear" w:color="auto" w:fill="FFFFFF"/>
        <w:tabs>
          <w:tab w:val="left" w:pos="706"/>
        </w:tabs>
        <w:suppressAutoHyphens/>
        <w:spacing w:after="0" w:line="240" w:lineRule="auto"/>
        <w:ind w:right="3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Мальчик (девочка) не спросил (а)  разрешения пойти </w:t>
      </w:r>
      <w:r w:rsidRPr="00AE0629">
        <w:rPr>
          <w:rFonts w:ascii="Times New Roman" w:eastAsia="SimSun" w:hAnsi="Times New Roman" w:cs="Times New Roman"/>
          <w:color w:val="00000A"/>
          <w:spacing w:val="-1"/>
          <w:kern w:val="1"/>
          <w:sz w:val="24"/>
          <w:szCs w:val="24"/>
          <w:lang w:eastAsia="zh-CN" w:bidi="hi-IN"/>
        </w:rPr>
        <w:t>гулять.</w:t>
      </w:r>
    </w:p>
    <w:p w:rsidR="00F648F9" w:rsidRPr="00AE0629" w:rsidRDefault="00A55179" w:rsidP="00A55179">
      <w:pPr>
        <w:widowControl w:val="0"/>
        <w:numPr>
          <w:ilvl w:val="0"/>
          <w:numId w:val="3"/>
        </w:numPr>
        <w:shd w:val="clear" w:color="auto" w:fill="FFFFFF"/>
        <w:tabs>
          <w:tab w:val="left" w:pos="706"/>
        </w:tabs>
        <w:suppressAutoHyphens/>
        <w:spacing w:after="0" w:line="240" w:lineRule="auto"/>
        <w:ind w:right="38"/>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Мальчик (девочка) испортил (а) </w:t>
      </w:r>
      <w:r w:rsidR="00F648F9" w:rsidRPr="00AE0629">
        <w:rPr>
          <w:rFonts w:ascii="Times New Roman" w:eastAsia="SimSun" w:hAnsi="Times New Roman" w:cs="Times New Roman"/>
          <w:color w:val="00000A"/>
          <w:kern w:val="1"/>
          <w:sz w:val="24"/>
          <w:szCs w:val="24"/>
          <w:lang w:eastAsia="zh-CN" w:bidi="hi-IN"/>
        </w:rPr>
        <w:t>мамину вещь и спрятал(а) ее.</w:t>
      </w:r>
    </w:p>
    <w:p w:rsidR="00F648F9" w:rsidRPr="00AE0629" w:rsidRDefault="00F648F9" w:rsidP="00A55179">
      <w:pPr>
        <w:widowControl w:val="0"/>
        <w:numPr>
          <w:ilvl w:val="0"/>
          <w:numId w:val="3"/>
        </w:numPr>
        <w:shd w:val="clear" w:color="auto" w:fill="FFFFFF"/>
        <w:tabs>
          <w:tab w:val="left" w:pos="706"/>
        </w:tabs>
        <w:suppressAutoHyphens/>
        <w:spacing w:after="0" w:line="240" w:lineRule="auto"/>
        <w:ind w:right="3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Мальчик (девочка) зашел (зашла) в комнату и включил свет.</w:t>
      </w:r>
    </w:p>
    <w:p w:rsidR="00F648F9" w:rsidRPr="00AE0629" w:rsidRDefault="00F648F9" w:rsidP="00A55179">
      <w:pPr>
        <w:shd w:val="clear" w:color="auto" w:fill="FFFFFF"/>
        <w:suppressAutoHyphens/>
        <w:spacing w:after="0" w:line="240" w:lineRule="auto"/>
        <w:ind w:left="58" w:right="5" w:firstLine="346"/>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Критерии оценки: </w:t>
      </w:r>
      <w:r w:rsidRPr="00AE0629">
        <w:rPr>
          <w:rFonts w:ascii="Times New Roman" w:eastAsia="SimSun" w:hAnsi="Times New Roman" w:cs="Times New Roman"/>
          <w:color w:val="00000A"/>
          <w:kern w:val="1"/>
          <w:sz w:val="24"/>
          <w:szCs w:val="24"/>
          <w:lang w:eastAsia="zh-CN" w:bidi="hi-IN"/>
        </w:rPr>
        <w:t>соотношение сумм баллов, характеризующих степень недопустимости для ребенка нарушения конвенциональных и моральных норм.</w:t>
      </w:r>
    </w:p>
    <w:p w:rsidR="00F648F9" w:rsidRPr="00AE0629" w:rsidRDefault="00F648F9" w:rsidP="00A55179">
      <w:pPr>
        <w:shd w:val="clear" w:color="auto" w:fill="FFFFFF"/>
        <w:suppressAutoHyphens/>
        <w:spacing w:after="0" w:line="240" w:lineRule="auto"/>
        <w:ind w:left="58" w:right="5" w:firstLine="346"/>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Уровни оценивания:</w:t>
      </w:r>
    </w:p>
    <w:p w:rsidR="00A55179" w:rsidRDefault="00F648F9" w:rsidP="00A55179">
      <w:pPr>
        <w:widowControl w:val="0"/>
        <w:numPr>
          <w:ilvl w:val="0"/>
          <w:numId w:val="4"/>
        </w:numPr>
        <w:shd w:val="clear" w:color="auto" w:fill="FFFFFF"/>
        <w:tabs>
          <w:tab w:val="left" w:pos="691"/>
        </w:tabs>
        <w:suppressAutoHyphens/>
        <w:spacing w:after="0" w:line="240" w:lineRule="auto"/>
        <w:ind w:left="77" w:firstLine="355"/>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Сумма баллов, характеризующая недопустимость нарушения конвенциональных норм, превышает сумму баллов, характеризующих недопустимость нарушения моральных норм более чем на 4 балла.</w:t>
      </w:r>
    </w:p>
    <w:p w:rsidR="00F648F9" w:rsidRPr="00A55179" w:rsidRDefault="00F648F9" w:rsidP="00A55179">
      <w:pPr>
        <w:widowControl w:val="0"/>
        <w:numPr>
          <w:ilvl w:val="0"/>
          <w:numId w:val="4"/>
        </w:numPr>
        <w:shd w:val="clear" w:color="auto" w:fill="FFFFFF"/>
        <w:tabs>
          <w:tab w:val="left" w:pos="691"/>
        </w:tabs>
        <w:suppressAutoHyphens/>
        <w:spacing w:after="0" w:line="240" w:lineRule="auto"/>
        <w:ind w:left="77" w:firstLine="355"/>
        <w:contextualSpacing/>
        <w:jc w:val="both"/>
        <w:rPr>
          <w:rFonts w:ascii="Times New Roman" w:eastAsia="SimSun" w:hAnsi="Times New Roman" w:cs="Times New Roman"/>
          <w:color w:val="00000A"/>
          <w:kern w:val="1"/>
          <w:sz w:val="24"/>
          <w:szCs w:val="24"/>
          <w:lang w:eastAsia="zh-CN" w:bidi="hi-IN"/>
        </w:rPr>
      </w:pPr>
      <w:r w:rsidRPr="00A55179">
        <w:rPr>
          <w:rFonts w:ascii="Times New Roman" w:eastAsia="SimSun" w:hAnsi="Times New Roman" w:cs="Times New Roman"/>
          <w:color w:val="00000A"/>
          <w:kern w:val="1"/>
          <w:sz w:val="24"/>
          <w:szCs w:val="24"/>
          <w:lang w:eastAsia="zh-CN" w:bidi="hi-IN"/>
        </w:rPr>
        <w:t>Суммы равны (±4 балла).</w:t>
      </w:r>
    </w:p>
    <w:p w:rsidR="00F648F9" w:rsidRPr="00AE0629" w:rsidRDefault="00F648F9" w:rsidP="00A55179">
      <w:pPr>
        <w:widowControl w:val="0"/>
        <w:numPr>
          <w:ilvl w:val="0"/>
          <w:numId w:val="4"/>
        </w:numPr>
        <w:shd w:val="clear" w:color="auto" w:fill="FFFFFF"/>
        <w:tabs>
          <w:tab w:val="left" w:pos="691"/>
        </w:tabs>
        <w:suppressAutoHyphens/>
        <w:spacing w:after="0" w:line="240" w:lineRule="auto"/>
        <w:ind w:left="77" w:right="43" w:firstLine="355"/>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Сумма баллов, характеризующая недопустимость нарушения моральных норм, превышает сумму баллов, характеризующую недопустимость нарушения </w:t>
      </w:r>
      <w:r w:rsidRPr="00AE0629">
        <w:rPr>
          <w:rFonts w:ascii="Times New Roman" w:eastAsia="SimSun" w:hAnsi="Times New Roman" w:cs="Times New Roman"/>
          <w:color w:val="00000A"/>
          <w:kern w:val="1"/>
          <w:sz w:val="24"/>
          <w:szCs w:val="24"/>
          <w:lang w:eastAsia="zh-CN" w:bidi="hi-IN"/>
        </w:rPr>
        <w:lastRenderedPageBreak/>
        <w:t>конвенциональных норм более чем на 4 балла</w:t>
      </w:r>
    </w:p>
    <w:p w:rsidR="00F648F9" w:rsidRPr="00AE0629" w:rsidRDefault="00F648F9" w:rsidP="00A55179">
      <w:pPr>
        <w:suppressAutoHyphens/>
        <w:spacing w:after="0" w:line="240" w:lineRule="auto"/>
        <w:contextualSpacing/>
        <w:jc w:val="center"/>
        <w:rPr>
          <w:rFonts w:ascii="Times New Roman" w:eastAsia="SimSun" w:hAnsi="Times New Roman" w:cs="Times New Roman"/>
          <w:b/>
          <w:color w:val="00000A"/>
          <w:kern w:val="1"/>
          <w:sz w:val="24"/>
          <w:szCs w:val="24"/>
          <w:lang w:eastAsia="zh-CN" w:bidi="hi-IN"/>
        </w:rPr>
      </w:pPr>
    </w:p>
    <w:p w:rsidR="00F648F9" w:rsidRPr="00AE0629" w:rsidRDefault="00F648F9" w:rsidP="00A55179">
      <w:pPr>
        <w:suppressAutoHyphens/>
        <w:spacing w:after="0" w:line="240" w:lineRule="auto"/>
        <w:contextualSpacing/>
        <w:jc w:val="center"/>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Анкета «Я и моя страна»</w:t>
      </w:r>
    </w:p>
    <w:p w:rsidR="00F648F9" w:rsidRPr="00AE0629" w:rsidRDefault="00F648F9" w:rsidP="00A55179">
      <w:pPr>
        <w:shd w:val="clear" w:color="auto" w:fill="FFFFFF"/>
        <w:suppressAutoHyphens/>
        <w:spacing w:after="0" w:line="240" w:lineRule="auto"/>
        <w:ind w:left="10" w:firstLine="69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В процессе диагностического исследования анкетирование проводится в 1 классе в начале и конце учебного года, во 2-4 классах в конце учебного года.</w:t>
      </w:r>
    </w:p>
    <w:p w:rsidR="00F648F9" w:rsidRPr="00AE0629" w:rsidRDefault="00F648F9" w:rsidP="00A55179">
      <w:pPr>
        <w:shd w:val="clear" w:color="auto" w:fill="FFFFFF"/>
        <w:suppressAutoHyphens/>
        <w:spacing w:after="0" w:line="240" w:lineRule="auto"/>
        <w:ind w:left="10" w:firstLine="69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В начале учебного года дети первого класса устно отвечают на вопросы анкеты, ответы фиксируются взрослыми. В конце учебного года с дополнительными вопросами. Со 2 по 4 классы анкета повторяется в письменной форме, некоторые вопросы изменяются. Выполненная анкета хранится в портфолио ученика.</w:t>
      </w:r>
    </w:p>
    <w:p w:rsidR="00F648F9" w:rsidRPr="00AE0629" w:rsidRDefault="00F648F9" w:rsidP="00A55179">
      <w:pPr>
        <w:shd w:val="clear" w:color="auto" w:fill="FFFFFF"/>
        <w:suppressAutoHyphens/>
        <w:spacing w:after="0" w:line="240" w:lineRule="auto"/>
        <w:ind w:left="96" w:firstLine="69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Цель: определение уровня сформированности патриотизма как ценности.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i/>
          <w:iCs/>
          <w:color w:val="00000A"/>
          <w:kern w:val="1"/>
          <w:sz w:val="24"/>
          <w:szCs w:val="24"/>
          <w:lang w:eastAsia="zh-CN" w:bidi="hi-IN"/>
        </w:rPr>
        <w:t>Вопросы на начало учебного года для 1 класса:</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1. Назови своё имя, фамилию и отчество.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2. Как называется страна, в которой ты живёшь?</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3. Назови свой адрес (город, улица, дом, квартира).</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4. Как зовут маму, папу, бабушку, дедушку,…</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5. Чем ты гордишься в своей семье, в своем городе, в своей стране.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6. Что ты знаешь о Великой Отечественной войне (если знаешь, расскажи об этом).</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7. Кто такой  ветеран?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i/>
          <w:iCs/>
          <w:color w:val="00000A"/>
          <w:kern w:val="1"/>
          <w:sz w:val="24"/>
          <w:szCs w:val="24"/>
          <w:lang w:eastAsia="zh-CN" w:bidi="hi-IN"/>
        </w:rPr>
        <w:t>Вопросы на конец учебного года для 1класса:</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1. Назови своё имя, фамилию и отчество.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2. Как называется страна, в которой ты живёшь?</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3. Назови свой адрес (город, улица, дом, квартира).</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4. Как зовут маму, папу, бабушку, дедушку,…</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5. Чем ты гордишься в своей семье, в своем городе, в своей стране.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6. Что ты знаешь о Великой Отечественной войне (если знаешь, расскажи об этом)</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7. Есть ли в твоей семье ветераны (если есть, расскажи, что ты об этом знаешь).</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8. Что ты узнал в этом году про войну, про свой город, свою семью?</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9. Нужно ли было заниматься этой работой, если нужно, то зачем?</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i/>
          <w:iCs/>
          <w:color w:val="00000A"/>
          <w:kern w:val="1"/>
          <w:sz w:val="24"/>
          <w:szCs w:val="24"/>
          <w:lang w:eastAsia="zh-CN" w:bidi="hi-IN"/>
        </w:rPr>
        <w:t>Вопросы на конец учебного года для 2 класса:</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1. Назови своё имя, фамилию и отчество.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2. Как называется страна, в которой ты живёшь?</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3. Как называется столица нашей Родины?</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3. Назови свой адрес (область, город, улица, дом, квартира).</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4. Напиши фамилию, имя и отчество своих родителей.</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5. Чем ты гордишься в своей семье, в своем городе, в своей стране.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6. Что ты знаешь о Великой Отечественной войне (если знаешь, расскажи об этом).</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7. Когда в нашей стране отмечают День Победы?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8. Есть ли в твоей семье ветераны (если есть, расскажи, что ты об этом знаешь).</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9. Что ты узнал в этом году про войну, про свой город, свою семью?</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i/>
          <w:iCs/>
          <w:color w:val="00000A"/>
          <w:kern w:val="1"/>
          <w:sz w:val="24"/>
          <w:szCs w:val="24"/>
          <w:lang w:eastAsia="zh-CN" w:bidi="hi-IN"/>
        </w:rPr>
        <w:t>Вопросы на конец учебного года для 3 класса:</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1. Назови своё имя, фамилию и отчество.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2. Как называется область, в которой ты живёшь?</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3. Напиши фамилию, имя и отчество своих родителей.</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4. Чем ты гордишься в своей семье, в своем городе, в своей стране.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5. Что ты знаешь о Великой Отечественной войне (если знаешь, расскажи об этом).</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6. Кто защищает Родину?</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7. Есть ли в твоей семье ветераны (если есть, расскажи, что ты об этом знаешь).</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8. Что ты узнал в этом году про войну, про свой город, свою семью?</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9. Зачем нужно помнить о героях?</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i/>
          <w:iCs/>
          <w:color w:val="00000A"/>
          <w:kern w:val="1"/>
          <w:sz w:val="24"/>
          <w:szCs w:val="24"/>
          <w:lang w:eastAsia="zh-CN" w:bidi="hi-IN"/>
        </w:rPr>
        <w:t>Вопросы на конец учебного года для 4 класса:</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1. Назови своё имя, фамилию и отчество.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2. Как называется столица области, в которой ты живёшь?</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lastRenderedPageBreak/>
        <w:t>3. Напиши фамилию, имя и отчество своих родителей, бабушек  и дедушек.</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 xml:space="preserve">4. Чем ты гордишься в своей семье, в своем городе, в своей стране. </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5. Про какие войны в нашей стране ты знаешь?</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6. Что ты знаешь о Великой Отечественной войне (если знаешь, расскажи об этом).</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7. Есть ли в твоей семье ветераны (если есть, расскажи, что ты об этом знаешь).</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8. Что ты узнал в этом году про войну, про свой город, свою семью?</w:t>
      </w:r>
    </w:p>
    <w:p w:rsidR="00F648F9" w:rsidRPr="00AE0629" w:rsidRDefault="00F648F9" w:rsidP="00A55179">
      <w:pPr>
        <w:shd w:val="clear" w:color="auto" w:fill="FFFFFF"/>
        <w:suppressAutoHyphens/>
        <w:spacing w:after="0" w:line="240" w:lineRule="auto"/>
        <w:ind w:left="1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Cs/>
          <w:color w:val="00000A"/>
          <w:kern w:val="1"/>
          <w:sz w:val="24"/>
          <w:szCs w:val="24"/>
          <w:lang w:eastAsia="zh-CN" w:bidi="hi-IN"/>
        </w:rPr>
        <w:t>9. Нужно ли было заниматься этой работой, если нужно, то зачем?</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p>
    <w:p w:rsidR="00F648F9" w:rsidRPr="00AE0629" w:rsidRDefault="00F648F9" w:rsidP="00A55179">
      <w:pPr>
        <w:suppressAutoHyphens/>
        <w:spacing w:after="0" w:line="240" w:lineRule="auto"/>
        <w:contextualSpacing/>
        <w:jc w:val="center"/>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Методика «Что такое хорошо и что такое плохо», адаптированная Н.В. Кулешовой</w:t>
      </w:r>
    </w:p>
    <w:p w:rsidR="00F648F9" w:rsidRPr="00AE0629" w:rsidRDefault="00F648F9" w:rsidP="00A55179">
      <w:pPr>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Цель:</w:t>
      </w:r>
      <w:r w:rsidRPr="00AE0629">
        <w:rPr>
          <w:rFonts w:ascii="Times New Roman" w:eastAsia="SimSun" w:hAnsi="Times New Roman" w:cs="Times New Roman"/>
          <w:color w:val="00000A"/>
          <w:kern w:val="1"/>
          <w:sz w:val="24"/>
          <w:szCs w:val="24"/>
          <w:lang w:eastAsia="zh-CN" w:bidi="hi-IN"/>
        </w:rPr>
        <w:t xml:space="preserve"> выявить нравственные представления учеников.</w:t>
      </w:r>
    </w:p>
    <w:p w:rsidR="00F648F9" w:rsidRPr="00AE0629" w:rsidRDefault="00F648F9" w:rsidP="00A55179">
      <w:pPr>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Оцениваемые УУД: </w:t>
      </w:r>
      <w:r w:rsidRPr="00AE0629">
        <w:rPr>
          <w:rFonts w:ascii="Times New Roman" w:eastAsia="SimSun" w:hAnsi="Times New Roman" w:cs="Times New Roman"/>
          <w:color w:val="00000A"/>
          <w:kern w:val="1"/>
          <w:sz w:val="24"/>
          <w:szCs w:val="24"/>
          <w:lang w:eastAsia="zh-CN" w:bidi="hi-IN"/>
        </w:rPr>
        <w:t>выделение морального содержания действий и ситуаций.</w:t>
      </w:r>
    </w:p>
    <w:p w:rsidR="00F648F9" w:rsidRPr="00AE0629" w:rsidRDefault="00F648F9" w:rsidP="00A55179">
      <w:pPr>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Возраст: </w:t>
      </w:r>
      <w:r w:rsidRPr="00AE0629">
        <w:rPr>
          <w:rFonts w:ascii="Times New Roman" w:eastAsia="SimSun" w:hAnsi="Times New Roman" w:cs="Times New Roman"/>
          <w:color w:val="00000A"/>
          <w:kern w:val="1"/>
          <w:sz w:val="24"/>
          <w:szCs w:val="24"/>
          <w:lang w:eastAsia="zh-CN" w:bidi="hi-IN"/>
        </w:rPr>
        <w:t>младшие школьники</w:t>
      </w:r>
    </w:p>
    <w:p w:rsidR="00F648F9" w:rsidRPr="00AE0629" w:rsidRDefault="00F648F9" w:rsidP="00A55179">
      <w:pPr>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Форма (ситуация оценивания)</w:t>
      </w:r>
      <w:r w:rsidRPr="00AE0629">
        <w:rPr>
          <w:rFonts w:ascii="Times New Roman" w:eastAsia="SimSun" w:hAnsi="Times New Roman" w:cs="Times New Roman"/>
          <w:i/>
          <w:color w:val="00000A"/>
          <w:kern w:val="1"/>
          <w:sz w:val="24"/>
          <w:szCs w:val="24"/>
          <w:lang w:eastAsia="zh-CN" w:bidi="hi-IN"/>
        </w:rPr>
        <w:t xml:space="preserve"> –</w:t>
      </w:r>
      <w:r w:rsidRPr="00AE0629">
        <w:rPr>
          <w:rFonts w:ascii="Times New Roman" w:eastAsia="SimSun" w:hAnsi="Times New Roman" w:cs="Times New Roman"/>
          <w:color w:val="00000A"/>
          <w:kern w:val="1"/>
          <w:sz w:val="24"/>
          <w:szCs w:val="24"/>
          <w:lang w:eastAsia="zh-CN" w:bidi="hi-IN"/>
        </w:rPr>
        <w:t xml:space="preserve"> фронтальное анкетирование</w:t>
      </w:r>
    </w:p>
    <w:p w:rsidR="00F648F9" w:rsidRPr="00AE0629" w:rsidRDefault="00F648F9" w:rsidP="00A55179">
      <w:pPr>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Инструкция:</w:t>
      </w:r>
      <w:r w:rsidRPr="00AE0629">
        <w:rPr>
          <w:rFonts w:ascii="Times New Roman" w:eastAsia="SimSun" w:hAnsi="Times New Roman" w:cs="Times New Roman"/>
          <w:color w:val="00000A"/>
          <w:kern w:val="1"/>
          <w:sz w:val="24"/>
          <w:szCs w:val="24"/>
          <w:lang w:eastAsia="zh-CN" w:bidi="hi-IN"/>
        </w:rPr>
        <w:t xml:space="preserve"> ответьте на вопросы:</w:t>
      </w:r>
    </w:p>
    <w:p w:rsidR="00F648F9" w:rsidRPr="00AE0629" w:rsidRDefault="00F648F9" w:rsidP="00A55179">
      <w:pPr>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1.Тебе нравится, когда тебя уважают твои одноклассники?</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А) </w:t>
      </w:r>
      <w:r w:rsidRPr="00AE0629">
        <w:rPr>
          <w:rFonts w:ascii="Times New Roman" w:eastAsia="SimSun" w:hAnsi="Times New Roman" w:cs="Times New Roman"/>
          <w:color w:val="00000A"/>
          <w:kern w:val="1"/>
          <w:sz w:val="24"/>
          <w:szCs w:val="24"/>
          <w:lang w:eastAsia="zh-CN" w:bidi="hi-IN"/>
        </w:rPr>
        <w:t>Нравится</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Б) </w:t>
      </w:r>
      <w:r w:rsidRPr="00AE0629">
        <w:rPr>
          <w:rFonts w:ascii="Times New Roman" w:eastAsia="SimSun" w:hAnsi="Times New Roman" w:cs="Times New Roman"/>
          <w:color w:val="00000A"/>
          <w:kern w:val="1"/>
          <w:sz w:val="24"/>
          <w:szCs w:val="24"/>
          <w:lang w:eastAsia="zh-CN" w:bidi="hi-IN"/>
        </w:rPr>
        <w:t>Не очень нравится</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В) </w:t>
      </w:r>
      <w:r w:rsidRPr="00AE0629">
        <w:rPr>
          <w:rFonts w:ascii="Times New Roman" w:eastAsia="SimSun" w:hAnsi="Times New Roman" w:cs="Times New Roman"/>
          <w:color w:val="00000A"/>
          <w:kern w:val="1"/>
          <w:sz w:val="24"/>
          <w:szCs w:val="24"/>
          <w:lang w:eastAsia="zh-CN" w:bidi="hi-IN"/>
        </w:rPr>
        <w:t>Не нравится</w:t>
      </w:r>
    </w:p>
    <w:p w:rsidR="00F648F9" w:rsidRPr="00AE0629" w:rsidRDefault="00F648F9" w:rsidP="00A55179">
      <w:pPr>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2. Что будешь делать если увидишь, что твой друг намусорил(а) на улице, набросал(а) на землю фантики от конфет?</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А) </w:t>
      </w:r>
      <w:r w:rsidRPr="00AE0629">
        <w:rPr>
          <w:rFonts w:ascii="Times New Roman" w:eastAsia="SimSun" w:hAnsi="Times New Roman" w:cs="Times New Roman"/>
          <w:color w:val="00000A"/>
          <w:kern w:val="1"/>
          <w:sz w:val="24"/>
          <w:szCs w:val="24"/>
          <w:lang w:eastAsia="zh-CN" w:bidi="hi-IN"/>
        </w:rPr>
        <w:t>Сделаю замечание и помогу убрать</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Б) </w:t>
      </w:r>
      <w:r w:rsidRPr="00AE0629">
        <w:rPr>
          <w:rFonts w:ascii="Times New Roman" w:eastAsia="SimSun" w:hAnsi="Times New Roman" w:cs="Times New Roman"/>
          <w:color w:val="00000A"/>
          <w:kern w:val="1"/>
          <w:sz w:val="24"/>
          <w:szCs w:val="24"/>
          <w:lang w:eastAsia="zh-CN" w:bidi="hi-IN"/>
        </w:rPr>
        <w:t>Сделаю замечание и подожду, пока он все уберет</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В) </w:t>
      </w:r>
      <w:r w:rsidRPr="00AE0629">
        <w:rPr>
          <w:rFonts w:ascii="Times New Roman" w:eastAsia="SimSun" w:hAnsi="Times New Roman" w:cs="Times New Roman"/>
          <w:color w:val="00000A"/>
          <w:kern w:val="1"/>
          <w:sz w:val="24"/>
          <w:szCs w:val="24"/>
          <w:lang w:eastAsia="zh-CN" w:bidi="hi-IN"/>
        </w:rPr>
        <w:t>Расскажу учителю и пусть он заставит его убирать</w:t>
      </w:r>
    </w:p>
    <w:p w:rsidR="00F648F9" w:rsidRPr="00AE0629" w:rsidRDefault="00F648F9" w:rsidP="00A55179">
      <w:pPr>
        <w:tabs>
          <w:tab w:val="left" w:pos="708"/>
          <w:tab w:val="center" w:pos="4677"/>
          <w:tab w:val="right" w:pos="9355"/>
        </w:tabs>
        <w:suppressAutoHyphens/>
        <w:spacing w:after="0" w:line="240" w:lineRule="auto"/>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3. Ты   взял(а) у друга (подруги) книгу и порвал(а) ее, как ты поступишь?</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А) </w:t>
      </w:r>
      <w:r w:rsidRPr="00AE0629">
        <w:rPr>
          <w:rFonts w:ascii="Times New Roman" w:eastAsia="SimSun" w:hAnsi="Times New Roman" w:cs="Times New Roman"/>
          <w:color w:val="00000A"/>
          <w:kern w:val="1"/>
          <w:sz w:val="24"/>
          <w:szCs w:val="24"/>
          <w:lang w:eastAsia="zh-CN" w:bidi="hi-IN"/>
        </w:rPr>
        <w:t>Отремонтирую книгу или попрошу своих  родителей купить новую</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Б) </w:t>
      </w:r>
      <w:r w:rsidRPr="00AE0629">
        <w:rPr>
          <w:rFonts w:ascii="Times New Roman" w:eastAsia="SimSun" w:hAnsi="Times New Roman" w:cs="Times New Roman"/>
          <w:color w:val="00000A"/>
          <w:kern w:val="1"/>
          <w:sz w:val="24"/>
          <w:szCs w:val="24"/>
          <w:lang w:eastAsia="zh-CN" w:bidi="hi-IN"/>
        </w:rPr>
        <w:t>Не знаю</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В) </w:t>
      </w:r>
      <w:r w:rsidRPr="00AE0629">
        <w:rPr>
          <w:rFonts w:ascii="Times New Roman" w:eastAsia="SimSun" w:hAnsi="Times New Roman" w:cs="Times New Roman"/>
          <w:color w:val="00000A"/>
          <w:kern w:val="1"/>
          <w:sz w:val="24"/>
          <w:szCs w:val="24"/>
          <w:lang w:eastAsia="zh-CN" w:bidi="hi-IN"/>
        </w:rPr>
        <w:t>Тихонько отдам, чтобы не заметили</w:t>
      </w:r>
    </w:p>
    <w:p w:rsidR="00F648F9" w:rsidRPr="00AE0629" w:rsidRDefault="00F648F9" w:rsidP="00A55179">
      <w:pPr>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4.Ты посту</w:t>
      </w:r>
      <w:r w:rsidR="00A55179">
        <w:rPr>
          <w:rFonts w:ascii="Times New Roman" w:eastAsia="SimSun" w:hAnsi="Times New Roman" w:cs="Times New Roman"/>
          <w:color w:val="00000A"/>
          <w:kern w:val="1"/>
          <w:sz w:val="24"/>
          <w:szCs w:val="24"/>
          <w:lang w:eastAsia="zh-CN" w:bidi="hi-IN"/>
        </w:rPr>
        <w:t xml:space="preserve">пишь, если в школьной столовой </w:t>
      </w:r>
      <w:r w:rsidRPr="00AE0629">
        <w:rPr>
          <w:rFonts w:ascii="Times New Roman" w:eastAsia="SimSun" w:hAnsi="Times New Roman" w:cs="Times New Roman"/>
          <w:color w:val="00000A"/>
          <w:kern w:val="1"/>
          <w:sz w:val="24"/>
          <w:szCs w:val="24"/>
          <w:lang w:eastAsia="zh-CN" w:bidi="hi-IN"/>
        </w:rPr>
        <w:t>во время еды разлил(а) суп и накрошил(а) на столе.</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А) </w:t>
      </w:r>
      <w:r w:rsidRPr="00AE0629">
        <w:rPr>
          <w:rFonts w:ascii="Times New Roman" w:eastAsia="SimSun" w:hAnsi="Times New Roman" w:cs="Times New Roman"/>
          <w:color w:val="00000A"/>
          <w:kern w:val="1"/>
          <w:sz w:val="24"/>
          <w:szCs w:val="24"/>
          <w:lang w:eastAsia="zh-CN" w:bidi="hi-IN"/>
        </w:rPr>
        <w:t>Извинюсь и уберу за собой</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Б) </w:t>
      </w:r>
      <w:r w:rsidRPr="00AE0629">
        <w:rPr>
          <w:rFonts w:ascii="Times New Roman" w:eastAsia="SimSun" w:hAnsi="Times New Roman" w:cs="Times New Roman"/>
          <w:color w:val="00000A"/>
          <w:kern w:val="1"/>
          <w:sz w:val="24"/>
          <w:szCs w:val="24"/>
          <w:lang w:eastAsia="zh-CN" w:bidi="hi-IN"/>
        </w:rPr>
        <w:t>Не знаю</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В) </w:t>
      </w:r>
      <w:r w:rsidRPr="00AE0629">
        <w:rPr>
          <w:rFonts w:ascii="Times New Roman" w:eastAsia="SimSun" w:hAnsi="Times New Roman" w:cs="Times New Roman"/>
          <w:color w:val="00000A"/>
          <w:kern w:val="1"/>
          <w:sz w:val="24"/>
          <w:szCs w:val="24"/>
          <w:lang w:eastAsia="zh-CN" w:bidi="hi-IN"/>
        </w:rPr>
        <w:t>Ничего делать не буду, есть же уборщица</w:t>
      </w:r>
    </w:p>
    <w:p w:rsidR="00F648F9" w:rsidRPr="00AE0629" w:rsidRDefault="00F648F9" w:rsidP="00A55179">
      <w:pPr>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5. Часто ты  приходишь в школу в грязной одежде?</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А) </w:t>
      </w:r>
      <w:r w:rsidRPr="00AE0629">
        <w:rPr>
          <w:rFonts w:ascii="Times New Roman" w:eastAsia="SimSun" w:hAnsi="Times New Roman" w:cs="Times New Roman"/>
          <w:color w:val="00000A"/>
          <w:kern w:val="1"/>
          <w:sz w:val="24"/>
          <w:szCs w:val="24"/>
          <w:lang w:eastAsia="zh-CN" w:bidi="hi-IN"/>
        </w:rPr>
        <w:t>Нет</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Б) </w:t>
      </w:r>
      <w:r w:rsidRPr="00AE0629">
        <w:rPr>
          <w:rFonts w:ascii="Times New Roman" w:eastAsia="SimSun" w:hAnsi="Times New Roman" w:cs="Times New Roman"/>
          <w:color w:val="00000A"/>
          <w:kern w:val="1"/>
          <w:sz w:val="24"/>
          <w:szCs w:val="24"/>
          <w:lang w:eastAsia="zh-CN" w:bidi="hi-IN"/>
        </w:rPr>
        <w:t>Иногда</w:t>
      </w:r>
    </w:p>
    <w:p w:rsidR="00F648F9" w:rsidRPr="00AE0629" w:rsidRDefault="00F648F9" w:rsidP="00A55179">
      <w:pPr>
        <w:suppressAutoHyphens/>
        <w:spacing w:after="0" w:line="240" w:lineRule="auto"/>
        <w:ind w:firstLine="993"/>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 В) </w:t>
      </w:r>
      <w:r w:rsidRPr="00AE0629">
        <w:rPr>
          <w:rFonts w:ascii="Times New Roman" w:eastAsia="SimSun" w:hAnsi="Times New Roman" w:cs="Times New Roman"/>
          <w:color w:val="00000A"/>
          <w:kern w:val="1"/>
          <w:sz w:val="24"/>
          <w:szCs w:val="24"/>
          <w:lang w:eastAsia="zh-CN" w:bidi="hi-IN"/>
        </w:rPr>
        <w:t>Да</w:t>
      </w:r>
    </w:p>
    <w:p w:rsidR="00F648F9" w:rsidRPr="00AE0629" w:rsidRDefault="00F648F9" w:rsidP="00A55179">
      <w:pPr>
        <w:tabs>
          <w:tab w:val="left" w:pos="708"/>
          <w:tab w:val="center" w:pos="4677"/>
          <w:tab w:val="right" w:pos="9355"/>
        </w:tabs>
        <w:suppressAutoHyphens/>
        <w:spacing w:after="0" w:line="240" w:lineRule="auto"/>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6. Как ты поступишь, если твой друг или подруга испортил(а) вещь учителя и спрятал(а) ее?</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А) </w:t>
      </w:r>
      <w:r w:rsidRPr="00AE0629">
        <w:rPr>
          <w:rFonts w:ascii="Times New Roman" w:eastAsia="SimSun" w:hAnsi="Times New Roman" w:cs="Times New Roman"/>
          <w:color w:val="00000A"/>
          <w:kern w:val="1"/>
          <w:sz w:val="24"/>
          <w:szCs w:val="24"/>
          <w:lang w:eastAsia="zh-CN" w:bidi="hi-IN"/>
        </w:rPr>
        <w:t>Помогу другу извиниться перед учителем  и признаться в поступке</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Б) </w:t>
      </w:r>
      <w:r w:rsidRPr="00AE0629">
        <w:rPr>
          <w:rFonts w:ascii="Times New Roman" w:eastAsia="SimSun" w:hAnsi="Times New Roman" w:cs="Times New Roman"/>
          <w:color w:val="00000A"/>
          <w:kern w:val="1"/>
          <w:sz w:val="24"/>
          <w:szCs w:val="24"/>
          <w:lang w:eastAsia="zh-CN" w:bidi="hi-IN"/>
        </w:rPr>
        <w:t>Скажу другу, что надо извиниться перед учителем  и признаться в поступке, но пусть извиняется сам</w:t>
      </w:r>
    </w:p>
    <w:p w:rsidR="00F648F9" w:rsidRPr="00AE0629" w:rsidRDefault="00F648F9" w:rsidP="00A55179">
      <w:pPr>
        <w:suppressAutoHyphens/>
        <w:spacing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     В) </w:t>
      </w:r>
      <w:r w:rsidRPr="00AE0629">
        <w:rPr>
          <w:rFonts w:ascii="Times New Roman" w:eastAsia="SimSun" w:hAnsi="Times New Roman" w:cs="Times New Roman"/>
          <w:color w:val="00000A"/>
          <w:kern w:val="1"/>
          <w:sz w:val="24"/>
          <w:szCs w:val="24"/>
          <w:lang w:eastAsia="zh-CN" w:bidi="hi-IN"/>
        </w:rPr>
        <w:t>Сделаю вид, что не заметил</w:t>
      </w:r>
    </w:p>
    <w:p w:rsidR="00F648F9" w:rsidRPr="00AE0629" w:rsidRDefault="00F648F9" w:rsidP="00A55179">
      <w:pPr>
        <w:suppressAutoHyphens/>
        <w:spacing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7. Часто ли ты уступаешь  место в автобусе пожилому человеку или женщине?</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А) </w:t>
      </w:r>
      <w:r w:rsidRPr="00AE0629">
        <w:rPr>
          <w:rFonts w:ascii="Times New Roman" w:eastAsia="SimSun" w:hAnsi="Times New Roman" w:cs="Times New Roman"/>
          <w:color w:val="00000A"/>
          <w:kern w:val="1"/>
          <w:sz w:val="24"/>
          <w:szCs w:val="24"/>
          <w:lang w:eastAsia="zh-CN" w:bidi="hi-IN"/>
        </w:rPr>
        <w:t>Часто</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Б) </w:t>
      </w:r>
      <w:r w:rsidRPr="00AE0629">
        <w:rPr>
          <w:rFonts w:ascii="Times New Roman" w:eastAsia="SimSun" w:hAnsi="Times New Roman" w:cs="Times New Roman"/>
          <w:color w:val="00000A"/>
          <w:kern w:val="1"/>
          <w:sz w:val="24"/>
          <w:szCs w:val="24"/>
          <w:lang w:eastAsia="zh-CN" w:bidi="hi-IN"/>
        </w:rPr>
        <w:t>Иногда</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В) </w:t>
      </w:r>
      <w:r w:rsidRPr="00AE0629">
        <w:rPr>
          <w:rFonts w:ascii="Times New Roman" w:eastAsia="SimSun" w:hAnsi="Times New Roman" w:cs="Times New Roman"/>
          <w:color w:val="00000A"/>
          <w:kern w:val="1"/>
          <w:sz w:val="24"/>
          <w:szCs w:val="24"/>
          <w:lang w:eastAsia="zh-CN" w:bidi="hi-IN"/>
        </w:rPr>
        <w:t xml:space="preserve">Почти никогда </w:t>
      </w:r>
    </w:p>
    <w:p w:rsidR="00F648F9" w:rsidRPr="00AE0629" w:rsidRDefault="00F648F9" w:rsidP="00A55179">
      <w:pPr>
        <w:tabs>
          <w:tab w:val="left" w:pos="708"/>
          <w:tab w:val="center" w:pos="4677"/>
          <w:tab w:val="right" w:pos="9355"/>
        </w:tabs>
        <w:suppressAutoHyphens/>
        <w:spacing w:after="0" w:line="240" w:lineRule="auto"/>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8.Часто ли  ты предлагаешь  друзьям (подругам) помощь в уборке класса?</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А) </w:t>
      </w:r>
      <w:r w:rsidRPr="00AE0629">
        <w:rPr>
          <w:rFonts w:ascii="Times New Roman" w:eastAsia="SimSun" w:hAnsi="Times New Roman" w:cs="Times New Roman"/>
          <w:color w:val="00000A"/>
          <w:kern w:val="1"/>
          <w:sz w:val="24"/>
          <w:szCs w:val="24"/>
          <w:lang w:eastAsia="zh-CN" w:bidi="hi-IN"/>
        </w:rPr>
        <w:t>Часто</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Б) </w:t>
      </w:r>
      <w:r w:rsidRPr="00AE0629">
        <w:rPr>
          <w:rFonts w:ascii="Times New Roman" w:eastAsia="SimSun" w:hAnsi="Times New Roman" w:cs="Times New Roman"/>
          <w:color w:val="00000A"/>
          <w:kern w:val="1"/>
          <w:sz w:val="24"/>
          <w:szCs w:val="24"/>
          <w:lang w:eastAsia="zh-CN" w:bidi="hi-IN"/>
        </w:rPr>
        <w:t>Иногда</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В) </w:t>
      </w:r>
      <w:r w:rsidRPr="00AE0629">
        <w:rPr>
          <w:rFonts w:ascii="Times New Roman" w:eastAsia="SimSun" w:hAnsi="Times New Roman" w:cs="Times New Roman"/>
          <w:color w:val="00000A"/>
          <w:kern w:val="1"/>
          <w:sz w:val="24"/>
          <w:szCs w:val="24"/>
          <w:lang w:eastAsia="zh-CN" w:bidi="hi-IN"/>
        </w:rPr>
        <w:t xml:space="preserve">Почти никогда </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Обработка данных:</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За первый ответ (А) – 2 балла,</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lastRenderedPageBreak/>
        <w:t>За второй ответ (Б) – 1 балл,</w:t>
      </w:r>
    </w:p>
    <w:p w:rsidR="00F648F9" w:rsidRPr="00AE0629" w:rsidRDefault="00F648F9" w:rsidP="00A55179">
      <w:pPr>
        <w:suppressAutoHyphens/>
        <w:spacing w:after="0" w:line="240" w:lineRule="auto"/>
        <w:ind w:left="360"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За третий ответ (В) – 0 баллов.</w:t>
      </w:r>
    </w:p>
    <w:p w:rsidR="00F648F9" w:rsidRPr="00AE0629" w:rsidRDefault="00F648F9" w:rsidP="00A55179">
      <w:pPr>
        <w:suppressAutoHyphens/>
        <w:spacing w:after="0" w:line="240" w:lineRule="auto"/>
        <w:ind w:left="360" w:firstLine="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Интерпретация:</w:t>
      </w:r>
    </w:p>
    <w:p w:rsidR="00F648F9" w:rsidRPr="00AE0629" w:rsidRDefault="00F648F9" w:rsidP="00A55179">
      <w:pPr>
        <w:suppressAutoHyphens/>
        <w:spacing w:after="0" w:line="240" w:lineRule="auto"/>
        <w:ind w:firstLine="70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Высокий уровень</w:t>
      </w:r>
      <w:r w:rsidRPr="00AE0629">
        <w:rPr>
          <w:rFonts w:ascii="Times New Roman" w:eastAsia="SimSun" w:hAnsi="Times New Roman" w:cs="Times New Roman"/>
          <w:color w:val="00000A"/>
          <w:kern w:val="1"/>
          <w:sz w:val="24"/>
          <w:szCs w:val="24"/>
          <w:lang w:eastAsia="zh-CN" w:bidi="hi-IN"/>
        </w:rPr>
        <w:t xml:space="preserve"> (</w:t>
      </w:r>
      <w:r w:rsidRPr="00AE0629">
        <w:rPr>
          <w:rFonts w:ascii="Times New Roman" w:eastAsia="SimSun" w:hAnsi="Times New Roman" w:cs="Times New Roman"/>
          <w:b/>
          <w:color w:val="00000A"/>
          <w:kern w:val="1"/>
          <w:sz w:val="24"/>
          <w:szCs w:val="24"/>
          <w:lang w:eastAsia="zh-CN" w:bidi="hi-IN"/>
        </w:rPr>
        <w:t>12-16 баллов</w:t>
      </w:r>
      <w:r w:rsidRPr="00AE0629">
        <w:rPr>
          <w:rFonts w:ascii="Times New Roman" w:eastAsia="SimSun" w:hAnsi="Times New Roman" w:cs="Times New Roman"/>
          <w:color w:val="00000A"/>
          <w:kern w:val="1"/>
          <w:sz w:val="24"/>
          <w:szCs w:val="24"/>
          <w:lang w:eastAsia="zh-CN" w:bidi="hi-IN"/>
        </w:rPr>
        <w:t>): такие дети отличаются наличием высоких познавательных мотивов, стремлением ориентация на интересы и потребности других людей, направленность их личности – на себя или на потребности других. Часто наблюдается отказ от собственных интересов в пользу интересов других, нуждающихся в помощи. Они очень четко следуют всем указаниям учителя, добросовестны и ответственны, сильно переживают, если получают неудовлетворительные оценки или замечания педагога. Стремятся совершать нравственные поступки и побуждают других. Пытаются принимать решения согласно нравственных норм.</w:t>
      </w:r>
    </w:p>
    <w:p w:rsidR="00F648F9" w:rsidRPr="00AE0629" w:rsidRDefault="00F648F9" w:rsidP="00A55179">
      <w:pPr>
        <w:suppressAutoHyphens/>
        <w:spacing w:after="0" w:line="240" w:lineRule="auto"/>
        <w:ind w:firstLine="70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Средний    уровень (6-11 баллов):</w:t>
      </w:r>
      <w:r w:rsidRPr="00AE0629">
        <w:rPr>
          <w:rFonts w:ascii="Times New Roman" w:eastAsia="SimSun" w:hAnsi="Times New Roman" w:cs="Times New Roman"/>
          <w:color w:val="00000A"/>
          <w:kern w:val="1"/>
          <w:sz w:val="24"/>
          <w:szCs w:val="24"/>
          <w:lang w:eastAsia="zh-CN" w:bidi="hi-IN"/>
        </w:rPr>
        <w:t xml:space="preserve">  такие дети достаточно благополучно чувствуют себя в школе, однако они чаще всего стремятся к реализации собственных интересов с учетом интересов других. Для них характерно стремление к межличностной комфортности и сохранению хороших отношений. Познавательные мотивы у таких детей сформированы в меньшей степени. Пытаются совершать поступки на основе нравственных норм, знают нравственные качества школьников.</w:t>
      </w:r>
    </w:p>
    <w:p w:rsidR="00F648F9" w:rsidRPr="00AE0629" w:rsidRDefault="00F648F9" w:rsidP="00A55179">
      <w:pPr>
        <w:suppressAutoHyphens/>
        <w:spacing w:after="0" w:line="240" w:lineRule="auto"/>
        <w:ind w:firstLine="70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Низкий уровень (0-5 баллов):</w:t>
      </w:r>
      <w:r w:rsidRPr="00AE0629">
        <w:rPr>
          <w:rFonts w:ascii="Times New Roman" w:eastAsia="SimSun" w:hAnsi="Times New Roman" w:cs="Times New Roman"/>
          <w:color w:val="00000A"/>
          <w:kern w:val="1"/>
          <w:sz w:val="24"/>
          <w:szCs w:val="24"/>
          <w:lang w:eastAsia="zh-CN" w:bidi="hi-IN"/>
        </w:rPr>
        <w:t xml:space="preserve"> школьники посещают школу неохотно, стремятся к реализации собственных ин</w:t>
      </w:r>
      <w:r w:rsidR="00A55179">
        <w:rPr>
          <w:rFonts w:ascii="Times New Roman" w:eastAsia="SimSun" w:hAnsi="Times New Roman" w:cs="Times New Roman"/>
          <w:color w:val="00000A"/>
          <w:kern w:val="1"/>
          <w:sz w:val="24"/>
          <w:szCs w:val="24"/>
          <w:lang w:eastAsia="zh-CN" w:bidi="hi-IN"/>
        </w:rPr>
        <w:t xml:space="preserve">тересов без учета </w:t>
      </w:r>
      <w:r w:rsidRPr="00AE0629">
        <w:rPr>
          <w:rFonts w:ascii="Times New Roman" w:eastAsia="SimSun" w:hAnsi="Times New Roman" w:cs="Times New Roman"/>
          <w:color w:val="00000A"/>
          <w:kern w:val="1"/>
          <w:sz w:val="24"/>
          <w:szCs w:val="24"/>
          <w:lang w:eastAsia="zh-CN" w:bidi="hi-IN"/>
        </w:rPr>
        <w:t>интересов других, предпочитают уходить от ответственности, нравственные нормы усваивают с трудом и  отсутствует желание следовать им испытывают проблемы в общении с одноклассниками,   взаимоотношениях с учителем.</w:t>
      </w:r>
    </w:p>
    <w:p w:rsidR="00F648F9" w:rsidRPr="00AE0629" w:rsidRDefault="00F648F9" w:rsidP="00A55179">
      <w:pPr>
        <w:suppressAutoHyphens/>
        <w:spacing w:after="0" w:line="240" w:lineRule="auto"/>
        <w:contextualSpacing/>
        <w:jc w:val="center"/>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bCs/>
          <w:color w:val="000000"/>
          <w:kern w:val="1"/>
          <w:sz w:val="24"/>
          <w:szCs w:val="24"/>
          <w:lang w:eastAsia="zh-CN" w:bidi="hi-IN"/>
        </w:rPr>
        <w:t>Методика «Сюжетные картинки» Р.Р. Калининой</w:t>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0"/>
          <w:kern w:val="1"/>
          <w:sz w:val="24"/>
          <w:szCs w:val="24"/>
          <w:lang w:eastAsia="ru-RU" w:bidi="hi-IN"/>
        </w:rPr>
        <w:t>Цель: изучение эмоционального компонента нравственного сознания ученика.</w:t>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0"/>
          <w:kern w:val="1"/>
          <w:sz w:val="24"/>
          <w:szCs w:val="24"/>
          <w:lang w:eastAsia="ru-RU" w:bidi="hi-IN"/>
        </w:rPr>
        <w:t>Ребенку предъявляют картинки с изображением положительных и отрицательных поступков сверстников.</w:t>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0"/>
          <w:kern w:val="1"/>
          <w:sz w:val="24"/>
          <w:szCs w:val="24"/>
          <w:lang w:eastAsia="ru-RU" w:bidi="hi-IN"/>
        </w:rPr>
        <w:t>Исследование проводится индивидуально. В протоколе фиксируются эмоциональные реакции ребенка, а также его объяснения. Ребенок должен дать моральную оценку изображенным на картинке поступкам, что позволит выявить отношение детей к нравственным нормам. Особое внимание уделяется оценке адекватности эмоциональных реакций ребенка на моральные нормы: положительная эмоциональная реакция (улыбка, одобрение и т. п.) на нравственный поступок и отрицательная эмоциональная реакция (осуждение, негодование и т. п.) – на безнравственный.</w:t>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0"/>
          <w:kern w:val="1"/>
          <w:sz w:val="24"/>
          <w:szCs w:val="24"/>
          <w:lang w:eastAsia="ru-RU" w:bidi="hi-IN"/>
        </w:rPr>
        <w:t>Инструкция: Разложи картинки так, чтобы с одной стороны лежали те, на которых нарисованы хорошие поступки, а с другой – плохие. Раскладывай и объясняй, куда ты положишь каждую картинку и почему.</w:t>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0"/>
          <w:kern w:val="1"/>
          <w:sz w:val="24"/>
          <w:szCs w:val="24"/>
          <w:lang w:eastAsia="ru-RU" w:bidi="hi-IN"/>
        </w:rPr>
        <w:t>Обработка результатов.</w:t>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0"/>
          <w:kern w:val="1"/>
          <w:sz w:val="24"/>
          <w:szCs w:val="24"/>
          <w:lang w:eastAsia="ru-RU" w:bidi="hi-IN"/>
        </w:rPr>
        <w:t>0 баллов - ребенок неправильно раскладывает картинки (в одной стопке оказываются картинки с изображением как положительных, так и отрицательных поступков), эмоциональные реакции неадекватны или отсутствуют.</w:t>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0"/>
          <w:kern w:val="1"/>
          <w:sz w:val="24"/>
          <w:szCs w:val="24"/>
          <w:lang w:eastAsia="ru-RU" w:bidi="hi-IN"/>
        </w:rPr>
        <w:t>1 балл – ребенок правильно раскладывает картинки, но не может обосновать свои действия; эмоциональные реакции неадекватны.</w:t>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0"/>
          <w:kern w:val="1"/>
          <w:sz w:val="24"/>
          <w:szCs w:val="24"/>
          <w:lang w:eastAsia="ru-RU" w:bidi="hi-IN"/>
        </w:rPr>
        <w:t>2 балла – правильно раскладывая картинки, ребенок обосновывает свои действия; эмоциональные реакции адекватны, но выражены слабо.</w:t>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0"/>
          <w:kern w:val="1"/>
          <w:sz w:val="24"/>
          <w:szCs w:val="24"/>
          <w:lang w:eastAsia="ru-RU" w:bidi="hi-IN"/>
        </w:rPr>
        <w:t>3 балла – ребенок обосновывает свой выбор (возможно, называет моральную норму); эмоциональные реакции адекватны, ярки, проявляются в мимике, активной жестикуляции и т. д.</w:t>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noProof/>
          <w:color w:val="00000A"/>
          <w:kern w:val="1"/>
          <w:sz w:val="24"/>
          <w:szCs w:val="24"/>
          <w:lang w:eastAsia="ru-RU"/>
        </w:rPr>
        <w:lastRenderedPageBreak/>
        <w:drawing>
          <wp:inline distT="0" distB="0" distL="0" distR="0" wp14:anchorId="4B73DE3A" wp14:editId="372127D8">
            <wp:extent cx="1581150" cy="1809750"/>
            <wp:effectExtent l="19050" t="19050" r="19050" b="1905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809750"/>
                    </a:xfrm>
                    <a:prstGeom prst="rect">
                      <a:avLst/>
                    </a:prstGeom>
                    <a:solidFill>
                      <a:srgbClr val="FFFFFF"/>
                    </a:solidFill>
                    <a:ln w="9525" cmpd="sng">
                      <a:solidFill>
                        <a:srgbClr val="000080"/>
                      </a:solidFill>
                      <a:miter lim="800000"/>
                      <a:headEnd/>
                      <a:tailEnd/>
                    </a:ln>
                    <a:effectLst/>
                  </pic:spPr>
                </pic:pic>
              </a:graphicData>
            </a:graphic>
          </wp:inline>
        </w:drawing>
      </w:r>
      <w:r w:rsidRPr="00AE0629">
        <w:rPr>
          <w:rFonts w:ascii="Times New Roman" w:eastAsia="Times New Roman" w:hAnsi="Times New Roman" w:cs="Times New Roman"/>
          <w:color w:val="00000A"/>
          <w:kern w:val="1"/>
          <w:sz w:val="24"/>
          <w:szCs w:val="24"/>
          <w:lang w:eastAsia="ru-RU" w:bidi="hi-IN"/>
        </w:rPr>
        <w:t xml:space="preserve">   </w:t>
      </w:r>
      <w:r w:rsidRPr="00AE0629">
        <w:rPr>
          <w:rFonts w:ascii="Times New Roman" w:eastAsia="Times New Roman" w:hAnsi="Times New Roman" w:cs="Times New Roman"/>
          <w:noProof/>
          <w:color w:val="00000A"/>
          <w:kern w:val="1"/>
          <w:sz w:val="24"/>
          <w:szCs w:val="24"/>
          <w:lang w:eastAsia="ru-RU"/>
        </w:rPr>
        <w:drawing>
          <wp:inline distT="0" distB="0" distL="0" distR="0" wp14:anchorId="0E025BF8" wp14:editId="0B8EEC0C">
            <wp:extent cx="1485900" cy="1819275"/>
            <wp:effectExtent l="19050" t="19050" r="19050" b="2857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1819275"/>
                    </a:xfrm>
                    <a:prstGeom prst="rect">
                      <a:avLst/>
                    </a:prstGeom>
                    <a:solidFill>
                      <a:srgbClr val="FFFFFF"/>
                    </a:solidFill>
                    <a:ln w="9525" cmpd="sng">
                      <a:solidFill>
                        <a:srgbClr val="000080"/>
                      </a:solidFill>
                      <a:miter lim="800000"/>
                      <a:headEnd/>
                      <a:tailEnd/>
                    </a:ln>
                    <a:effectLst/>
                  </pic:spPr>
                </pic:pic>
              </a:graphicData>
            </a:graphic>
          </wp:inline>
        </w:drawing>
      </w:r>
      <w:r w:rsidRPr="00AE0629">
        <w:rPr>
          <w:rFonts w:ascii="Times New Roman" w:eastAsia="Times New Roman" w:hAnsi="Times New Roman" w:cs="Times New Roman"/>
          <w:color w:val="00000A"/>
          <w:kern w:val="1"/>
          <w:sz w:val="24"/>
          <w:szCs w:val="24"/>
          <w:lang w:eastAsia="ru-RU" w:bidi="hi-IN"/>
        </w:rPr>
        <w:t xml:space="preserve">  </w:t>
      </w:r>
      <w:r w:rsidRPr="00AE0629">
        <w:rPr>
          <w:rFonts w:ascii="Times New Roman" w:eastAsia="Times New Roman" w:hAnsi="Times New Roman" w:cs="Times New Roman"/>
          <w:noProof/>
          <w:color w:val="00000A"/>
          <w:kern w:val="1"/>
          <w:sz w:val="24"/>
          <w:szCs w:val="24"/>
          <w:lang w:eastAsia="ru-RU"/>
        </w:rPr>
        <w:drawing>
          <wp:inline distT="0" distB="0" distL="0" distR="0" wp14:anchorId="05024F9F" wp14:editId="44B53046">
            <wp:extent cx="1504950" cy="1800225"/>
            <wp:effectExtent l="19050" t="19050" r="19050" b="2857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1800225"/>
                    </a:xfrm>
                    <a:prstGeom prst="rect">
                      <a:avLst/>
                    </a:prstGeom>
                    <a:solidFill>
                      <a:srgbClr val="FFFFFF"/>
                    </a:solidFill>
                    <a:ln w="9525" cmpd="sng">
                      <a:solidFill>
                        <a:srgbClr val="000080"/>
                      </a:solidFill>
                      <a:miter lim="800000"/>
                      <a:headEnd/>
                      <a:tailEnd/>
                    </a:ln>
                    <a:effectLst/>
                  </pic:spPr>
                </pic:pic>
              </a:graphicData>
            </a:graphic>
          </wp:inline>
        </w:drawing>
      </w:r>
      <w:r w:rsidRPr="00AE0629">
        <w:rPr>
          <w:rFonts w:ascii="Times New Roman" w:eastAsia="Times New Roman" w:hAnsi="Times New Roman" w:cs="Times New Roman"/>
          <w:color w:val="00000A"/>
          <w:kern w:val="1"/>
          <w:sz w:val="24"/>
          <w:szCs w:val="24"/>
          <w:lang w:eastAsia="ru-RU" w:bidi="hi-IN"/>
        </w:rPr>
        <w:t xml:space="preserve">  </w:t>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noProof/>
          <w:color w:val="00000A"/>
          <w:kern w:val="1"/>
          <w:sz w:val="24"/>
          <w:szCs w:val="24"/>
          <w:lang w:eastAsia="ru-RU"/>
        </w:rPr>
        <w:drawing>
          <wp:inline distT="0" distB="0" distL="0" distR="0" wp14:anchorId="7609B908" wp14:editId="6E0C4C4F">
            <wp:extent cx="1476375" cy="1800225"/>
            <wp:effectExtent l="19050" t="19050" r="28575" b="2857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1800225"/>
                    </a:xfrm>
                    <a:prstGeom prst="rect">
                      <a:avLst/>
                    </a:prstGeom>
                    <a:solidFill>
                      <a:srgbClr val="FFFFFF"/>
                    </a:solidFill>
                    <a:ln w="9525" cmpd="sng">
                      <a:solidFill>
                        <a:srgbClr val="000080"/>
                      </a:solidFill>
                      <a:miter lim="800000"/>
                      <a:headEnd/>
                      <a:tailEnd/>
                    </a:ln>
                    <a:effectLst/>
                  </pic:spPr>
                </pic:pic>
              </a:graphicData>
            </a:graphic>
          </wp:inline>
        </w:drawing>
      </w:r>
      <w:r w:rsidRPr="00AE0629">
        <w:rPr>
          <w:rFonts w:ascii="Times New Roman" w:eastAsia="Times New Roman" w:hAnsi="Times New Roman" w:cs="Times New Roman"/>
          <w:color w:val="000000"/>
          <w:kern w:val="1"/>
          <w:sz w:val="24"/>
          <w:szCs w:val="24"/>
          <w:lang w:eastAsia="ru-RU" w:bidi="hi-IN"/>
        </w:rPr>
        <w:t xml:space="preserve">  </w:t>
      </w:r>
      <w:r w:rsidRPr="00AE0629">
        <w:rPr>
          <w:rFonts w:ascii="Times New Roman" w:eastAsia="Times New Roman" w:hAnsi="Times New Roman" w:cs="Times New Roman"/>
          <w:noProof/>
          <w:color w:val="000000"/>
          <w:kern w:val="1"/>
          <w:sz w:val="24"/>
          <w:szCs w:val="24"/>
          <w:lang w:eastAsia="ru-RU"/>
        </w:rPr>
        <w:drawing>
          <wp:inline distT="0" distB="0" distL="0" distR="0" wp14:anchorId="68D85BD2" wp14:editId="4F47817F">
            <wp:extent cx="1466850" cy="1838325"/>
            <wp:effectExtent l="19050" t="19050" r="19050" b="2857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0" cy="1838325"/>
                    </a:xfrm>
                    <a:prstGeom prst="rect">
                      <a:avLst/>
                    </a:prstGeom>
                    <a:solidFill>
                      <a:srgbClr val="FFFFFF"/>
                    </a:solidFill>
                    <a:ln w="9525" cmpd="sng">
                      <a:solidFill>
                        <a:srgbClr val="000080"/>
                      </a:solidFill>
                      <a:miter lim="800000"/>
                      <a:headEnd/>
                      <a:tailEnd/>
                    </a:ln>
                    <a:effectLst/>
                  </pic:spPr>
                </pic:pic>
              </a:graphicData>
            </a:graphic>
          </wp:inline>
        </w:drawing>
      </w:r>
      <w:r w:rsidRPr="00AE0629">
        <w:rPr>
          <w:rFonts w:ascii="Times New Roman" w:eastAsia="Times New Roman" w:hAnsi="Times New Roman" w:cs="Times New Roman"/>
          <w:color w:val="000000"/>
          <w:kern w:val="1"/>
          <w:sz w:val="24"/>
          <w:szCs w:val="24"/>
          <w:lang w:eastAsia="ru-RU" w:bidi="hi-IN"/>
        </w:rPr>
        <w:t xml:space="preserve">     </w:t>
      </w:r>
      <w:r w:rsidRPr="00AE0629">
        <w:rPr>
          <w:rFonts w:ascii="Times New Roman" w:eastAsia="Times New Roman" w:hAnsi="Times New Roman" w:cs="Times New Roman"/>
          <w:noProof/>
          <w:color w:val="000000"/>
          <w:kern w:val="1"/>
          <w:sz w:val="24"/>
          <w:szCs w:val="24"/>
          <w:lang w:eastAsia="ru-RU"/>
        </w:rPr>
        <w:drawing>
          <wp:inline distT="0" distB="0" distL="0" distR="0" wp14:anchorId="053FC8CC" wp14:editId="7B06DD8C">
            <wp:extent cx="1447800" cy="1809750"/>
            <wp:effectExtent l="19050" t="19050" r="19050" b="1905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0" cy="1809750"/>
                    </a:xfrm>
                    <a:prstGeom prst="rect">
                      <a:avLst/>
                    </a:prstGeom>
                    <a:solidFill>
                      <a:srgbClr val="FFFFFF"/>
                    </a:solidFill>
                    <a:ln w="9525" cmpd="sng">
                      <a:solidFill>
                        <a:srgbClr val="000080"/>
                      </a:solidFill>
                      <a:miter lim="800000"/>
                      <a:headEnd/>
                      <a:tailEnd/>
                    </a:ln>
                    <a:effectLst/>
                  </pic:spPr>
                </pic:pic>
              </a:graphicData>
            </a:graphic>
          </wp:inline>
        </w:drawing>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noProof/>
          <w:color w:val="00000A"/>
          <w:kern w:val="1"/>
          <w:sz w:val="24"/>
          <w:szCs w:val="24"/>
          <w:lang w:eastAsia="ru-RU"/>
        </w:rPr>
        <w:drawing>
          <wp:inline distT="0" distB="0" distL="0" distR="0" wp14:anchorId="516E40D7" wp14:editId="0DBA510C">
            <wp:extent cx="2190750" cy="1343025"/>
            <wp:effectExtent l="19050" t="19050" r="19050" b="2857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0750" cy="1343025"/>
                    </a:xfrm>
                    <a:prstGeom prst="rect">
                      <a:avLst/>
                    </a:prstGeom>
                    <a:solidFill>
                      <a:srgbClr val="FFFFFF"/>
                    </a:solidFill>
                    <a:ln w="9525" cmpd="sng">
                      <a:solidFill>
                        <a:srgbClr val="000080"/>
                      </a:solidFill>
                      <a:miter lim="800000"/>
                      <a:headEnd/>
                      <a:tailEnd/>
                    </a:ln>
                    <a:effectLst/>
                  </pic:spPr>
                </pic:pic>
              </a:graphicData>
            </a:graphic>
          </wp:inline>
        </w:drawing>
      </w:r>
      <w:r w:rsidRPr="00AE0629">
        <w:rPr>
          <w:rFonts w:ascii="Times New Roman" w:eastAsia="Times New Roman" w:hAnsi="Times New Roman" w:cs="Times New Roman"/>
          <w:color w:val="000000"/>
          <w:kern w:val="1"/>
          <w:sz w:val="24"/>
          <w:szCs w:val="24"/>
          <w:lang w:eastAsia="ru-RU" w:bidi="hi-IN"/>
        </w:rPr>
        <w:t xml:space="preserve">    </w:t>
      </w:r>
      <w:r w:rsidRPr="00AE0629">
        <w:rPr>
          <w:rFonts w:ascii="Times New Roman" w:eastAsia="Times New Roman" w:hAnsi="Times New Roman" w:cs="Times New Roman"/>
          <w:noProof/>
          <w:color w:val="000000"/>
          <w:kern w:val="1"/>
          <w:sz w:val="24"/>
          <w:szCs w:val="24"/>
          <w:lang w:eastAsia="ru-RU"/>
        </w:rPr>
        <w:drawing>
          <wp:inline distT="0" distB="0" distL="0" distR="0" wp14:anchorId="3FC40423" wp14:editId="5DDF9731">
            <wp:extent cx="2076450" cy="1343025"/>
            <wp:effectExtent l="19050" t="19050" r="19050" b="2857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76450" cy="1343025"/>
                    </a:xfrm>
                    <a:prstGeom prst="rect">
                      <a:avLst/>
                    </a:prstGeom>
                    <a:solidFill>
                      <a:srgbClr val="FFFFFF"/>
                    </a:solidFill>
                    <a:ln w="9525" cmpd="sng">
                      <a:solidFill>
                        <a:srgbClr val="000080"/>
                      </a:solidFill>
                      <a:miter lim="800000"/>
                      <a:headEnd/>
                      <a:tailEnd/>
                    </a:ln>
                    <a:effectLst/>
                  </pic:spPr>
                </pic:pic>
              </a:graphicData>
            </a:graphic>
          </wp:inline>
        </w:drawing>
      </w:r>
    </w:p>
    <w:p w:rsidR="00F648F9" w:rsidRPr="00AE0629" w:rsidRDefault="00F648F9" w:rsidP="00A55179">
      <w:pPr>
        <w:suppressAutoHyphens/>
        <w:spacing w:before="225" w:line="240" w:lineRule="auto"/>
        <w:ind w:right="225" w:firstLine="709"/>
        <w:contextualSpacing/>
        <w:jc w:val="both"/>
        <w:rPr>
          <w:rFonts w:ascii="Times New Roman" w:eastAsia="Times New Roman" w:hAnsi="Times New Roman" w:cs="Times New Roman"/>
          <w:b/>
          <w:color w:val="00000A"/>
          <w:kern w:val="1"/>
          <w:sz w:val="24"/>
          <w:szCs w:val="24"/>
          <w:lang w:eastAsia="ru-RU" w:bidi="hi-IN"/>
        </w:rPr>
      </w:pPr>
      <w:r w:rsidRPr="00AE0629">
        <w:rPr>
          <w:rFonts w:ascii="Times New Roman" w:eastAsia="Times New Roman" w:hAnsi="Times New Roman" w:cs="Times New Roman"/>
          <w:noProof/>
          <w:color w:val="00000A"/>
          <w:kern w:val="1"/>
          <w:sz w:val="24"/>
          <w:szCs w:val="24"/>
          <w:lang w:eastAsia="ru-RU"/>
        </w:rPr>
        <w:drawing>
          <wp:inline distT="0" distB="0" distL="0" distR="0" wp14:anchorId="65B822E4" wp14:editId="641F7AD7">
            <wp:extent cx="1800225" cy="1485900"/>
            <wp:effectExtent l="19050" t="19050" r="28575" b="1905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0225" cy="1485900"/>
                    </a:xfrm>
                    <a:prstGeom prst="rect">
                      <a:avLst/>
                    </a:prstGeom>
                    <a:solidFill>
                      <a:srgbClr val="FFFFFF"/>
                    </a:solidFill>
                    <a:ln w="9525" cmpd="sng">
                      <a:solidFill>
                        <a:srgbClr val="000080"/>
                      </a:solidFill>
                      <a:miter lim="800000"/>
                      <a:headEnd/>
                      <a:tailEnd/>
                    </a:ln>
                    <a:effectLst/>
                  </pic:spPr>
                </pic:pic>
              </a:graphicData>
            </a:graphic>
          </wp:inline>
        </w:drawing>
      </w:r>
      <w:r w:rsidRPr="00AE0629">
        <w:rPr>
          <w:rFonts w:ascii="Times New Roman" w:eastAsia="Times New Roman" w:hAnsi="Times New Roman" w:cs="Times New Roman"/>
          <w:color w:val="000000"/>
          <w:kern w:val="1"/>
          <w:sz w:val="24"/>
          <w:szCs w:val="24"/>
          <w:lang w:eastAsia="ru-RU" w:bidi="hi-IN"/>
        </w:rPr>
        <w:t xml:space="preserve"> </w:t>
      </w:r>
      <w:r w:rsidRPr="00AE0629">
        <w:rPr>
          <w:rFonts w:ascii="Times New Roman" w:eastAsia="Times New Roman" w:hAnsi="Times New Roman" w:cs="Times New Roman"/>
          <w:noProof/>
          <w:color w:val="000000"/>
          <w:kern w:val="1"/>
          <w:sz w:val="24"/>
          <w:szCs w:val="24"/>
          <w:lang w:eastAsia="ru-RU"/>
        </w:rPr>
        <w:drawing>
          <wp:inline distT="0" distB="0" distL="0" distR="0" wp14:anchorId="26B8672B" wp14:editId="0B5AA707">
            <wp:extent cx="1504950" cy="1647825"/>
            <wp:effectExtent l="19050" t="19050" r="19050" b="2857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04950" cy="1647825"/>
                    </a:xfrm>
                    <a:prstGeom prst="rect">
                      <a:avLst/>
                    </a:prstGeom>
                    <a:solidFill>
                      <a:srgbClr val="FFFFFF"/>
                    </a:solidFill>
                    <a:ln w="9525" cmpd="sng">
                      <a:solidFill>
                        <a:srgbClr val="000080"/>
                      </a:solidFill>
                      <a:miter lim="800000"/>
                      <a:headEnd/>
                      <a:tailEnd/>
                    </a:ln>
                    <a:effectLst/>
                  </pic:spPr>
                </pic:pic>
              </a:graphicData>
            </a:graphic>
          </wp:inline>
        </w:drawing>
      </w:r>
      <w:r w:rsidRPr="00AE0629">
        <w:rPr>
          <w:rFonts w:ascii="Times New Roman" w:eastAsia="Times New Roman" w:hAnsi="Times New Roman" w:cs="Times New Roman"/>
          <w:color w:val="000000"/>
          <w:kern w:val="1"/>
          <w:sz w:val="24"/>
          <w:szCs w:val="24"/>
          <w:lang w:eastAsia="ru-RU" w:bidi="hi-IN"/>
        </w:rPr>
        <w:t xml:space="preserve"> </w:t>
      </w:r>
      <w:r w:rsidRPr="00AE0629">
        <w:rPr>
          <w:rFonts w:ascii="Times New Roman" w:eastAsia="Times New Roman" w:hAnsi="Times New Roman" w:cs="Times New Roman"/>
          <w:noProof/>
          <w:color w:val="000000"/>
          <w:kern w:val="1"/>
          <w:sz w:val="24"/>
          <w:szCs w:val="24"/>
          <w:lang w:eastAsia="ru-RU"/>
        </w:rPr>
        <w:drawing>
          <wp:inline distT="0" distB="0" distL="0" distR="0" wp14:anchorId="2FC6792E" wp14:editId="6C23B80B">
            <wp:extent cx="1819275" cy="1514475"/>
            <wp:effectExtent l="19050" t="19050" r="28575" b="2857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19275" cy="1514475"/>
                    </a:xfrm>
                    <a:prstGeom prst="rect">
                      <a:avLst/>
                    </a:prstGeom>
                    <a:solidFill>
                      <a:srgbClr val="FFFFFF"/>
                    </a:solidFill>
                    <a:ln w="9525" cmpd="sng">
                      <a:solidFill>
                        <a:srgbClr val="000080"/>
                      </a:solidFill>
                      <a:miter lim="800000"/>
                      <a:headEnd/>
                      <a:tailEnd/>
                    </a:ln>
                    <a:effectLst/>
                  </pic:spPr>
                </pic:pic>
              </a:graphicData>
            </a:graphic>
          </wp:inline>
        </w:drawing>
      </w:r>
      <w:r w:rsidRPr="00AE0629">
        <w:rPr>
          <w:rFonts w:ascii="Times New Roman" w:eastAsia="Times New Roman" w:hAnsi="Times New Roman" w:cs="Times New Roman"/>
          <w:color w:val="000000"/>
          <w:kern w:val="1"/>
          <w:sz w:val="24"/>
          <w:szCs w:val="24"/>
          <w:lang w:eastAsia="ru-RU" w:bidi="hi-IN"/>
        </w:rPr>
        <w:t xml:space="preserve"> </w:t>
      </w:r>
    </w:p>
    <w:p w:rsidR="00F648F9" w:rsidRPr="00AE0629" w:rsidRDefault="00F648F9" w:rsidP="00A55179">
      <w:pPr>
        <w:pageBreakBefore/>
        <w:suppressAutoHyphens/>
        <w:spacing w:after="0" w:line="240" w:lineRule="auto"/>
        <w:contextualSpacing/>
        <w:jc w:val="center"/>
        <w:rPr>
          <w:rFonts w:ascii="Times New Roman" w:eastAsia="SimSun" w:hAnsi="Times New Roman" w:cs="Times New Roman"/>
          <w:color w:val="00000A"/>
          <w:kern w:val="1"/>
          <w:sz w:val="24"/>
          <w:szCs w:val="24"/>
          <w:lang w:eastAsia="zh-CN" w:bidi="hi-IN"/>
        </w:rPr>
      </w:pPr>
      <w:bookmarkStart w:id="1" w:name="_Toc409785495"/>
      <w:bookmarkStart w:id="2" w:name="_Toc320398337"/>
      <w:bookmarkEnd w:id="1"/>
      <w:bookmarkEnd w:id="2"/>
      <w:r w:rsidRPr="00AE0629">
        <w:rPr>
          <w:rFonts w:ascii="Times New Roman" w:eastAsia="SimSun" w:hAnsi="Times New Roman" w:cs="Times New Roman"/>
          <w:b/>
          <w:color w:val="00000A"/>
          <w:kern w:val="1"/>
          <w:sz w:val="24"/>
          <w:szCs w:val="24"/>
          <w:lang w:eastAsia="zh-CN" w:bidi="hi-IN"/>
        </w:rPr>
        <w:lastRenderedPageBreak/>
        <w:t>Методика «Рисунок семьи»</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Данное название объединяет целую группу проективных методик для оценки внутрисемейных отношений. Сама техника основана на анализе и интерпретации рисунков. Как правило, применяются при обследовании детей.</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Инструкция:</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b/>
          <w:bCs/>
          <w:color w:val="00000A"/>
          <w:kern w:val="1"/>
          <w:sz w:val="24"/>
          <w:szCs w:val="24"/>
          <w:lang w:eastAsia="ru-RU" w:bidi="hi-IN"/>
        </w:rPr>
        <w:t>Особенности проведения процедуры обследования</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 xml:space="preserve">Для исследования необходимы: лист белой бумаги (21х29 см), шесть цветных карандашей (черный, красный, синий, зеленый, желтый, коричневый), резинка. Ребенку дается </w:t>
      </w:r>
      <w:r w:rsidRPr="00AE0629">
        <w:rPr>
          <w:rFonts w:ascii="Times New Roman" w:eastAsia="Times New Roman" w:hAnsi="Times New Roman" w:cs="Times New Roman"/>
          <w:b/>
          <w:bCs/>
          <w:color w:val="00000A"/>
          <w:kern w:val="1"/>
          <w:sz w:val="24"/>
          <w:szCs w:val="24"/>
          <w:lang w:eastAsia="ru-RU" w:bidi="hi-IN"/>
        </w:rPr>
        <w:t>инструкция</w:t>
      </w:r>
      <w:r w:rsidRPr="00AE0629">
        <w:rPr>
          <w:rFonts w:ascii="Times New Roman" w:eastAsia="Times New Roman" w:hAnsi="Times New Roman" w:cs="Times New Roman"/>
          <w:color w:val="00000A"/>
          <w:kern w:val="1"/>
          <w:sz w:val="24"/>
          <w:szCs w:val="24"/>
          <w:lang w:eastAsia="ru-RU" w:bidi="hi-IN"/>
        </w:rPr>
        <w:t>: «Нарисуй, пожалуйста, свою семью». Ни в коем случае нельзя объяснять, что обозначает слово «семья», так как этим искажается сама суть исследования. Если ребенок спрашивает, что ему рисовать, психолог должен просто повторить инструкцию. Время выполнения задания не ограничивается (в большинстве случаев оно длится не более 35 минут).</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При выполнении задания следует отмечать в протоколе:</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а) последовательность рисования деталей;</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б) паузы более 15 секунд;</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в) стирание деталей;</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г) спонтанные комментарии ребенка;</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д) эмоциональные реакции и их связь с изображаемым содержанием.</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После того, как ребенок выполнит задание, надо стремиться получить максимум информации вербальным путем. Обычно задают следующие вопросы:</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1. Скажи, кто тут нарисован?</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2. Где они находятся?</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3. Что они делают? Кто это придумал?</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4. Им весело или скучно? Почему?</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5. Кто из нарисованных людей самый счастливый? Почему?</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6. Кто из них самый несчастный? Почему?</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Последние два вопроса провоцируют ребенка на открытое обсуждение чувств, что склонен делать не каждый ребенок. Поэтому, если ребенок не отвечает на них или отвечает формально, не следует настаивать на эксплицитном ответе. При опросе психолог должен пытаться выяснить смысл нарисованного ребенком: чувства к отдельным членам семьи; почему ребенок не нарисовал кого-нибудь из членов семьи (если так произошло); что значат для ребенка определенные детали рисунка (птицы, зверушки и т. д.) При этом по возможности следует избегать прямых вопросов, настаивать на ответе, так как это может индуцировать тревогу, защитные реакции. Часто продуктивными о</w:t>
      </w:r>
      <w:r w:rsidR="00E2179D">
        <w:rPr>
          <w:rFonts w:ascii="Times New Roman" w:eastAsia="Times New Roman" w:hAnsi="Times New Roman" w:cs="Times New Roman"/>
          <w:color w:val="00000A"/>
          <w:kern w:val="1"/>
          <w:sz w:val="24"/>
          <w:szCs w:val="24"/>
          <w:lang w:eastAsia="ru-RU" w:bidi="hi-IN"/>
        </w:rPr>
        <w:t>казываются проективные вопросы (</w:t>
      </w:r>
      <w:r w:rsidR="00E2179D" w:rsidRPr="00AE0629">
        <w:rPr>
          <w:rFonts w:ascii="Times New Roman" w:eastAsia="Times New Roman" w:hAnsi="Times New Roman" w:cs="Times New Roman"/>
          <w:color w:val="00000A"/>
          <w:kern w:val="1"/>
          <w:sz w:val="24"/>
          <w:szCs w:val="24"/>
          <w:lang w:eastAsia="ru-RU" w:bidi="hi-IN"/>
        </w:rPr>
        <w:t>например,</w:t>
      </w:r>
      <w:r w:rsidRPr="00AE0629">
        <w:rPr>
          <w:rFonts w:ascii="Times New Roman" w:eastAsia="Times New Roman" w:hAnsi="Times New Roman" w:cs="Times New Roman"/>
          <w:color w:val="00000A"/>
          <w:kern w:val="1"/>
          <w:sz w:val="24"/>
          <w:szCs w:val="24"/>
          <w:lang w:eastAsia="ru-RU" w:bidi="hi-IN"/>
        </w:rPr>
        <w:t xml:space="preserve"> «Если вместо птички был бы нарисован человек, то кто бы это был?», «Кто бы выиграл в соревнованиях между братом и тобой?», «Кого мама позовет идти с собой?» и т.п.).</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 xml:space="preserve">После опроса ребенку предлагают обсудить </w:t>
      </w:r>
      <w:r w:rsidRPr="00AE0629">
        <w:rPr>
          <w:rFonts w:ascii="Times New Roman" w:eastAsia="Times New Roman" w:hAnsi="Times New Roman" w:cs="Times New Roman"/>
          <w:b/>
          <w:bCs/>
          <w:color w:val="00000A"/>
          <w:kern w:val="1"/>
          <w:sz w:val="24"/>
          <w:szCs w:val="24"/>
          <w:lang w:eastAsia="ru-RU" w:bidi="hi-IN"/>
        </w:rPr>
        <w:t>6 ситуаций</w:t>
      </w:r>
      <w:r w:rsidRPr="00AE0629">
        <w:rPr>
          <w:rFonts w:ascii="Times New Roman" w:eastAsia="Times New Roman" w:hAnsi="Times New Roman" w:cs="Times New Roman"/>
          <w:color w:val="00000A"/>
          <w:kern w:val="1"/>
          <w:sz w:val="24"/>
          <w:szCs w:val="24"/>
          <w:lang w:eastAsia="ru-RU" w:bidi="hi-IN"/>
        </w:rPr>
        <w:t>: три из них должны выявить негативные чувства к членам семьи, три – позитивные:</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1. Представь себе, что у тебя есть два билета в цирк. Кого бы ты позвал с собой?</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2. Представь, что вся твоя семья идет в гости, но один из вас заболел и должен остаться дома. Кто он?</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3. Ты строишь из конструктора дом (вырезаешь бумажное платье для куклы), и у тебя плохо получается. Кого ты позовешь на помощь?</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 xml:space="preserve">4. Ты имеешь билетов (на один меньше, чем членов семьи) на интересный фильм. Кто </w:t>
      </w:r>
    </w:p>
    <w:p w:rsidR="00F648F9" w:rsidRPr="00AE0629" w:rsidRDefault="00F648F9" w:rsidP="00A55179">
      <w:pPr>
        <w:suppressAutoHyphens/>
        <w:spacing w:after="0" w:line="240" w:lineRule="auto"/>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останется дома?</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5. Представь себе, что ты попал на необитаемый остров. С кем бы ты хотел там жить?</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t>6. Ты получил в подарок интересное лото. Вся семья села играть, но вас одним человеком больше, чем надо. Кто не будет играть?</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r w:rsidRPr="00AE0629">
        <w:rPr>
          <w:rFonts w:ascii="Times New Roman" w:eastAsia="Times New Roman" w:hAnsi="Times New Roman" w:cs="Times New Roman"/>
          <w:color w:val="00000A"/>
          <w:kern w:val="1"/>
          <w:sz w:val="24"/>
          <w:szCs w:val="24"/>
          <w:lang w:eastAsia="ru-RU" w:bidi="hi-IN"/>
        </w:rPr>
        <w:lastRenderedPageBreak/>
        <w:t>Для интерпретации также надо знать: а) возраст исследуемого ребенка; б) состав его семьи, возраст братьев и сестер. Желательно иметь сведения о поведении ребенка в семье, детском саду или школе.</w:t>
      </w:r>
    </w:p>
    <w:p w:rsidR="00F648F9" w:rsidRPr="00AE0629" w:rsidRDefault="00F648F9" w:rsidP="00A55179">
      <w:pPr>
        <w:suppressAutoHyphens/>
        <w:spacing w:after="0" w:line="240" w:lineRule="auto"/>
        <w:ind w:firstLine="567"/>
        <w:contextualSpacing/>
        <w:jc w:val="both"/>
        <w:rPr>
          <w:rFonts w:ascii="Times New Roman" w:eastAsia="Times New Roman" w:hAnsi="Times New Roman" w:cs="Times New Roman"/>
          <w:color w:val="00000A"/>
          <w:kern w:val="1"/>
          <w:sz w:val="24"/>
          <w:szCs w:val="24"/>
          <w:lang w:eastAsia="ru-RU" w:bidi="hi-IN"/>
        </w:rPr>
      </w:pPr>
    </w:p>
    <w:p w:rsidR="00F648F9" w:rsidRPr="00AE0629" w:rsidRDefault="00F648F9" w:rsidP="00A55179">
      <w:pPr>
        <w:suppressAutoHyphens/>
        <w:spacing w:after="0" w:line="240" w:lineRule="auto"/>
        <w:contextualSpacing/>
        <w:jc w:val="center"/>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bCs/>
          <w:color w:val="00000A"/>
          <w:kern w:val="1"/>
          <w:sz w:val="24"/>
          <w:szCs w:val="24"/>
          <w:lang w:eastAsia="zh-CN" w:bidi="hi-IN"/>
        </w:rPr>
        <w:t>Диагностика отношения к жизненным ценностям</w:t>
      </w:r>
    </w:p>
    <w:p w:rsidR="00F648F9" w:rsidRPr="00AE0629" w:rsidRDefault="00F648F9" w:rsidP="00A55179">
      <w:pPr>
        <w:suppressAutoHyphens/>
        <w:spacing w:after="0" w:line="240" w:lineRule="auto"/>
        <w:contextualSpacing/>
        <w:jc w:val="center"/>
        <w:rPr>
          <w:rFonts w:ascii="Times New Roman" w:eastAsia="SimSun" w:hAnsi="Times New Roman" w:cs="Times New Roman"/>
          <w:color w:val="00000A"/>
          <w:kern w:val="1"/>
          <w:sz w:val="24"/>
          <w:szCs w:val="24"/>
          <w:lang w:eastAsia="zh-CN" w:bidi="hi-IN"/>
        </w:rPr>
      </w:pPr>
      <w:r w:rsidRPr="00AE0629">
        <w:rPr>
          <w:rFonts w:ascii="Times New Roman" w:eastAsia="Times New Roman" w:hAnsi="Times New Roman" w:cs="Times New Roman"/>
          <w:b/>
          <w:bCs/>
          <w:color w:val="00000A"/>
          <w:kern w:val="1"/>
          <w:sz w:val="24"/>
          <w:szCs w:val="24"/>
          <w:lang w:eastAsia="ru-RU" w:bidi="hi-IN"/>
        </w:rPr>
        <w:t>(</w:t>
      </w:r>
      <w:r w:rsidRPr="00AE0629">
        <w:rPr>
          <w:rFonts w:ascii="Times New Roman" w:eastAsia="SimSun" w:hAnsi="Times New Roman" w:cs="Times New Roman"/>
          <w:color w:val="00000A"/>
          <w:kern w:val="1"/>
          <w:sz w:val="24"/>
          <w:szCs w:val="24"/>
          <w:lang w:eastAsia="zh-CN" w:bidi="hi-IN"/>
        </w:rPr>
        <w:t>по материалам научной школы А.И.</w:t>
      </w:r>
      <w:r w:rsidR="00196D2D">
        <w:rPr>
          <w:rFonts w:ascii="Times New Roman" w:eastAsia="SimSun" w:hAnsi="Times New Roman" w:cs="Times New Roman"/>
          <w:color w:val="00000A"/>
          <w:kern w:val="1"/>
          <w:sz w:val="24"/>
          <w:szCs w:val="24"/>
          <w:lang w:eastAsia="zh-CN" w:bidi="hi-IN"/>
        </w:rPr>
        <w:t xml:space="preserve"> </w:t>
      </w:r>
      <w:r w:rsidRPr="00AE0629">
        <w:rPr>
          <w:rFonts w:ascii="Times New Roman" w:eastAsia="SimSun" w:hAnsi="Times New Roman" w:cs="Times New Roman"/>
          <w:color w:val="00000A"/>
          <w:kern w:val="1"/>
          <w:sz w:val="24"/>
          <w:szCs w:val="24"/>
          <w:lang w:eastAsia="zh-CN" w:bidi="hi-IN"/>
        </w:rPr>
        <w:t>Шемшуриной)</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Цель: выявление жизненных ценностей учащихся.</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
          <w:iCs/>
          <w:color w:val="00000A"/>
          <w:kern w:val="1"/>
          <w:sz w:val="24"/>
          <w:szCs w:val="24"/>
          <w:lang w:eastAsia="zh-CN" w:bidi="hi-IN"/>
        </w:rPr>
        <w:t>Инструкция:</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"Представьте, что у вас есть волшебная палочка и список десяти желаний, выбрать из которых можно только пять" Список учитель заранее выписывает на доске.</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i/>
          <w:iCs/>
          <w:color w:val="00000A"/>
          <w:kern w:val="1"/>
          <w:sz w:val="24"/>
          <w:szCs w:val="24"/>
          <w:lang w:eastAsia="zh-CN" w:bidi="hi-IN"/>
        </w:rPr>
        <w:t>Список желаний:</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 Быть человеком, которого любят.</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2. Иметь много денег.</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3. Иметь самый современный компьютер.</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4. Иметь верного друга.</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5. Мне важно здоровье родителей.</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6. Иметь возможность многими командовать.</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7. Иметь много слуг и ими распоряжаться.</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8. Иметь доброе сердце.</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9. Уметь сочувствовать и помогать другим людям.</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10. Иметь то, чего у других никогда не будет.</w:t>
      </w:r>
    </w:p>
    <w:p w:rsidR="00F648F9" w:rsidRPr="00AE0629" w:rsidRDefault="00F648F9" w:rsidP="00A55179">
      <w:pPr>
        <w:suppressAutoHyphens/>
        <w:spacing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                                            </w:t>
      </w:r>
    </w:p>
    <w:p w:rsidR="00F648F9" w:rsidRPr="00AE0629" w:rsidRDefault="00F648F9" w:rsidP="00A55179">
      <w:pPr>
        <w:suppressAutoHyphens/>
        <w:spacing w:after="0" w:line="240" w:lineRule="auto"/>
        <w:contextualSpacing/>
        <w:jc w:val="center"/>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Методика «Пословицы»</w:t>
      </w:r>
    </w:p>
    <w:p w:rsidR="00F648F9" w:rsidRPr="00AE0629" w:rsidRDefault="00F648F9" w:rsidP="00A55179">
      <w:pPr>
        <w:suppressAutoHyphens/>
        <w:spacing w:before="120" w:after="0" w:line="240" w:lineRule="auto"/>
        <w:contextualSpacing/>
        <w:jc w:val="center"/>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(разработана к. психол. н. С.М. Петровой)</w:t>
      </w:r>
    </w:p>
    <w:p w:rsidR="00F648F9" w:rsidRPr="00AE0629" w:rsidRDefault="00F648F9" w:rsidP="00A55179">
      <w:pPr>
        <w:suppressAutoHyphens/>
        <w:spacing w:before="120"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i/>
          <w:color w:val="00000A"/>
          <w:kern w:val="1"/>
          <w:sz w:val="24"/>
          <w:szCs w:val="24"/>
          <w:lang w:eastAsia="zh-CN" w:bidi="hi-IN"/>
        </w:rPr>
        <w:t xml:space="preserve">Цель: </w:t>
      </w:r>
      <w:r w:rsidRPr="00AE0629">
        <w:rPr>
          <w:rFonts w:ascii="Times New Roman" w:eastAsia="SimSun" w:hAnsi="Times New Roman" w:cs="Times New Roman"/>
          <w:color w:val="00000A"/>
          <w:kern w:val="1"/>
          <w:sz w:val="24"/>
          <w:szCs w:val="24"/>
          <w:lang w:eastAsia="zh-CN" w:bidi="hi-IN"/>
        </w:rPr>
        <w:t>определить уровень нравственной воспитанности и выяснить особенности ценностных отношений к жизни, к людям, к самим себе.</w:t>
      </w:r>
    </w:p>
    <w:p w:rsidR="00F648F9" w:rsidRPr="00AE0629" w:rsidRDefault="00F648F9" w:rsidP="00A55179">
      <w:pPr>
        <w:suppressAutoHyphens/>
        <w:spacing w:before="120"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i/>
          <w:color w:val="00000A"/>
          <w:kern w:val="1"/>
          <w:sz w:val="24"/>
          <w:szCs w:val="24"/>
          <w:lang w:eastAsia="zh-CN" w:bidi="hi-IN"/>
        </w:rPr>
        <w:t>Ход проведения.</w:t>
      </w:r>
      <w:r w:rsidRPr="00AE0629">
        <w:rPr>
          <w:rFonts w:ascii="Times New Roman" w:eastAsia="SimSun" w:hAnsi="Times New Roman" w:cs="Times New Roman"/>
          <w:color w:val="00000A"/>
          <w:kern w:val="1"/>
          <w:sz w:val="24"/>
          <w:szCs w:val="24"/>
          <w:lang w:eastAsia="zh-CN" w:bidi="hi-IN"/>
        </w:rPr>
        <w:t xml:space="preserve"> Учащимся предлагается бланк с 60 пословицами. Возможны два варианта работы с этим бланком. В первом случае требуется внимательно прочитать каждую пословицу и оценить степень согласия с ее содержанием по следующее шкале:</w:t>
      </w:r>
    </w:p>
    <w:p w:rsidR="00F648F9" w:rsidRPr="00AE0629" w:rsidRDefault="00F648F9" w:rsidP="00A55179">
      <w:pPr>
        <w:suppressAutoHyphens/>
        <w:spacing w:before="120"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 балл – согласен в очень незначительной степени;</w:t>
      </w:r>
    </w:p>
    <w:p w:rsidR="00F648F9" w:rsidRPr="00AE0629" w:rsidRDefault="00F648F9" w:rsidP="00A55179">
      <w:pPr>
        <w:suppressAutoHyphens/>
        <w:spacing w:before="120"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2 балла – частично согласен;</w:t>
      </w:r>
    </w:p>
    <w:p w:rsidR="00F648F9" w:rsidRPr="00AE0629" w:rsidRDefault="00F648F9" w:rsidP="00A55179">
      <w:pPr>
        <w:suppressAutoHyphens/>
        <w:spacing w:before="120"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3 балла – в общем согласен;</w:t>
      </w:r>
    </w:p>
    <w:p w:rsidR="00F648F9" w:rsidRPr="00AE0629" w:rsidRDefault="00F648F9" w:rsidP="00A55179">
      <w:pPr>
        <w:suppressAutoHyphens/>
        <w:spacing w:before="120"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4 балла – почти полностью согласен;</w:t>
      </w:r>
    </w:p>
    <w:p w:rsidR="00F648F9" w:rsidRPr="00AE0629" w:rsidRDefault="00F648F9" w:rsidP="00A55179">
      <w:pPr>
        <w:suppressAutoHyphens/>
        <w:spacing w:before="120"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5 баллов – совершенно согласен.</w:t>
      </w:r>
    </w:p>
    <w:p w:rsidR="00F648F9" w:rsidRPr="00AE0629" w:rsidRDefault="00F648F9" w:rsidP="00A55179">
      <w:pPr>
        <w:suppressAutoHyphens/>
        <w:spacing w:before="120"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Во втором случае каждому ученику необходимо внимательно прочитать каждую пару пословиц («а» и «б»; «в» и «г») и выбрать ту из пары, с содержанием которой согласен в наибольшей степени.</w:t>
      </w:r>
    </w:p>
    <w:p w:rsidR="00F648F9" w:rsidRPr="00AE0629" w:rsidRDefault="00F648F9" w:rsidP="00A55179">
      <w:pPr>
        <w:suppressAutoHyphens/>
        <w:spacing w:before="120" w:after="0"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Предлагаются следующие пословицы:</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 а) счастлив тот, у кого совесть спокойна;</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стыд не дым, глаза не выест;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лучше жить бедняком, чем разбогатеть с грехом;</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что за честь, коли нечего есть.</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2. а) не хлебом единым жив человек;</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живется, у кого денежка ведется;</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не в деньгах счастье;</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когда деньги вижу, души своей не слышу.</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3. а) кому счастье служит, тот ни о чем не тужит;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где счастье плодится, там и зависть родится;</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кто хорошо живет, тот долго живет;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жизнь прожить – не поле перейти.</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4. а) бояться несчастья и счастья не видать;</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людское счастье, что вода в бредне;</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lastRenderedPageBreak/>
        <w:t>в) деньги – дело наживное;</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голым родился, гол и умру.</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5. а) только тот не ошибается, кто ничего не делает;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береженного Бог бережет;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на Бога надейся, а сам не плошай;</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не зная броду, не суйся в воду.</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6. а) всяк сам своего счастья кузнец;</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бьется как рыба об лед;</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хочу – половина могу;</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лбом стены не прошибешь.</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7. а) добрая слава лучше богатства;</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уши выше лба не растут;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как проживешь, так и прослывешь;</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выше головы не прыгнешь.</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8. а) мир не без добрых людей;</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на наш век дураков хватит;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люди – всё, а деньги – сор;</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деньгам не повинуются.</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9. а) что в людях живет, то и нас не минет;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живу как живется, а не как люди хотят;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от народа отстать – жертвою стать;</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никто мне не указ.</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10. а) всякий за себя отвечает;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моя хата с краю, я ничего не знаю;</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своя рубашка ближе к телу;</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наше дело – сторона.</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11. а) сам пропадай, а товарища выручай;</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делай людям добро, да себе без беды;</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жизнь дана на добрые дела;</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когда хочешь себе добра, то никому не делай зла.</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12. а) не имей сто рублей, а имей сто друзей;</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на обеде все – соседи, а пришла беда, они прочь как вода;</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доброе братство лучше богатства;</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черный день придет – приятели откажутся.</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13. а) ученье – свет, не ученье – тьма;</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много будешь знать, скоро состаришься;</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уменье лучше богатства;</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век живи, век учись, а дураком помрешь.</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14. а) без труда нет добра;</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от трудов праведных не наживешь палат каменных;</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можно тому богатому быть, кто от трудов мало спит;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от работы не будешь богат, а скорее будешь горбат.</w:t>
      </w:r>
    </w:p>
    <w:p w:rsidR="00F648F9" w:rsidRPr="00AE0629" w:rsidRDefault="00F648F9" w:rsidP="00A55179">
      <w:pPr>
        <w:suppressAutoHyphens/>
        <w:spacing w:before="120" w:after="0" w:line="240" w:lineRule="auto"/>
        <w:ind w:left="822" w:hanging="709"/>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15. а) на что законы писать, если их не исполнять;</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б) закон – паутина, шмель проскочит, муха увязнет;</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 где тверд закон, там всяк умен;</w:t>
      </w:r>
    </w:p>
    <w:p w:rsidR="00F648F9" w:rsidRPr="00AE0629" w:rsidRDefault="00F648F9" w:rsidP="00A55179">
      <w:pPr>
        <w:suppressAutoHyphens/>
        <w:spacing w:before="120" w:after="0" w:line="240" w:lineRule="auto"/>
        <w:ind w:left="641" w:hanging="244"/>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г) закон – что дышло, куда поворотишь, туда и вышло.</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i/>
          <w:color w:val="00000A"/>
          <w:kern w:val="1"/>
          <w:sz w:val="24"/>
          <w:szCs w:val="24"/>
          <w:lang w:eastAsia="zh-CN" w:bidi="hi-IN"/>
        </w:rPr>
        <w:t>Обработка полученных данных.</w:t>
      </w:r>
      <w:r w:rsidRPr="00AE0629">
        <w:rPr>
          <w:rFonts w:ascii="Times New Roman" w:eastAsia="SimSun" w:hAnsi="Times New Roman" w:cs="Times New Roman"/>
          <w:color w:val="00000A"/>
          <w:kern w:val="1"/>
          <w:sz w:val="24"/>
          <w:szCs w:val="24"/>
          <w:lang w:eastAsia="zh-CN" w:bidi="hi-IN"/>
        </w:rPr>
        <w:t xml:space="preserve"> Текст методики содержит 30 пар ценностных суждений о жизни, людях, самом человеке, зафиксированных в содержании пословиц и противоречащих друг другу по смыслу. Ценностные отношения человека к жизни, к людям, к самому себе конкретизируются в отдельных пословицах и в тексте методики располагаются следующим образом:</w:t>
      </w:r>
    </w:p>
    <w:p w:rsidR="00F648F9" w:rsidRPr="00AE0629" w:rsidRDefault="00F648F9"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 а, в – духовное отношение к жизни,</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lastRenderedPageBreak/>
        <w:t xml:space="preserve">    </w:t>
      </w:r>
      <w:r w:rsidR="00F648F9" w:rsidRPr="00AE0629">
        <w:rPr>
          <w:rFonts w:ascii="Times New Roman" w:eastAsia="SimSun" w:hAnsi="Times New Roman" w:cs="Times New Roman"/>
          <w:color w:val="00000A"/>
          <w:kern w:val="1"/>
          <w:sz w:val="24"/>
          <w:szCs w:val="24"/>
          <w:lang w:eastAsia="zh-CN" w:bidi="hi-IN"/>
        </w:rPr>
        <w:t>б, г – бездуховное отношение к жизни;</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2) а, в – незначимость материального благополучия в жизни, </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материально благополучная жизнь;</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3) а, в – счастливая, хорошая жизнь,</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трудная, сложная жизнь;</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4) а, в – оптимистическое отношение к жизни,</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пессимистическое отношение к жизни;</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5) а, в – решительное отношение к жизни,</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осторожное отношение к жизни;</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6) а, в – самоопределение в жизни,</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отсутствие самоопределения в жизни;</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7) а, в – стремление к достижениям в жизни,</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б, г – отсутствие </w:t>
      </w:r>
      <w:r w:rsidR="00F648F9" w:rsidRPr="00AE0629">
        <w:rPr>
          <w:rFonts w:ascii="Times New Roman" w:eastAsia="SimSun" w:hAnsi="Times New Roman" w:cs="Times New Roman"/>
          <w:color w:val="00000A"/>
          <w:kern w:val="1"/>
          <w:sz w:val="24"/>
          <w:szCs w:val="24"/>
          <w:lang w:eastAsia="zh-CN" w:bidi="hi-IN"/>
        </w:rPr>
        <w:t>стремления к достижениям в жизни;</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8) а, в – хорошее отношение к людям,</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плохое отношение к людям;</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9) а, в – коллективистическое отношение к людям,</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индивидуалистическое отношение к людям;</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10) а, в – эгоцентрическое отношение к людям,</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эгоистическое отношение к людям;</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11) а, в – альтруистическое отношение к людям,</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паритетное отношение к людям;</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12) а, в – значимость дружбы,</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незначимость дружбы;</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13) а, в – значимость ученья,</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незначимость ученья;</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14) а, в – значимость труда,</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незначимость труда;</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15) а, в – значимость соблюдения законов,</w:t>
      </w:r>
    </w:p>
    <w:p w:rsidR="00F648F9" w:rsidRPr="00AE0629" w:rsidRDefault="00E2179D" w:rsidP="00E2179D">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Pr>
          <w:rFonts w:ascii="Times New Roman" w:eastAsia="SimSun" w:hAnsi="Times New Roman" w:cs="Times New Roman"/>
          <w:color w:val="00000A"/>
          <w:kern w:val="1"/>
          <w:sz w:val="24"/>
          <w:szCs w:val="24"/>
          <w:lang w:eastAsia="zh-CN" w:bidi="hi-IN"/>
        </w:rPr>
        <w:t xml:space="preserve">      </w:t>
      </w:r>
      <w:r w:rsidR="00F648F9" w:rsidRPr="00AE0629">
        <w:rPr>
          <w:rFonts w:ascii="Times New Roman" w:eastAsia="SimSun" w:hAnsi="Times New Roman" w:cs="Times New Roman"/>
          <w:color w:val="00000A"/>
          <w:kern w:val="1"/>
          <w:sz w:val="24"/>
          <w:szCs w:val="24"/>
          <w:lang w:eastAsia="zh-CN" w:bidi="hi-IN"/>
        </w:rPr>
        <w:t>б, г – незначимость соблюдения законов.</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Подсчитывается сумма баллов (по варианту 1) или количество выборов (по варианту 2) отдельно по ответам «а», «в» и отдельно по ответам «б», «г».</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Основной принцип оценивания полученных результатов – сравнение сумм баллов или количества выборов. Более высокие оценки или большее количество выборов по ответам «а» и «в» свидетельствуют об устойчивости желательных ценност</w:t>
      </w:r>
      <w:r w:rsidR="00196D2D">
        <w:rPr>
          <w:rFonts w:ascii="Times New Roman" w:eastAsia="SimSun" w:hAnsi="Times New Roman" w:cs="Times New Roman"/>
          <w:color w:val="00000A"/>
          <w:kern w:val="1"/>
          <w:sz w:val="24"/>
          <w:szCs w:val="24"/>
          <w:lang w:eastAsia="zh-CN" w:bidi="hi-IN"/>
        </w:rPr>
        <w:t xml:space="preserve">ных </w:t>
      </w:r>
      <w:r w:rsidRPr="00AE0629">
        <w:rPr>
          <w:rFonts w:ascii="Times New Roman" w:eastAsia="SimSun" w:hAnsi="Times New Roman" w:cs="Times New Roman"/>
          <w:color w:val="00000A"/>
          <w:kern w:val="1"/>
          <w:sz w:val="24"/>
          <w:szCs w:val="24"/>
          <w:lang w:eastAsia="zh-CN" w:bidi="hi-IN"/>
        </w:rPr>
        <w:t>отношений учащихся к жизни, к людям, к самим себе; по ответам «б» и «г» - об устойчивости нежелательных ценностных отношений к жизни, к людям, к самим себе.</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Показатель нравственной воспитанности определяется соотношением: чем больше степень согласия с содержанием пословиц «а» и «в» и меньше степень согласия с содержанием пословиц «б» и «г», тем выше уровень нравственной воспитанности учащихся, и, наоборот, чем меньше степень согласия с содержанием пословиц «а», «в» и больше степень согласия с содержанием пословиц «б», «г», тем он ниже.</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Опускается использование сокращенного варианта данной методики. В этом случае учащимся предъявляются отдельным текстом либо пословицы под буквами «а» и «б», либо пословицы под буквами «в» и «г».</w:t>
      </w:r>
    </w:p>
    <w:p w:rsidR="00F648F9" w:rsidRPr="00AE0629" w:rsidRDefault="00F648F9" w:rsidP="00A55179">
      <w:pPr>
        <w:suppressAutoHyphens/>
        <w:spacing w:before="120" w:after="0" w:line="240" w:lineRule="auto"/>
        <w:contextualSpacing/>
        <w:rPr>
          <w:rFonts w:ascii="Times New Roman" w:eastAsia="SimSun" w:hAnsi="Times New Roman" w:cs="Times New Roman"/>
          <w:color w:val="00000A"/>
          <w:kern w:val="1"/>
          <w:sz w:val="24"/>
          <w:szCs w:val="24"/>
          <w:lang w:eastAsia="zh-CN" w:bidi="hi-IN"/>
        </w:rPr>
      </w:pPr>
    </w:p>
    <w:p w:rsidR="00F648F9" w:rsidRPr="00AE0629" w:rsidRDefault="00F648F9" w:rsidP="00A55179">
      <w:pPr>
        <w:suppressAutoHyphens/>
        <w:spacing w:before="120" w:after="0" w:line="240" w:lineRule="auto"/>
        <w:ind w:left="708" w:firstLine="1"/>
        <w:contextualSpacing/>
        <w:jc w:val="center"/>
        <w:rPr>
          <w:rFonts w:ascii="Times New Roman" w:eastAsia="SimSun" w:hAnsi="Times New Roman" w:cs="Times New Roman"/>
          <w:b/>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Методика «Рукавички» (Г.Л. Цукерман)</w:t>
      </w:r>
    </w:p>
    <w:p w:rsidR="00F648F9" w:rsidRPr="00AE0629" w:rsidRDefault="00F648F9" w:rsidP="00A55179">
      <w:pPr>
        <w:suppressAutoHyphens/>
        <w:spacing w:before="120" w:after="0" w:line="240" w:lineRule="auto"/>
        <w:ind w:left="708" w:firstLine="1"/>
        <w:contextualSpacing/>
        <w:jc w:val="center"/>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 xml:space="preserve"> </w:t>
      </w:r>
      <w:r w:rsidRPr="00AE0629">
        <w:rPr>
          <w:rFonts w:ascii="Times New Roman" w:eastAsia="SimSun" w:hAnsi="Times New Roman" w:cs="Times New Roman"/>
          <w:color w:val="00000A"/>
          <w:kern w:val="1"/>
          <w:sz w:val="24"/>
          <w:szCs w:val="24"/>
          <w:lang w:eastAsia="zh-CN" w:bidi="hi-IN"/>
        </w:rPr>
        <w:t>(предназначена для детей 1 – 2 класса)</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Цель: выявление уровня сформированности действий по согласованию усилий в процессе организации и осуществления сотрудничества (кооперация). </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Оцениваемые универсальные учебные действия: коммуникативные действия. Возраст: 6,5—7 лет. </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lastRenderedPageBreak/>
        <w:t xml:space="preserve">Метод оценивания: наблюдение за взаимодействием учащихся, работающих в классе парами, и анализ результата. </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Описание задания: детям, сидящим парами, дают каждому по одному изображению рукавички и просят украсить их одинаково, т. е. так, чтобы они составили пару. Дети могут сами придумать узор, но сначала им надо договориться между собой, какой узор они будут рисовать. Каждая пара учеников получает изображение рукавичек в виде силуэта (на правую и левую руку) и одинаковые наборы цветных карандашей. </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Критерии оценивания: —продуктивность совместной деятельности оценивается по степени сходства узоров на рукавичках; — умение детей прийти к общему решению, умение убеждать, аргументировать и т. д.; — взаимный контроль по ходу выполнения деятельности: замечают ли дети друг у друга отступления от первоначального замысла, как на них реагируют; — взаимопомощь по ходу рисования; — эмоциональное отношение к совместной деятельности: позитивное (работают с удовольствием и интересом), нейтральное (взаимодействуют друг с другом в силу необходимости) или отрицательное (игнорируют друг друга, ссорятся и др.).</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 Низкий уровень: в узорах явно преобладают различия или вообще нет сходства. Дети не пытаются договориться или не могут прийти к согласию, каждый настаивает на своем. </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Средний уровень: сходство частичное — отдельные признаки (цвет или форма некоторых деталей) совпадают, но имеются и заметные различия. </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Высокий уровень: рукавички украшены одинаковым или очень похожим узором. Дети активно обсуждают возможный вариант узора; приходят к согласию относительно способа раскрашивания рукавичек; сравнивают способы действия и координируют их, строя совместное действие; следят за реализацией принятого замысла.</w:t>
      </w:r>
    </w:p>
    <w:p w:rsidR="00F648F9" w:rsidRPr="00AE0629" w:rsidRDefault="00F648F9" w:rsidP="00A55179">
      <w:pPr>
        <w:suppressAutoHyphens/>
        <w:spacing w:before="120" w:after="0" w:line="240" w:lineRule="auto"/>
        <w:contextualSpacing/>
        <w:jc w:val="both"/>
        <w:rPr>
          <w:rFonts w:ascii="Times New Roman" w:eastAsia="SimSun" w:hAnsi="Times New Roman" w:cs="Times New Roman"/>
          <w:color w:val="00000A"/>
          <w:kern w:val="1"/>
          <w:sz w:val="24"/>
          <w:szCs w:val="24"/>
          <w:lang w:eastAsia="zh-CN" w:bidi="hi-IN"/>
        </w:rPr>
      </w:pPr>
    </w:p>
    <w:p w:rsidR="00F648F9" w:rsidRPr="00AE0629" w:rsidRDefault="00F648F9" w:rsidP="00A55179">
      <w:pPr>
        <w:suppressAutoHyphens/>
        <w:spacing w:before="120" w:after="0" w:line="240" w:lineRule="auto"/>
        <w:contextualSpacing/>
        <w:jc w:val="center"/>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b/>
          <w:color w:val="00000A"/>
          <w:kern w:val="1"/>
          <w:sz w:val="24"/>
          <w:szCs w:val="24"/>
          <w:lang w:eastAsia="zh-CN" w:bidi="hi-IN"/>
        </w:rPr>
        <w:t>Методика "Кто прав?" Г.А. Цукерман и др.</w:t>
      </w:r>
    </w:p>
    <w:p w:rsidR="00F648F9" w:rsidRPr="00AE0629" w:rsidRDefault="00F648F9" w:rsidP="00A55179">
      <w:pPr>
        <w:suppressAutoHyphens/>
        <w:spacing w:before="120" w:after="0" w:line="240" w:lineRule="auto"/>
        <w:contextualSpacing/>
        <w:jc w:val="center"/>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(предназначена для обучающихся 3-4 классов)</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Цель: выявление сформированности действий, направленных на учет позиции собеседника (партнера). </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Метод оценивания: индивидуальная беседа с ребенком. Описание задания: ребенку дают по очереди три текста заданий и задают вопросы. </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Т е к с т 1. Петя нарисовал Змея Горыныча и показал рисунок друзьям. Володя сказал: "Вот здорово!" А Саша воскликнул: "Фу, ну и страшилище!" Как ты думаешь, кто из них прав? Почему так сказал Саша? А Володя? О чем подумал Петя? Что ответит Петя каждому из мальчиков? Что бы ты ответил на месте Саши и Володи? Почему? </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Т е к с т 2. После школы три подруги решили готовить уроки вместе. - Сначала решим задачи по математике, - сказала Наташа. - Нет, начать надо с упражнения по русскому языку, - предложила Катя. - А вот и нет, вначале надо выучить стихотворение, - возразила Ира. Как ты думаешь, кто из них прав? Почему? Как объяснила свой выбор каждая из девочек? Как им лучше поступить? </w:t>
      </w:r>
    </w:p>
    <w:p w:rsidR="00F648F9" w:rsidRPr="00AE0629" w:rsidRDefault="00F648F9" w:rsidP="00E2179D">
      <w:pPr>
        <w:suppressAutoHyphens/>
        <w:spacing w:before="120" w:after="0" w:line="240" w:lineRule="auto"/>
        <w:ind w:firstLine="709"/>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Т е к с т 3. Две сестры пошли выбирать подарок своему маленькому братишке к первому дню его рождения. - Давай купим ему это лото, - предложила Лена. - Нет, лучше подарить самокат, - возразила Аня. Как ты думаешь, кто из них прав? Почему? Как объяснила свой выбор каждая из девочек? Как им лучше поступить? Что бы ты предложил подарить? Почему? </w:t>
      </w:r>
    </w:p>
    <w:p w:rsidR="00F648F9" w:rsidRPr="00AE0629" w:rsidRDefault="00F648F9" w:rsidP="00A55179">
      <w:pPr>
        <w:suppressAutoHyphens/>
        <w:spacing w:before="120" w:after="0" w:line="240" w:lineRule="auto"/>
        <w:ind w:firstLine="70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Критерии оценивания: - понимание возможности различных позиций и точек зрения (преодоление эгоцентризма), ориентация на позиции других людей, отличные от собственной; - понимание возможности разных оснований для оценки одного и того же предмета, понимание относительности оценок или подходов к выбору; - учет разных мнений и умение обосновать собственное; - учет разных потребностей и интересов.</w:t>
      </w:r>
    </w:p>
    <w:p w:rsidR="00F648F9" w:rsidRPr="00AE0629" w:rsidRDefault="00F648F9" w:rsidP="00A55179">
      <w:pPr>
        <w:suppressAutoHyphens/>
        <w:spacing w:before="120" w:after="0" w:line="240" w:lineRule="auto"/>
        <w:ind w:firstLine="70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Уровни оценивания: </w:t>
      </w:r>
    </w:p>
    <w:p w:rsidR="00F648F9" w:rsidRPr="00AE0629" w:rsidRDefault="00F648F9" w:rsidP="00A55179">
      <w:pPr>
        <w:suppressAutoHyphens/>
        <w:spacing w:before="120" w:after="0" w:line="240" w:lineRule="auto"/>
        <w:ind w:firstLine="70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lastRenderedPageBreak/>
        <w:t xml:space="preserve">1. Низкий уровень: ребенок не учитывает возможность разных оснований для оценки одного и того же предмета (например, изображенного персонажа и качества самого рисунка в задании 1) или выбора (задания 2 и 3), соответственно исключает возможность разных точек зрения; ребенок принимает сторону одного из персонажей, считая иную позицию однозначно неправильной. </w:t>
      </w:r>
    </w:p>
    <w:p w:rsidR="00F648F9" w:rsidRPr="00AE0629" w:rsidRDefault="00F648F9" w:rsidP="00A55179">
      <w:pPr>
        <w:suppressAutoHyphens/>
        <w:spacing w:before="120" w:after="0" w:line="240" w:lineRule="auto"/>
        <w:ind w:firstLine="70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2. Средний уровень: частично правильный ответ - ребенок понимает возможность разных подходов к оценке предмета или ситуации и допускает, что разные мнения по-своему справедливы или ошибочны, но не может обосновать свои ответы. </w:t>
      </w:r>
    </w:p>
    <w:p w:rsidR="00F648F9" w:rsidRPr="00AE0629" w:rsidRDefault="00F648F9" w:rsidP="00A55179">
      <w:pPr>
        <w:suppressAutoHyphens/>
        <w:spacing w:before="120" w:after="0" w:line="240" w:lineRule="auto"/>
        <w:ind w:firstLine="708"/>
        <w:contextualSpacing/>
        <w:jc w:val="both"/>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3. Высокий уровень: ребенок демонстрирует понимание относительности оценок и подходов к выбору, учитывает разл</w:t>
      </w:r>
      <w:r w:rsidR="00196D2D">
        <w:rPr>
          <w:rFonts w:ascii="Times New Roman" w:eastAsia="SimSun" w:hAnsi="Times New Roman" w:cs="Times New Roman"/>
          <w:color w:val="00000A"/>
          <w:kern w:val="1"/>
          <w:sz w:val="24"/>
          <w:szCs w:val="24"/>
          <w:lang w:eastAsia="zh-CN" w:bidi="hi-IN"/>
        </w:rPr>
        <w:t xml:space="preserve">ичие позиций персонажей и может </w:t>
      </w:r>
      <w:r w:rsidRPr="00AE0629">
        <w:rPr>
          <w:rFonts w:ascii="Times New Roman" w:eastAsia="SimSun" w:hAnsi="Times New Roman" w:cs="Times New Roman"/>
          <w:color w:val="00000A"/>
          <w:kern w:val="1"/>
          <w:sz w:val="24"/>
          <w:szCs w:val="24"/>
          <w:lang w:eastAsia="zh-CN" w:bidi="hi-IN"/>
        </w:rPr>
        <w:t>высказать и обосновать свое мнение.</w:t>
      </w:r>
    </w:p>
    <w:p w:rsidR="00F648F9" w:rsidRPr="00AE0629" w:rsidRDefault="00F648F9" w:rsidP="00A55179">
      <w:pPr>
        <w:spacing w:line="240" w:lineRule="auto"/>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br w:type="page"/>
      </w:r>
    </w:p>
    <w:p w:rsidR="00D4632F" w:rsidRPr="00AE0629" w:rsidRDefault="00D4632F" w:rsidP="00A55179">
      <w:pPr>
        <w:suppressAutoHyphens/>
        <w:spacing w:before="120" w:after="0" w:line="240" w:lineRule="auto"/>
        <w:ind w:firstLine="708"/>
        <w:contextualSpacing/>
        <w:jc w:val="both"/>
        <w:rPr>
          <w:rFonts w:ascii="Times New Roman" w:eastAsia="SimSun" w:hAnsi="Times New Roman" w:cs="Times New Roman"/>
          <w:color w:val="00000A"/>
          <w:kern w:val="1"/>
          <w:sz w:val="24"/>
          <w:szCs w:val="24"/>
          <w:lang w:eastAsia="zh-CN" w:bidi="hi-IN"/>
        </w:rPr>
        <w:sectPr w:rsidR="00D4632F" w:rsidRPr="00AE0629">
          <w:pgSz w:w="11906" w:h="16838"/>
          <w:pgMar w:top="1134" w:right="850" w:bottom="1134" w:left="1701" w:header="708" w:footer="708" w:gutter="0"/>
          <w:cols w:space="708"/>
          <w:docGrid w:linePitch="360"/>
        </w:sectPr>
      </w:pPr>
    </w:p>
    <w:p w:rsidR="00D4632F" w:rsidRPr="00AE0629" w:rsidRDefault="00D4632F" w:rsidP="00D4632F">
      <w:pPr>
        <w:suppressAutoHyphens/>
        <w:spacing w:line="240" w:lineRule="auto"/>
        <w:contextualSpacing/>
        <w:jc w:val="right"/>
        <w:rPr>
          <w:rFonts w:ascii="Times New Roman" w:eastAsia="SimSun" w:hAnsi="Times New Roman" w:cs="Times New Roman"/>
          <w:b/>
          <w:kern w:val="1"/>
          <w:sz w:val="24"/>
          <w:szCs w:val="24"/>
          <w:lang w:eastAsia="zh-CN" w:bidi="hi-IN"/>
        </w:rPr>
      </w:pPr>
      <w:r w:rsidRPr="00AE0629">
        <w:rPr>
          <w:rFonts w:ascii="Times New Roman" w:eastAsia="SimSun" w:hAnsi="Times New Roman" w:cs="Times New Roman"/>
          <w:b/>
          <w:kern w:val="1"/>
          <w:sz w:val="24"/>
          <w:szCs w:val="24"/>
          <w:lang w:eastAsia="zh-CN" w:bidi="hi-IN"/>
        </w:rPr>
        <w:lastRenderedPageBreak/>
        <w:t xml:space="preserve">Приложение </w:t>
      </w:r>
      <w:r w:rsidR="00576AD7">
        <w:rPr>
          <w:rFonts w:ascii="Times New Roman" w:eastAsia="SimSun" w:hAnsi="Times New Roman" w:cs="Times New Roman"/>
          <w:b/>
          <w:kern w:val="1"/>
          <w:sz w:val="24"/>
          <w:szCs w:val="24"/>
          <w:lang w:eastAsia="zh-CN" w:bidi="hi-IN"/>
        </w:rPr>
        <w:t>2</w:t>
      </w:r>
    </w:p>
    <w:p w:rsidR="00D4632F" w:rsidRPr="00AE0629" w:rsidRDefault="00D4632F" w:rsidP="00D4632F">
      <w:pPr>
        <w:suppressAutoHyphens/>
        <w:spacing w:line="240" w:lineRule="auto"/>
        <w:contextualSpacing/>
        <w:jc w:val="center"/>
        <w:rPr>
          <w:rFonts w:ascii="Times New Roman" w:eastAsia="SimSun" w:hAnsi="Times New Roman" w:cs="Times New Roman"/>
          <w:b/>
          <w:kern w:val="1"/>
          <w:sz w:val="24"/>
          <w:szCs w:val="24"/>
          <w:lang w:eastAsia="zh-CN" w:bidi="hi-IN"/>
        </w:rPr>
      </w:pPr>
      <w:r w:rsidRPr="00AE0629">
        <w:rPr>
          <w:rFonts w:ascii="Times New Roman" w:eastAsia="SimSun" w:hAnsi="Times New Roman" w:cs="Times New Roman"/>
          <w:b/>
          <w:kern w:val="1"/>
          <w:sz w:val="24"/>
          <w:szCs w:val="24"/>
          <w:lang w:eastAsia="zh-CN" w:bidi="hi-IN"/>
        </w:rPr>
        <w:t>Координационный план работы классного руководителя по взаимодействию</w:t>
      </w:r>
    </w:p>
    <w:p w:rsidR="00D4632F" w:rsidRPr="00AE0629" w:rsidRDefault="00D4632F" w:rsidP="00D4632F">
      <w:pPr>
        <w:suppressAutoHyphens/>
        <w:spacing w:line="240" w:lineRule="auto"/>
        <w:contextualSpacing/>
        <w:jc w:val="center"/>
        <w:rPr>
          <w:rFonts w:ascii="Times New Roman" w:eastAsia="SimSun" w:hAnsi="Times New Roman" w:cs="Times New Roman"/>
          <w:b/>
          <w:kern w:val="1"/>
          <w:sz w:val="24"/>
          <w:szCs w:val="24"/>
          <w:lang w:eastAsia="zh-CN" w:bidi="hi-IN"/>
        </w:rPr>
      </w:pPr>
      <w:r w:rsidRPr="00AE0629">
        <w:rPr>
          <w:rFonts w:ascii="Times New Roman" w:eastAsia="SimSun" w:hAnsi="Times New Roman" w:cs="Times New Roman"/>
          <w:b/>
          <w:kern w:val="1"/>
          <w:sz w:val="24"/>
          <w:szCs w:val="24"/>
          <w:lang w:eastAsia="zh-CN" w:bidi="hi-IN"/>
        </w:rPr>
        <w:t xml:space="preserve">с общественными организациями и учреждениями города и района </w:t>
      </w:r>
    </w:p>
    <w:p w:rsidR="00D4632F" w:rsidRPr="00AE0629" w:rsidRDefault="00D4632F" w:rsidP="00D4632F">
      <w:pPr>
        <w:suppressAutoHyphens/>
        <w:spacing w:line="240" w:lineRule="auto"/>
        <w:contextualSpacing/>
        <w:jc w:val="center"/>
        <w:rPr>
          <w:rFonts w:ascii="Times New Roman" w:eastAsia="SimSun" w:hAnsi="Times New Roman" w:cs="Times New Roman"/>
          <w:b/>
          <w:kern w:val="1"/>
          <w:sz w:val="24"/>
          <w:szCs w:val="24"/>
          <w:lang w:eastAsia="zh-CN" w:bidi="hi-IN"/>
        </w:rPr>
      </w:pPr>
      <w:r w:rsidRPr="00AE0629">
        <w:rPr>
          <w:rFonts w:ascii="Times New Roman" w:eastAsia="SimSun" w:hAnsi="Times New Roman" w:cs="Times New Roman"/>
          <w:b/>
          <w:kern w:val="1"/>
          <w:sz w:val="24"/>
          <w:szCs w:val="24"/>
          <w:lang w:eastAsia="zh-CN" w:bidi="hi-IN"/>
        </w:rPr>
        <w:t>в рамках социального партнёрства на 20</w:t>
      </w:r>
      <w:r w:rsidR="00576AD7">
        <w:rPr>
          <w:rFonts w:ascii="Times New Roman" w:eastAsia="SimSun" w:hAnsi="Times New Roman" w:cs="Times New Roman"/>
          <w:b/>
          <w:kern w:val="1"/>
          <w:sz w:val="24"/>
          <w:szCs w:val="24"/>
          <w:lang w:eastAsia="zh-CN" w:bidi="hi-IN"/>
        </w:rPr>
        <w:t>19-2020</w:t>
      </w:r>
      <w:r w:rsidRPr="00AE0629">
        <w:rPr>
          <w:rFonts w:ascii="Times New Roman" w:eastAsia="SimSun" w:hAnsi="Times New Roman" w:cs="Times New Roman"/>
          <w:b/>
          <w:kern w:val="1"/>
          <w:sz w:val="24"/>
          <w:szCs w:val="24"/>
          <w:lang w:eastAsia="zh-CN" w:bidi="hi-IN"/>
        </w:rPr>
        <w:t xml:space="preserve"> учебный год</w:t>
      </w:r>
    </w:p>
    <w:p w:rsidR="00D4632F" w:rsidRPr="00AE0629" w:rsidRDefault="00D4632F" w:rsidP="00D4632F">
      <w:pPr>
        <w:suppressAutoHyphens/>
        <w:spacing w:line="240" w:lineRule="auto"/>
        <w:contextualSpacing/>
        <w:jc w:val="center"/>
        <w:rPr>
          <w:rFonts w:ascii="Times New Roman" w:eastAsia="SimSun" w:hAnsi="Times New Roman" w:cs="Times New Roman"/>
          <w:b/>
          <w:kern w:val="1"/>
          <w:sz w:val="24"/>
          <w:szCs w:val="24"/>
          <w:lang w:eastAsia="zh-CN" w:bidi="hi-IN"/>
        </w:rPr>
      </w:pPr>
    </w:p>
    <w:p w:rsidR="00D4632F" w:rsidRPr="00AE0629" w:rsidRDefault="00D4632F" w:rsidP="00D4632F">
      <w:pPr>
        <w:suppressAutoHyphens/>
        <w:spacing w:line="240" w:lineRule="auto"/>
        <w:contextualSpacing/>
        <w:jc w:val="center"/>
        <w:rPr>
          <w:rFonts w:ascii="Times New Roman" w:eastAsia="SimSun" w:hAnsi="Times New Roman" w:cs="Times New Roman"/>
          <w:kern w:val="1"/>
          <w:sz w:val="24"/>
          <w:szCs w:val="24"/>
          <w:lang w:eastAsia="zh-CN" w:bidi="hi-IN"/>
        </w:rPr>
      </w:pPr>
    </w:p>
    <w:tbl>
      <w:tblPr>
        <w:tblStyle w:val="a6"/>
        <w:tblW w:w="0" w:type="auto"/>
        <w:tblInd w:w="-743" w:type="dxa"/>
        <w:tblLook w:val="04A0" w:firstRow="1" w:lastRow="0" w:firstColumn="1" w:lastColumn="0" w:noHBand="0" w:noVBand="1"/>
      </w:tblPr>
      <w:tblGrid>
        <w:gridCol w:w="1461"/>
        <w:gridCol w:w="2168"/>
        <w:gridCol w:w="2170"/>
        <w:gridCol w:w="2137"/>
        <w:gridCol w:w="2151"/>
      </w:tblGrid>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Сроки проведения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Социальный партнер</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Направление работы</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Совместная деятельность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Результат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Сентябрь 20</w:t>
            </w:r>
            <w:r w:rsidR="00576AD7">
              <w:rPr>
                <w:rFonts w:ascii="Times New Roman" w:hAnsi="Times New Roman" w:cs="Times New Roman"/>
                <w:sz w:val="24"/>
                <w:szCs w:val="24"/>
              </w:rPr>
              <w:t xml:space="preserve">19 </w:t>
            </w:r>
            <w:r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ПМПк</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Определение уровня развития ценностных жизненных ориентиров детей с ОВЗ.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Психолого-педагогическое сопровождение детей с ОВЗ.</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Оказание консультативной помощи родителям и педагогам</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Диагностическое обследование, консультации специалистов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Разработка и корректировка индивидуального образовательного маршрута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Диагностическая   </w:t>
            </w:r>
            <w:r w:rsidR="00196D2D" w:rsidRPr="00AE0629">
              <w:rPr>
                <w:rFonts w:ascii="Times New Roman" w:hAnsi="Times New Roman" w:cs="Times New Roman"/>
                <w:sz w:val="24"/>
                <w:szCs w:val="24"/>
              </w:rPr>
              <w:t>программа изучения</w:t>
            </w:r>
            <w:r w:rsidRPr="00AE0629">
              <w:rPr>
                <w:rFonts w:ascii="Times New Roman" w:hAnsi="Times New Roman" w:cs="Times New Roman"/>
                <w:sz w:val="24"/>
                <w:szCs w:val="24"/>
              </w:rPr>
              <w:t xml:space="preserve"> ценностных жизненных ориентиров    младшего школьника, результаты мониторинга.</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Сентябрь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 xml:space="preserve">19 </w:t>
            </w:r>
            <w:r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196D2D" w:rsidP="00D4632F">
            <w:pPr>
              <w:rPr>
                <w:rFonts w:ascii="Times New Roman" w:hAnsi="Times New Roman" w:cs="Times New Roman"/>
                <w:sz w:val="24"/>
                <w:szCs w:val="24"/>
              </w:rPr>
            </w:pPr>
            <w:r>
              <w:rPr>
                <w:rFonts w:ascii="Times New Roman" w:hAnsi="Times New Roman" w:cs="Times New Roman"/>
                <w:sz w:val="24"/>
                <w:szCs w:val="24"/>
              </w:rPr>
              <w:t>Классный руководитель, МДОУ «</w:t>
            </w:r>
            <w:r w:rsidR="00D4632F" w:rsidRPr="00AE0629">
              <w:rPr>
                <w:rFonts w:ascii="Times New Roman" w:hAnsi="Times New Roman" w:cs="Times New Roman"/>
                <w:sz w:val="24"/>
                <w:szCs w:val="24"/>
              </w:rPr>
              <w:t>Детский сад № 28 комбинированного вида»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p w:rsidR="00D4632F" w:rsidRPr="00AE0629" w:rsidRDefault="00D4632F" w:rsidP="00D4632F">
            <w:pPr>
              <w:suppressAutoHyphens/>
              <w:contextualSpacing/>
              <w:rPr>
                <w:rFonts w:ascii="Times New Roman" w:eastAsia="SimSun" w:hAnsi="Times New Roman" w:cs="Times New Roman"/>
                <w:color w:val="000000"/>
                <w:kern w:val="1"/>
                <w:sz w:val="24"/>
                <w:szCs w:val="24"/>
                <w:lang w:eastAsia="zh-CN" w:bidi="hi-IN"/>
              </w:rPr>
            </w:pPr>
            <w:r w:rsidRPr="00AE0629">
              <w:rPr>
                <w:rFonts w:ascii="Times New Roman" w:eastAsia="SimSun" w:hAnsi="Times New Roman" w:cs="Times New Roman"/>
                <w:color w:val="000000"/>
                <w:kern w:val="1"/>
                <w:sz w:val="24"/>
                <w:szCs w:val="24"/>
                <w:lang w:eastAsia="zh-CN" w:bidi="hi-IN"/>
              </w:rPr>
              <w:t>Обеспечение системы непрерывного образования с учетом возрастных особенностей дошкольников и первоклассников.</w:t>
            </w:r>
          </w:p>
          <w:p w:rsidR="00D4632F" w:rsidRPr="00AE0629" w:rsidRDefault="00D4632F" w:rsidP="00D4632F">
            <w:pPr>
              <w:suppressAutoHyphens/>
              <w:contextualSpacing/>
              <w:rPr>
                <w:rFonts w:ascii="Times New Roman" w:eastAsia="SimSun" w:hAnsi="Times New Roman" w:cs="Times New Roman"/>
                <w:color w:val="000000"/>
                <w:kern w:val="1"/>
                <w:sz w:val="24"/>
                <w:szCs w:val="24"/>
                <w:lang w:eastAsia="zh-CN" w:bidi="hi-IN"/>
              </w:rPr>
            </w:pPr>
            <w:r w:rsidRPr="00AE0629">
              <w:rPr>
                <w:rFonts w:ascii="Times New Roman" w:eastAsia="SimSun" w:hAnsi="Times New Roman" w:cs="Times New Roman"/>
                <w:color w:val="000000"/>
                <w:kern w:val="1"/>
                <w:sz w:val="24"/>
                <w:szCs w:val="24"/>
                <w:lang w:eastAsia="zh-CN" w:bidi="hi-IN"/>
              </w:rPr>
              <w:t>Адаптация первоклассников к школе.</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навыков коммуникативного общения у детей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ОВЗ</w:t>
            </w:r>
          </w:p>
        </w:tc>
        <w:tc>
          <w:tcPr>
            <w:tcW w:w="0" w:type="auto"/>
          </w:tcPr>
          <w:p w:rsidR="00D4632F" w:rsidRPr="00AE0629" w:rsidRDefault="00196D2D" w:rsidP="00D4632F">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Театрализованное представление </w:t>
            </w:r>
            <w:r w:rsidR="00D4632F" w:rsidRPr="00AE0629">
              <w:rPr>
                <w:rFonts w:ascii="Times New Roman" w:hAnsi="Times New Roman" w:cs="Times New Roman"/>
                <w:color w:val="000000"/>
                <w:sz w:val="24"/>
                <w:szCs w:val="24"/>
              </w:rPr>
              <w:t>по сказке «Лиса и Журавль» в рамках цикла бесед «Делать добро просто» совместно</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color w:val="000000"/>
                <w:sz w:val="24"/>
                <w:szCs w:val="24"/>
              </w:rPr>
              <w:t>с дошкольниками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Конспект занятия</w:t>
            </w:r>
          </w:p>
          <w:p w:rsidR="00D4632F" w:rsidRPr="00AE0629" w:rsidRDefault="00D4632F" w:rsidP="00D4632F">
            <w:pPr>
              <w:rPr>
                <w:rFonts w:ascii="Times New Roman" w:hAnsi="Times New Roman" w:cs="Times New Roman"/>
                <w:sz w:val="24"/>
                <w:szCs w:val="24"/>
              </w:rPr>
            </w:pP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Развитие навыков коммуникативного общения у детей с ОВЗ.</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трудовых навыков</w:t>
            </w:r>
          </w:p>
        </w:tc>
        <w:tc>
          <w:tcPr>
            <w:tcW w:w="0" w:type="auto"/>
          </w:tcPr>
          <w:p w:rsidR="00D4632F" w:rsidRPr="00AE0629" w:rsidRDefault="00D4632F" w:rsidP="00D4632F">
            <w:pPr>
              <w:rPr>
                <w:rFonts w:ascii="Times New Roman" w:hAnsi="Times New Roman" w:cs="Times New Roman"/>
                <w:color w:val="000000"/>
                <w:sz w:val="24"/>
                <w:szCs w:val="24"/>
              </w:rPr>
            </w:pPr>
            <w:r w:rsidRPr="00AE0629">
              <w:rPr>
                <w:rFonts w:ascii="Times New Roman" w:hAnsi="Times New Roman" w:cs="Times New Roman"/>
                <w:color w:val="000000"/>
                <w:sz w:val="24"/>
                <w:szCs w:val="24"/>
              </w:rPr>
              <w:lastRenderedPageBreak/>
              <w:t xml:space="preserve">Тематическая беседа и выступления детей в рамках цикла экскурсий и бесед «Мир профессий»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Рассказ о профессии своих родителей</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Сентябрь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 xml:space="preserve">19 </w:t>
            </w:r>
            <w:r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с ОВЗ</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Коррекционно - развивающие занятия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 использованием песочной терапии - «Песочная страна».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Тема «Чувствительные ладошки»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Программа коррекционно – развивающих занятий «Песочная страна» </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Сентябрь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 xml:space="preserve">19 </w:t>
            </w:r>
            <w:r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 xml:space="preserve">Занятие по изотерапии </w:t>
            </w:r>
          </w:p>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из цикла «Мой цветной мир»</w:t>
            </w:r>
            <w:r w:rsidR="00196D2D">
              <w:rPr>
                <w:rFonts w:ascii="Times New Roman" w:eastAsia="SimSun" w:hAnsi="Times New Roman" w:cs="Times New Roman"/>
                <w:kern w:val="1"/>
                <w:sz w:val="24"/>
                <w:szCs w:val="24"/>
                <w:lang w:eastAsia="zh-CN" w:bidi="hi-IN"/>
              </w:rPr>
              <w:t xml:space="preserve"> </w:t>
            </w:r>
            <w:r w:rsidRPr="00AE0629">
              <w:rPr>
                <w:rFonts w:ascii="Times New Roman" w:eastAsia="SimSun" w:hAnsi="Times New Roman" w:cs="Times New Roman"/>
                <w:kern w:val="1"/>
                <w:sz w:val="24"/>
                <w:szCs w:val="24"/>
                <w:lang w:eastAsia="zh-CN" w:bidi="hi-IN"/>
              </w:rPr>
              <w:t>- «Весёлый клоун и нарядная кукла».</w:t>
            </w:r>
          </w:p>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Тема беседы</w:t>
            </w:r>
            <w:r w:rsidRPr="00AE0629">
              <w:rPr>
                <w:rFonts w:ascii="Times New Roman" w:hAnsi="Times New Roman" w:cs="Times New Roman"/>
                <w:sz w:val="24"/>
                <w:szCs w:val="24"/>
              </w:rPr>
              <w:t xml:space="preserve"> «</w:t>
            </w:r>
            <w:r w:rsidRPr="00AE0629">
              <w:rPr>
                <w:rFonts w:ascii="Times New Roman" w:eastAsia="SimSun" w:hAnsi="Times New Roman" w:cs="Times New Roman"/>
                <w:kern w:val="1"/>
                <w:sz w:val="24"/>
                <w:szCs w:val="24"/>
                <w:lang w:eastAsia="zh-CN" w:bidi="hi-IN"/>
              </w:rPr>
              <w:t xml:space="preserve">Наши чувства и действия «Когда мне бывает плохо»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Календарно – тематическое планирование занятий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Октябрь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 xml:space="preserve">19 </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Занятие из цикла «Мы — одна команда!»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КТД (коллективное творческое дело)</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МКУ Волосовская Городская Центральная библиотека, детский филиал;  </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Проведение беседы «Как живут книжки»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Октябрь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 xml:space="preserve">19 </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 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 через работу семейного клуба  «Лабиринты воспитания» в рамках проекта «Семья»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Тематическая встреча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родителями «Давайте познакомимся!»</w:t>
            </w: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План работы семейного клуба,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технологическая карта занятия семейного клуба.</w:t>
            </w:r>
          </w:p>
          <w:p w:rsidR="00D4632F" w:rsidRPr="00AE0629" w:rsidRDefault="00D4632F" w:rsidP="00D4632F">
            <w:pPr>
              <w:rPr>
                <w:rFonts w:ascii="Times New Roman" w:hAnsi="Times New Roman" w:cs="Times New Roman"/>
                <w:sz w:val="24"/>
                <w:szCs w:val="24"/>
              </w:rPr>
            </w:pP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Октябрь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 xml:space="preserve">19 </w:t>
            </w:r>
            <w:r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Коррекционно - развивающие занятия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с использованием песочной терапии - «Песочная страна». Тема «Знакомство с Песочным человечком» </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Программа коррекционно – развивающих занятий </w:t>
            </w:r>
            <w:r w:rsidRPr="00AE0629">
              <w:rPr>
                <w:rFonts w:ascii="Times New Roman" w:hAnsi="Times New Roman" w:cs="Times New Roman"/>
                <w:sz w:val="24"/>
                <w:szCs w:val="24"/>
              </w:rPr>
              <w:lastRenderedPageBreak/>
              <w:t>«Песочная страна»</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Занятие по изотерапии из цикла «Мой цветной мир» - «Мой стыд».</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Тема беседы «Зачем человеку чувство стыда?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«Когда нам бывает стыдно?»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Календарно – тематическое планирование занятий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МКУК ГДЦ «Родник»,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театр кукол «Фантазеры»</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Театр «Путешествие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на таинственный остров»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Октябрь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 xml:space="preserve">19 </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родители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трудовых навыков.</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Мастер — класс по лепке «Пластилиновые чудеса»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Выставка поделок</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Отряд противопожарной службы Волосовского района,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социальный педагог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трудовых навыков;</w:t>
            </w:r>
            <w:r w:rsidRPr="00AE0629">
              <w:rPr>
                <w:rFonts w:ascii="Times New Roman" w:eastAsia="SimSun" w:hAnsi="Times New Roman" w:cs="Times New Roman"/>
                <w:color w:val="00000A"/>
                <w:kern w:val="1"/>
                <w:sz w:val="24"/>
                <w:szCs w:val="24"/>
                <w:lang w:eastAsia="zh-CN" w:bidi="hi-IN"/>
              </w:rPr>
              <w:t xml:space="preserve"> </w:t>
            </w:r>
            <w:r w:rsidRPr="00AE0629">
              <w:rPr>
                <w:rFonts w:ascii="Times New Roman" w:hAnsi="Times New Roman" w:cs="Times New Roman"/>
                <w:sz w:val="24"/>
                <w:szCs w:val="24"/>
              </w:rPr>
              <w:t>расширение первоначальных представлений детей о роли труда в жизни людей через практическую деятельность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Экскурсия в рамках цикла «Мир профессий»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 тематическое планирование экскурсий</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родители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Праздник «Посвящение в первоклассники»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Сценарий праздника</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Ноябрь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 xml:space="preserve">19 </w:t>
            </w:r>
            <w:r w:rsidR="00D4632F"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инспектор </w:t>
            </w:r>
            <w:r w:rsidRPr="00AE0629">
              <w:rPr>
                <w:rFonts w:ascii="Times New Roman" w:hAnsi="Times New Roman" w:cs="Times New Roman"/>
                <w:sz w:val="24"/>
                <w:szCs w:val="24"/>
              </w:rPr>
              <w:lastRenderedPageBreak/>
              <w:t>отделения ГИБДД отдела МВД России по Волосовскому району Ленинградской области,</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социальный педагог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Освоение детьми с ОВЗ системы общечеловеческих </w:t>
            </w:r>
            <w:r w:rsidRPr="00AE0629">
              <w:rPr>
                <w:rFonts w:ascii="Times New Roman" w:hAnsi="Times New Roman" w:cs="Times New Roman"/>
                <w:sz w:val="24"/>
                <w:szCs w:val="24"/>
              </w:rPr>
              <w:lastRenderedPageBreak/>
              <w:t>ценностей и воспитание у них культуры поведения;</w:t>
            </w:r>
            <w:r w:rsidRPr="00AE0629">
              <w:rPr>
                <w:rFonts w:ascii="Times New Roman" w:eastAsia="SimSun" w:hAnsi="Times New Roman" w:cs="Times New Roman"/>
                <w:color w:val="00000A"/>
                <w:kern w:val="1"/>
                <w:sz w:val="24"/>
                <w:szCs w:val="24"/>
                <w:lang w:eastAsia="zh-CN" w:bidi="hi-IN"/>
              </w:rPr>
              <w:t xml:space="preserve"> </w:t>
            </w:r>
            <w:r w:rsidRPr="00AE0629">
              <w:rPr>
                <w:rFonts w:ascii="Times New Roman" w:hAnsi="Times New Roman" w:cs="Times New Roman"/>
                <w:sz w:val="24"/>
                <w:szCs w:val="24"/>
              </w:rPr>
              <w:t xml:space="preserve">осуществление комплексного подхода в организации профилактической работы по предупреждению правонарушений и дорожно-транспортного травматизма среди обучающихся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Беседа по правилам дорожного </w:t>
            </w:r>
            <w:r w:rsidRPr="00AE0629">
              <w:rPr>
                <w:rFonts w:ascii="Times New Roman" w:hAnsi="Times New Roman" w:cs="Times New Roman"/>
                <w:sz w:val="24"/>
                <w:szCs w:val="24"/>
              </w:rPr>
              <w:lastRenderedPageBreak/>
              <w:t>движения «Безопасные улицы»</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Ноябрь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 xml:space="preserve">19 </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УВР</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навыков коммуникативного общения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 детей с ОВЗ</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Конкурс чтецов «Листопад»</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Участие в школьном туре конкурса</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МКУ Волосовская Городская Центральная библиотека, детский филиал;  </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Тематический урок</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 братьях наших меньших» в рамках цикла бесед «Делать добро просто»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Ноябрь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 xml:space="preserve">19 </w:t>
            </w:r>
            <w:r w:rsidR="00D4632F"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Коррекционно - развивающие занятия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 использованием песочной терапии - «Песочная страна».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Тема «В гостях</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у Песочной феи»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Программа коррекционно – развивающих занятий «Песочная страна» </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Занятие по изотерапии из цикла «Мой цветной мир»</w:t>
            </w:r>
            <w:r w:rsidR="00196D2D">
              <w:rPr>
                <w:rFonts w:ascii="Times New Roman" w:eastAsia="SimSun" w:hAnsi="Times New Roman" w:cs="Times New Roman"/>
                <w:kern w:val="1"/>
                <w:sz w:val="24"/>
                <w:szCs w:val="24"/>
                <w:lang w:eastAsia="zh-CN" w:bidi="hi-IN"/>
              </w:rPr>
              <w:t xml:space="preserve"> </w:t>
            </w:r>
            <w:r w:rsidRPr="00AE0629">
              <w:rPr>
                <w:rFonts w:ascii="Times New Roman" w:eastAsia="SimSun" w:hAnsi="Times New Roman" w:cs="Times New Roman"/>
                <w:kern w:val="1"/>
                <w:sz w:val="24"/>
                <w:szCs w:val="24"/>
                <w:lang w:eastAsia="zh-CN" w:bidi="hi-IN"/>
              </w:rPr>
              <w:t>- «Радость». Тема беседы</w:t>
            </w:r>
            <w:r w:rsidRPr="00AE0629">
              <w:rPr>
                <w:rFonts w:ascii="Times New Roman" w:hAnsi="Times New Roman" w:cs="Times New Roman"/>
                <w:sz w:val="24"/>
                <w:szCs w:val="24"/>
              </w:rPr>
              <w:t xml:space="preserve"> «</w:t>
            </w:r>
            <w:r w:rsidRPr="00AE0629">
              <w:rPr>
                <w:rFonts w:ascii="Times New Roman" w:eastAsia="SimSun" w:hAnsi="Times New Roman" w:cs="Times New Roman"/>
                <w:kern w:val="1"/>
                <w:sz w:val="24"/>
                <w:szCs w:val="24"/>
                <w:lang w:eastAsia="zh-CN" w:bidi="hi-IN"/>
              </w:rPr>
              <w:t>Учимся честно говорить о проступке. Как можно помочь себе честно признаться в проступке?»</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Календарно – тематическое планирование занятий 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родители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Освоение детьми с ОВЗ системы общечеловеческих </w:t>
            </w:r>
            <w:r w:rsidRPr="00AE0629">
              <w:rPr>
                <w:rFonts w:ascii="Times New Roman" w:hAnsi="Times New Roman" w:cs="Times New Roman"/>
                <w:sz w:val="24"/>
                <w:szCs w:val="24"/>
              </w:rPr>
              <w:lastRenderedPageBreak/>
              <w:t>ценностей и воспитание у них культуры поведения</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Театрализованный праздник с </w:t>
            </w:r>
            <w:r w:rsidRPr="00AE0629">
              <w:rPr>
                <w:rFonts w:ascii="Times New Roman" w:hAnsi="Times New Roman" w:cs="Times New Roman"/>
                <w:sz w:val="24"/>
                <w:szCs w:val="24"/>
              </w:rPr>
              <w:lastRenderedPageBreak/>
              <w:t xml:space="preserve">родителями «Урожай осени»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Фотоотчет, сценарий праздника</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Ноябрь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 xml:space="preserve">19 </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МБУ комплексный территориальный центр социального обслуживания населения «Берегиня», социально-досуговое отделение - «Университет третьего возраста»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Встреча с людьми старшего поколения из социально-досугового отделения «Берегиня» - «Университет третьего возраста»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Акция «Покорми птиц», 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родители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 развитие трудовых навыков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Мастер — класс с детьми и родителями «Волшебный бисер»</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Выставка поделок, 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Декабрь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 xml:space="preserve">19 </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Театр сказки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Спектакль «Буратино против Карабаса»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Декабрь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 xml:space="preserve">19 </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МКУ Волосовская Городская Центральная библиотека, детский филиал </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Встреча, направленная на знакомство обучающихся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основными нравственными понятиями и ценностями человека на примере художественной литературы</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Викторина</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Коррекционно - развивающие занятия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с использованием песочной терапии - «Песочная страна».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Тема «Солнечный мальчик»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Программа коррекционно – развивающих занятий </w:t>
            </w:r>
            <w:r w:rsidRPr="00AE0629">
              <w:rPr>
                <w:rFonts w:ascii="Times New Roman" w:hAnsi="Times New Roman" w:cs="Times New Roman"/>
                <w:sz w:val="24"/>
                <w:szCs w:val="24"/>
              </w:rPr>
              <w:lastRenderedPageBreak/>
              <w:t xml:space="preserve">«Песочная страна» </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Занятие по изотерапии из цикла «Мой цветной мир»- «Моё настроение». Тема беседы «Почему трудно признать свою вину? Почему мы перекладываем вину на другого?»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Календарно – тематическое планирование занятий 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Декабрь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 xml:space="preserve">19 </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МКУК ГДЦ «Родник»;  театр кукол «Фантазеры»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Спектакль «Новогодние чудеса»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трудовых навыков у детей с ОВЗ; развитие навыков коммуникативного общения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 детей с ОВЗ</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Занятие «Подготовимся к Новому году»</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Коллективное творческое дело «Новогодний плакат», 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Декабрь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 xml:space="preserve">19 </w:t>
            </w:r>
            <w:r w:rsidR="00D4632F"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 развитие трудовых навыков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Мастер — класс с детьми и родителями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мастерской у Деда Мороза»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Выставка поделок, 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Экскурсия в Гатчинский дворец в рамках цикла «Живые уроки»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Январь 20</w:t>
            </w:r>
            <w:r w:rsidR="00576AD7">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ПМПк</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Промежуточная диагностика уровня развития ценностных жизненных </w:t>
            </w:r>
            <w:r w:rsidRPr="00AE0629">
              <w:rPr>
                <w:rFonts w:ascii="Times New Roman" w:hAnsi="Times New Roman" w:cs="Times New Roman"/>
                <w:sz w:val="24"/>
                <w:szCs w:val="24"/>
              </w:rPr>
              <w:lastRenderedPageBreak/>
              <w:t xml:space="preserve">ориентиров детей с ОВЗ.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Диагностическое обследование, консультации специалистов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Корректировка индивидуального образовательного маршрута и координационного плана классного </w:t>
            </w:r>
            <w:r w:rsidRPr="00AE0629">
              <w:rPr>
                <w:rFonts w:ascii="Times New Roman" w:hAnsi="Times New Roman" w:cs="Times New Roman"/>
                <w:sz w:val="24"/>
                <w:szCs w:val="24"/>
              </w:rPr>
              <w:lastRenderedPageBreak/>
              <w:t>руководителя по взаимодействию</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социальными партнерами</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 классный руководитель</w:t>
            </w:r>
          </w:p>
        </w:tc>
        <w:tc>
          <w:tcPr>
            <w:tcW w:w="0" w:type="auto"/>
          </w:tcPr>
          <w:p w:rsidR="00196D2D"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системы внутри семейных ценностей через работу семейного клуба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«Лабиринты воспитания» в рамках проекта «Семья»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Деловая игра в рамках семейного клуба «Взаимодействие»</w:t>
            </w: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План работы семейного клуба;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технологическая карта занятия семейного клуба;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памятка для родителей</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 xml:space="preserve">Занятие по изотерапии </w:t>
            </w:r>
          </w:p>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из цикла «Мой цветной мир»</w:t>
            </w:r>
            <w:r w:rsidR="00196D2D">
              <w:rPr>
                <w:rFonts w:ascii="Times New Roman" w:eastAsia="SimSun" w:hAnsi="Times New Roman" w:cs="Times New Roman"/>
                <w:kern w:val="1"/>
                <w:sz w:val="24"/>
                <w:szCs w:val="24"/>
                <w:lang w:eastAsia="zh-CN" w:bidi="hi-IN"/>
              </w:rPr>
              <w:t xml:space="preserve"> </w:t>
            </w:r>
            <w:r w:rsidRPr="00AE0629">
              <w:rPr>
                <w:rFonts w:ascii="Times New Roman" w:eastAsia="SimSun" w:hAnsi="Times New Roman" w:cs="Times New Roman"/>
                <w:kern w:val="1"/>
                <w:sz w:val="24"/>
                <w:szCs w:val="24"/>
                <w:lang w:eastAsia="zh-CN" w:bidi="hi-IN"/>
              </w:rPr>
              <w:t>- «Веселое и грустное настроение». Тема беседы «Детские жалобы «У меня плохое настроение»</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Календарно – тематическое планирование занятий по изотерапии «Мой цветной мир»</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Январь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 xml:space="preserve">20 </w:t>
            </w:r>
            <w:r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Коррекционно - развивающие занятия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использованием песочной терапии - «Песочная страна». Тема «Страна наших фантазий»</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Программа коррекционно – развивающих занятий «Песочная страна» </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кондитерская фабрика «Ленинградская»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трудовых навыков;</w:t>
            </w:r>
            <w:r w:rsidRPr="00AE0629">
              <w:rPr>
                <w:rFonts w:ascii="Times New Roman" w:eastAsia="SimSun" w:hAnsi="Times New Roman" w:cs="Times New Roman"/>
                <w:color w:val="00000A"/>
                <w:kern w:val="1"/>
                <w:sz w:val="24"/>
                <w:szCs w:val="24"/>
                <w:lang w:eastAsia="zh-CN" w:bidi="hi-IN"/>
              </w:rPr>
              <w:t xml:space="preserve"> </w:t>
            </w:r>
            <w:r w:rsidRPr="00AE0629">
              <w:rPr>
                <w:rFonts w:ascii="Times New Roman" w:hAnsi="Times New Roman" w:cs="Times New Roman"/>
                <w:sz w:val="24"/>
                <w:szCs w:val="24"/>
              </w:rPr>
              <w:t>расширение первоначальных представлений детей о роли труда в жизни людей через практическую деятельность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Экскурсия в рамках цикла «Мир профессий»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 с экскурсии</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Январь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Историко-краеведческий музей г. Волосово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Цикл «Живые уроки», тематическое занятие «Непокоренные»</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Фоторепортаж</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с экскурсии</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Февраль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Коррекционно - развивающие занятия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 использованием песочной терапии - «Песочная страна». </w:t>
            </w:r>
          </w:p>
          <w:p w:rsidR="00D4632F" w:rsidRPr="00AE0629" w:rsidRDefault="00D4632F" w:rsidP="00D4632F">
            <w:pPr>
              <w:suppressAutoHyphens/>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Тема «Волшебный цветок»</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Программа коррекционно – развивающих занятий «Песочная страна»</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самосознания и саморегуляции детей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Занятие по изотерапии из цикла «Мой цветной мир»- «Корона для короля».</w:t>
            </w:r>
          </w:p>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 xml:space="preserve"> Тема беседы «Учимся справляться с чувством протеста.  Хорошо ли быть одному?»</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Календарно – тематическое планирование занятий 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Февраль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родители, </w:t>
            </w:r>
            <w:r w:rsidR="00196D2D" w:rsidRPr="00AE0629">
              <w:rPr>
                <w:rFonts w:ascii="Times New Roman" w:hAnsi="Times New Roman" w:cs="Times New Roman"/>
                <w:sz w:val="24"/>
                <w:szCs w:val="24"/>
              </w:rPr>
              <w:t>интерактивный музей</w:t>
            </w:r>
            <w:r w:rsidRPr="00AE0629">
              <w:rPr>
                <w:rFonts w:ascii="Times New Roman" w:hAnsi="Times New Roman" w:cs="Times New Roman"/>
                <w:sz w:val="24"/>
                <w:szCs w:val="24"/>
              </w:rPr>
              <w:t xml:space="preserve"> «Город профессий «Кидбург»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трудовых навыков у детей с ОВЗ</w:t>
            </w:r>
            <w:r w:rsidRPr="00AE0629">
              <w:rPr>
                <w:rFonts w:ascii="Times New Roman" w:eastAsia="SimSun" w:hAnsi="Times New Roman" w:cs="Times New Roman"/>
                <w:color w:val="00000A"/>
                <w:kern w:val="1"/>
                <w:sz w:val="24"/>
                <w:szCs w:val="24"/>
                <w:lang w:eastAsia="zh-CN" w:bidi="hi-IN"/>
              </w:rPr>
              <w:t xml:space="preserve">; </w:t>
            </w:r>
            <w:r w:rsidRPr="00AE0629">
              <w:rPr>
                <w:rFonts w:ascii="Times New Roman" w:hAnsi="Times New Roman" w:cs="Times New Roman"/>
                <w:sz w:val="24"/>
                <w:szCs w:val="24"/>
              </w:rPr>
              <w:t>расширение первоначальных представлений детей о роли труда в жизни людей через практическую деятельность</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Экскурсия из цикла «Мир профессий», сюжетно – ролевые игры</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 паспорт участника, журнал</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color w:val="000000"/>
                <w:sz w:val="24"/>
                <w:szCs w:val="24"/>
              </w:rPr>
            </w:pPr>
            <w:r w:rsidRPr="00AE0629">
              <w:rPr>
                <w:rFonts w:ascii="Times New Roman" w:hAnsi="Times New Roman" w:cs="Times New Roman"/>
                <w:color w:val="000000"/>
                <w:sz w:val="24"/>
                <w:szCs w:val="24"/>
              </w:rPr>
              <w:t xml:space="preserve">Коррекционно — развивающее занятие </w:t>
            </w:r>
          </w:p>
          <w:p w:rsidR="00D4632F" w:rsidRPr="00AE0629" w:rsidRDefault="00D4632F" w:rsidP="00D4632F">
            <w:pPr>
              <w:rPr>
                <w:rFonts w:ascii="Times New Roman" w:hAnsi="Times New Roman" w:cs="Times New Roman"/>
                <w:color w:val="000000"/>
                <w:sz w:val="24"/>
                <w:szCs w:val="24"/>
              </w:rPr>
            </w:pPr>
            <w:r w:rsidRPr="00AE0629">
              <w:rPr>
                <w:rFonts w:ascii="Times New Roman" w:hAnsi="Times New Roman" w:cs="Times New Roman"/>
                <w:color w:val="000000"/>
                <w:sz w:val="24"/>
                <w:szCs w:val="24"/>
              </w:rPr>
              <w:t>с 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color w:val="000000"/>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color w:val="000000"/>
                <w:sz w:val="24"/>
                <w:szCs w:val="24"/>
              </w:rPr>
              <w:t xml:space="preserve">Тематическое планирование коррекционно — развивающих занятий с использованием современной образовательной технологии  «сказкотерапия </w:t>
            </w:r>
            <w:r w:rsidRPr="00AE0629">
              <w:rPr>
                <w:rFonts w:ascii="Times New Roman" w:hAnsi="Times New Roman" w:cs="Times New Roman"/>
                <w:sz w:val="24"/>
                <w:szCs w:val="24"/>
              </w:rPr>
              <w:t>«Герои волшебной страны». Технологическая карта занятия</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Февраль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инспектор отделения ГИБДД </w:t>
            </w:r>
            <w:r w:rsidRPr="00AE0629">
              <w:rPr>
                <w:rFonts w:ascii="Times New Roman" w:hAnsi="Times New Roman" w:cs="Times New Roman"/>
                <w:sz w:val="24"/>
                <w:szCs w:val="24"/>
              </w:rPr>
              <w:lastRenderedPageBreak/>
              <w:t>отдела МВД России по Волосовскому району Ленинградской области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Освоение детьми с ОВЗ системы общечеловеческих ценностей и </w:t>
            </w:r>
            <w:r w:rsidRPr="00AE0629">
              <w:rPr>
                <w:rFonts w:ascii="Times New Roman" w:hAnsi="Times New Roman" w:cs="Times New Roman"/>
                <w:sz w:val="24"/>
                <w:szCs w:val="24"/>
              </w:rPr>
              <w:lastRenderedPageBreak/>
              <w:t>воспитание у них культуры поведения;</w:t>
            </w:r>
            <w:r w:rsidRPr="00AE0629">
              <w:rPr>
                <w:rFonts w:ascii="Times New Roman" w:eastAsia="SimSun" w:hAnsi="Times New Roman" w:cs="Times New Roman"/>
                <w:color w:val="00000A"/>
                <w:kern w:val="1"/>
                <w:sz w:val="24"/>
                <w:szCs w:val="24"/>
                <w:lang w:eastAsia="zh-CN" w:bidi="hi-IN"/>
              </w:rPr>
              <w:t xml:space="preserve"> </w:t>
            </w:r>
            <w:r w:rsidRPr="00AE0629">
              <w:rPr>
                <w:rFonts w:ascii="Times New Roman" w:hAnsi="Times New Roman" w:cs="Times New Roman"/>
                <w:sz w:val="24"/>
                <w:szCs w:val="24"/>
              </w:rPr>
              <w:t xml:space="preserve">осуществление комплексного подхода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 организации профилактической работы по предупреждению правонарушений и дорожно-транспортного травматизма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среди обучающихся </w:t>
            </w:r>
            <w:r w:rsidR="00196D2D">
              <w:rPr>
                <w:rFonts w:ascii="Times New Roman" w:hAnsi="Times New Roman" w:cs="Times New Roman"/>
                <w:sz w:val="24"/>
                <w:szCs w:val="24"/>
              </w:rPr>
              <w:t xml:space="preserve">                    с </w:t>
            </w:r>
            <w:r w:rsidRPr="00AE0629">
              <w:rPr>
                <w:rFonts w:ascii="Times New Roman" w:hAnsi="Times New Roman" w:cs="Times New Roman"/>
                <w:sz w:val="24"/>
                <w:szCs w:val="24"/>
              </w:rPr>
              <w:t>ОВЗ</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Сюжетно – ролевая игра «Светофорчик»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Конкурс рисунков</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196D2D" w:rsidP="00D4632F">
            <w:pPr>
              <w:rPr>
                <w:rFonts w:ascii="Times New Roman" w:hAnsi="Times New Roman" w:cs="Times New Roman"/>
                <w:sz w:val="24"/>
                <w:szCs w:val="24"/>
              </w:rPr>
            </w:pPr>
            <w:r>
              <w:rPr>
                <w:rFonts w:ascii="Times New Roman" w:hAnsi="Times New Roman" w:cs="Times New Roman"/>
                <w:sz w:val="24"/>
                <w:szCs w:val="24"/>
              </w:rPr>
              <w:t>МДОУ «</w:t>
            </w:r>
            <w:r w:rsidR="00D4632F" w:rsidRPr="00AE0629">
              <w:rPr>
                <w:rFonts w:ascii="Times New Roman" w:hAnsi="Times New Roman" w:cs="Times New Roman"/>
                <w:sz w:val="24"/>
                <w:szCs w:val="24"/>
              </w:rPr>
              <w:t>Детский сад № 28 комбинированного вида»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suppressAutoHyphens/>
              <w:contextualSpacing/>
              <w:rPr>
                <w:rFonts w:ascii="Times New Roman" w:eastAsia="SimSun" w:hAnsi="Times New Roman" w:cs="Times New Roman"/>
                <w:color w:val="000000"/>
                <w:kern w:val="1"/>
                <w:sz w:val="24"/>
                <w:szCs w:val="24"/>
                <w:lang w:eastAsia="zh-CN" w:bidi="hi-IN"/>
              </w:rPr>
            </w:pPr>
            <w:r w:rsidRPr="00AE0629">
              <w:rPr>
                <w:rFonts w:ascii="Times New Roman" w:eastAsia="SimSun" w:hAnsi="Times New Roman" w:cs="Times New Roman"/>
                <w:color w:val="000000"/>
                <w:kern w:val="1"/>
                <w:sz w:val="24"/>
                <w:szCs w:val="24"/>
                <w:lang w:eastAsia="zh-CN" w:bidi="hi-IN"/>
              </w:rPr>
              <w:t>Обеспечение системы непрерывного образования с учетом возрастных особенностей дошкольников и первоклассников.</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навыков коммуникативного общения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 детей с ОВЗ</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color w:val="000000"/>
                <w:sz w:val="24"/>
                <w:szCs w:val="24"/>
              </w:rPr>
              <w:t>Спортивное мероприятие «В поисках сокровищ»</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заместитель директора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по УВР</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навыков коммуникативного общения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 детей с ОВЗ</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Конкурс чтецов «Белая снежинка»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Участие в школьном туре конкурса</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Март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color w:val="000000"/>
                <w:sz w:val="24"/>
                <w:szCs w:val="24"/>
              </w:rPr>
            </w:pPr>
            <w:r w:rsidRPr="00AE0629">
              <w:rPr>
                <w:rFonts w:ascii="Times New Roman" w:hAnsi="Times New Roman" w:cs="Times New Roman"/>
                <w:color w:val="000000"/>
                <w:sz w:val="24"/>
                <w:szCs w:val="24"/>
              </w:rPr>
              <w:t>Коррекционно — развивающее занятие с 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color w:val="000000"/>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color w:val="000000"/>
                <w:sz w:val="24"/>
                <w:szCs w:val="24"/>
              </w:rPr>
              <w:t xml:space="preserve">Тематическое планирование коррекционно — развивающих занятий с использованием современной образовательной технологии  «сказкотерапия </w:t>
            </w:r>
            <w:r w:rsidRPr="00AE0629">
              <w:rPr>
                <w:rFonts w:ascii="Times New Roman" w:hAnsi="Times New Roman" w:cs="Times New Roman"/>
                <w:sz w:val="24"/>
                <w:szCs w:val="24"/>
              </w:rPr>
              <w:t>«Герои волшебной страны». Технологическая карта занятия.</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Историко-краеведческий музей г. Волосово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Освоение детьми с ОВЗ системы </w:t>
            </w:r>
            <w:r w:rsidRPr="00AE0629">
              <w:rPr>
                <w:rFonts w:ascii="Times New Roman" w:hAnsi="Times New Roman" w:cs="Times New Roman"/>
                <w:sz w:val="24"/>
                <w:szCs w:val="24"/>
              </w:rPr>
              <w:lastRenderedPageBreak/>
              <w:t>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color w:val="000000"/>
                <w:sz w:val="24"/>
                <w:szCs w:val="24"/>
              </w:rPr>
            </w:pPr>
            <w:r w:rsidRPr="00AE0629">
              <w:rPr>
                <w:rFonts w:ascii="Times New Roman" w:hAnsi="Times New Roman" w:cs="Times New Roman"/>
                <w:color w:val="000000"/>
                <w:sz w:val="24"/>
                <w:szCs w:val="24"/>
              </w:rPr>
              <w:lastRenderedPageBreak/>
              <w:t xml:space="preserve">Интерактивная экскурсия и </w:t>
            </w:r>
            <w:r w:rsidRPr="00AE0629">
              <w:rPr>
                <w:rFonts w:ascii="Times New Roman" w:hAnsi="Times New Roman" w:cs="Times New Roman"/>
                <w:color w:val="000000"/>
                <w:sz w:val="24"/>
                <w:szCs w:val="24"/>
              </w:rPr>
              <w:lastRenderedPageBreak/>
              <w:t xml:space="preserve">викторина по истории родного края «Ложка»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color w:val="000000"/>
                <w:sz w:val="24"/>
                <w:szCs w:val="24"/>
              </w:rPr>
              <w:t>в рамках цикла «Живые уроки» в музеях</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Фотоотчет</w:t>
            </w:r>
          </w:p>
          <w:p w:rsidR="00D4632F" w:rsidRPr="00AE0629" w:rsidRDefault="00D4632F" w:rsidP="00D4632F">
            <w:pPr>
              <w:rPr>
                <w:rFonts w:ascii="Times New Roman" w:hAnsi="Times New Roman" w:cs="Times New Roman"/>
                <w:sz w:val="24"/>
                <w:szCs w:val="24"/>
              </w:rPr>
            </w:pP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Март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трудовых навыков.</w:t>
            </w:r>
            <w:r w:rsidRPr="00AE0629">
              <w:rPr>
                <w:rFonts w:ascii="Times New Roman" w:eastAsia="SimSun" w:hAnsi="Times New Roman" w:cs="Times New Roman"/>
                <w:color w:val="00000A"/>
                <w:kern w:val="1"/>
                <w:sz w:val="24"/>
                <w:szCs w:val="24"/>
                <w:lang w:eastAsia="zh-CN" w:bidi="hi-IN"/>
              </w:rPr>
              <w:t xml:space="preserve"> </w:t>
            </w:r>
            <w:r w:rsidRPr="00AE0629">
              <w:rPr>
                <w:rFonts w:ascii="Times New Roman" w:hAnsi="Times New Roman" w:cs="Times New Roman"/>
                <w:sz w:val="24"/>
                <w:szCs w:val="24"/>
              </w:rPr>
              <w:t>Расширение первоначальных представлений детей о роли труда в жизни людей через практическую деятельность</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Мастер – класс в кафе «Пирожковый рай»</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в рамках цикла экскурсий и бесед «Мир профессий»</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 поделки</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 развитие трудовых навыков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Мастер — класс с детьми и родителями «Подарок в ладошке»</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Выставка поделок</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Март</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МКУ Волосовская Городская Центральная библиотека, детский филиал;  </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Тематическая беседа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чего начинается Родина»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Конкурс рисунков</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учитель музыки, родители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Музыкальный фестиваль «Волшебная сила музыки»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Участие в фестивале</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 xml:space="preserve">Коррекционно - развивающие занятия </w:t>
            </w:r>
          </w:p>
          <w:p w:rsidR="00D4632F" w:rsidRPr="00AE0629" w:rsidRDefault="00D4632F" w:rsidP="00D4632F">
            <w:pPr>
              <w:spacing w:after="200" w:line="276"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с использованием песочной терапии - «Песочная страна». Тема </w:t>
            </w:r>
            <w:r w:rsidRPr="00AE0629">
              <w:rPr>
                <w:rFonts w:ascii="Times New Roman" w:hAnsi="Times New Roman" w:cs="Times New Roman"/>
                <w:sz w:val="24"/>
                <w:szCs w:val="24"/>
              </w:rPr>
              <w:lastRenderedPageBreak/>
              <w:t>«Сказочная страна»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Программа коррекционно – развивающих занятий «Песочная страна»</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 xml:space="preserve">Занятие по изотерапии </w:t>
            </w:r>
          </w:p>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из цикла «Мой цветной мир» - «Обида в кляксах» под музыку. Тема беседы «Учимся справляться с чувством обиды. Что такое обида?»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Календарно – тематическое планирование занятий 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Апрель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 xml:space="preserve">20 </w:t>
            </w:r>
            <w:r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color w:val="000000"/>
                <w:sz w:val="24"/>
                <w:szCs w:val="24"/>
              </w:rPr>
            </w:pPr>
            <w:r w:rsidRPr="00AE0629">
              <w:rPr>
                <w:rFonts w:ascii="Times New Roman" w:hAnsi="Times New Roman" w:cs="Times New Roman"/>
                <w:color w:val="000000"/>
                <w:sz w:val="24"/>
                <w:szCs w:val="24"/>
              </w:rPr>
              <w:t>Коррекционно — развивающее занятие с 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color w:val="000000"/>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color w:val="000000"/>
                <w:sz w:val="24"/>
                <w:szCs w:val="24"/>
              </w:rPr>
              <w:t xml:space="preserve">Тематическое планирование коррекционно — развивающих занятий с использованием современной образовательной </w:t>
            </w:r>
            <w:r w:rsidR="00196D2D" w:rsidRPr="00AE0629">
              <w:rPr>
                <w:rFonts w:ascii="Times New Roman" w:hAnsi="Times New Roman" w:cs="Times New Roman"/>
                <w:color w:val="000000"/>
                <w:sz w:val="24"/>
                <w:szCs w:val="24"/>
              </w:rPr>
              <w:t>технологии «</w:t>
            </w:r>
            <w:r w:rsidRPr="00AE0629">
              <w:rPr>
                <w:rFonts w:ascii="Times New Roman" w:hAnsi="Times New Roman" w:cs="Times New Roman"/>
                <w:color w:val="000000"/>
                <w:sz w:val="24"/>
                <w:szCs w:val="24"/>
              </w:rPr>
              <w:t xml:space="preserve">сказкотерапия </w:t>
            </w:r>
            <w:r w:rsidRPr="00AE0629">
              <w:rPr>
                <w:rFonts w:ascii="Times New Roman" w:hAnsi="Times New Roman" w:cs="Times New Roman"/>
                <w:sz w:val="24"/>
                <w:szCs w:val="24"/>
              </w:rPr>
              <w:t>«Герои волшебной страны». Технологическая карта занятия</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Коррекционно - развивающие занятия </w:t>
            </w:r>
          </w:p>
          <w:p w:rsidR="00D4632F" w:rsidRPr="00AE0629" w:rsidRDefault="00D4632F" w:rsidP="00D4632F">
            <w:pPr>
              <w:suppressAutoHyphens/>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с использованием песочной терапии - «Песочная страна». </w:t>
            </w:r>
          </w:p>
          <w:p w:rsidR="00D4632F" w:rsidRPr="00AE0629" w:rsidRDefault="00D4632F" w:rsidP="00D4632F">
            <w:pPr>
              <w:suppressAutoHyphens/>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Тема «Город веселых музыкантов»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Программа коррекционно – развивающих занятий «Песочная страна»</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 xml:space="preserve">Занятие по изотерапии </w:t>
            </w:r>
          </w:p>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из цикла «Мой цветной мир»- «Гнев в кляксах». Тема беседы «Когда опасен гнев. Почему человек злится?»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Календарно – тематическое планирование занятий 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Апрель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 xml:space="preserve">20 </w:t>
            </w:r>
            <w:r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навыков коммуникативного общения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 детей с ОВЗ.</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Встреча с выпускниками МОУ «Волосовская НОШ» «Веселые старты»</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Фоторепортаж</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Праздник с родителями «Прощание с Азбукой»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Фоторепортаж</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 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системы внутри семейных ценностей через работу семейного клуба </w:t>
            </w:r>
            <w:r w:rsidR="00196D2D">
              <w:rPr>
                <w:rFonts w:ascii="Times New Roman" w:hAnsi="Times New Roman" w:cs="Times New Roman"/>
                <w:sz w:val="24"/>
                <w:szCs w:val="24"/>
              </w:rPr>
              <w:t xml:space="preserve">                                </w:t>
            </w:r>
            <w:r w:rsidRPr="00AE0629">
              <w:rPr>
                <w:rFonts w:ascii="Times New Roman" w:hAnsi="Times New Roman" w:cs="Times New Roman"/>
                <w:sz w:val="24"/>
                <w:szCs w:val="24"/>
              </w:rPr>
              <w:t xml:space="preserve"> «</w:t>
            </w:r>
            <w:r w:rsidR="00196D2D">
              <w:rPr>
                <w:rFonts w:ascii="Times New Roman" w:hAnsi="Times New Roman" w:cs="Times New Roman"/>
                <w:sz w:val="24"/>
                <w:szCs w:val="24"/>
              </w:rPr>
              <w:t xml:space="preserve"> </w:t>
            </w:r>
            <w:r w:rsidRPr="00AE0629">
              <w:rPr>
                <w:rFonts w:ascii="Times New Roman" w:hAnsi="Times New Roman" w:cs="Times New Roman"/>
                <w:sz w:val="24"/>
                <w:szCs w:val="24"/>
              </w:rPr>
              <w:t>Лабиринты воспитания» в рамках проекта «Семья»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Встреча семейного клуба на тему: «Как разобраться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конфликтной ситуации»</w:t>
            </w: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План работы семейного клуба; памятка для родителей</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Апрель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 xml:space="preserve">20 </w:t>
            </w:r>
            <w:r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 развитие трудовых навыков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Мастер — класс с детьми и родителями «Страна оригами»</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Выставка поделок, 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МБУ комплексный территориальный центр социального обслуживания населения «Берегиня», социально-досуговое отделение - «Университет третьего возраста»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Встреча с людьми старшего </w:t>
            </w:r>
            <w:r w:rsidR="00196D2D" w:rsidRPr="00AE0629">
              <w:rPr>
                <w:rFonts w:ascii="Times New Roman" w:hAnsi="Times New Roman" w:cs="Times New Roman"/>
                <w:sz w:val="24"/>
                <w:szCs w:val="24"/>
              </w:rPr>
              <w:t>возраста «</w:t>
            </w:r>
            <w:r w:rsidRPr="00AE0629">
              <w:rPr>
                <w:rFonts w:ascii="Times New Roman" w:hAnsi="Times New Roman" w:cs="Times New Roman"/>
                <w:sz w:val="24"/>
                <w:szCs w:val="24"/>
              </w:rPr>
              <w:t xml:space="preserve">Добрые волшебники»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Акция «Подарок в ладошке», 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Апрель </w:t>
            </w:r>
            <w:r w:rsidR="00576AD7" w:rsidRPr="00AE0629">
              <w:rPr>
                <w:rFonts w:ascii="Times New Roman" w:hAnsi="Times New Roman" w:cs="Times New Roman"/>
                <w:sz w:val="24"/>
                <w:szCs w:val="24"/>
              </w:rPr>
              <w:t>20</w:t>
            </w:r>
            <w:r w:rsidR="00576AD7">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Историко-краеведческий музей г. Волосово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Цикл «Живые уроки», тематическое занятие «История моего города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названиях улиц»</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Фоторепортаж</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с экскурсии</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родители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Развитие системы внутри семейных ценностей</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Участие в проекте «История моей улицы»</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Представление проекта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родителями</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Май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Районный совет ветеранов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Беседа «Отголоски войны»</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Мастер – класс «Цветы ко Дню Победы»</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Фотоотчет, поделки,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акция «Почта ветеранам»</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color w:val="000000"/>
                <w:sz w:val="24"/>
                <w:szCs w:val="24"/>
              </w:rPr>
            </w:pPr>
            <w:r w:rsidRPr="00AE0629">
              <w:rPr>
                <w:rFonts w:ascii="Times New Roman" w:hAnsi="Times New Roman" w:cs="Times New Roman"/>
                <w:color w:val="000000"/>
                <w:sz w:val="24"/>
                <w:szCs w:val="24"/>
              </w:rPr>
              <w:t xml:space="preserve">Коррекционно — развивающее занятие </w:t>
            </w:r>
          </w:p>
          <w:p w:rsidR="00D4632F" w:rsidRPr="00AE0629" w:rsidRDefault="00D4632F" w:rsidP="00D4632F">
            <w:pPr>
              <w:rPr>
                <w:rFonts w:ascii="Times New Roman" w:hAnsi="Times New Roman" w:cs="Times New Roman"/>
                <w:color w:val="000000"/>
                <w:sz w:val="24"/>
                <w:szCs w:val="24"/>
              </w:rPr>
            </w:pPr>
            <w:r w:rsidRPr="00AE0629">
              <w:rPr>
                <w:rFonts w:ascii="Times New Roman" w:hAnsi="Times New Roman" w:cs="Times New Roman"/>
                <w:color w:val="000000"/>
                <w:sz w:val="24"/>
                <w:szCs w:val="24"/>
              </w:rPr>
              <w:t>с 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color w:val="000000"/>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color w:val="000000"/>
                <w:sz w:val="24"/>
                <w:szCs w:val="24"/>
              </w:rPr>
              <w:t xml:space="preserve">Тематическое планирование коррекционно — развивающих занятий с использованием современной образовательной технологии  «сказкотерапия </w:t>
            </w:r>
            <w:r w:rsidRPr="00AE0629">
              <w:rPr>
                <w:rFonts w:ascii="Times New Roman" w:hAnsi="Times New Roman" w:cs="Times New Roman"/>
                <w:sz w:val="24"/>
                <w:szCs w:val="24"/>
              </w:rPr>
              <w:t>«Герои волшебной страны». Технологическая карта занятия</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Май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родители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 развитие трудовых навыков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Мастер — класс с детьми и родителями «Занимательные опыты»</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Выставка поделок, 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Историко-краеведческий музей г. Волосово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Цикл «Живые уроки», тематическое занятие «Они сражались за Родину»</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Фоторепортаж</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с экскурсии</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Май</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социальный педагог,</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выпускники школы</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color w:val="000000"/>
                <w:sz w:val="24"/>
                <w:szCs w:val="24"/>
              </w:rPr>
              <w:t>Деловая игра «Безопасный Интернет»</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Занятие по изотерапии</w:t>
            </w:r>
          </w:p>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 xml:space="preserve"> из цикла «Мой цветной мир»</w:t>
            </w:r>
            <w:r w:rsidR="00196D2D">
              <w:rPr>
                <w:rFonts w:ascii="Times New Roman" w:eastAsia="SimSun" w:hAnsi="Times New Roman" w:cs="Times New Roman"/>
                <w:kern w:val="1"/>
                <w:sz w:val="24"/>
                <w:szCs w:val="24"/>
                <w:lang w:eastAsia="zh-CN" w:bidi="hi-IN"/>
              </w:rPr>
              <w:t xml:space="preserve"> </w:t>
            </w:r>
            <w:r w:rsidRPr="00AE0629">
              <w:rPr>
                <w:rFonts w:ascii="Times New Roman" w:eastAsia="SimSun" w:hAnsi="Times New Roman" w:cs="Times New Roman"/>
                <w:kern w:val="1"/>
                <w:sz w:val="24"/>
                <w:szCs w:val="24"/>
                <w:lang w:eastAsia="zh-CN" w:bidi="hi-IN"/>
              </w:rPr>
              <w:t xml:space="preserve">- «Превращение злодея» - </w:t>
            </w:r>
            <w:r w:rsidR="00523A57" w:rsidRPr="00AE0629">
              <w:rPr>
                <w:rFonts w:ascii="Times New Roman" w:eastAsia="SimSun" w:hAnsi="Times New Roman" w:cs="Times New Roman"/>
                <w:kern w:val="1"/>
                <w:sz w:val="24"/>
                <w:szCs w:val="24"/>
                <w:lang w:eastAsia="zh-CN" w:bidi="hi-IN"/>
              </w:rPr>
              <w:t>командная игра</w:t>
            </w:r>
            <w:r w:rsidRPr="00AE0629">
              <w:rPr>
                <w:rFonts w:ascii="Times New Roman" w:eastAsia="SimSun" w:hAnsi="Times New Roman" w:cs="Times New Roman"/>
                <w:kern w:val="1"/>
                <w:sz w:val="24"/>
                <w:szCs w:val="24"/>
                <w:lang w:eastAsia="zh-CN" w:bidi="hi-IN"/>
              </w:rPr>
              <w:t xml:space="preserve">. </w:t>
            </w:r>
            <w:r w:rsidRPr="00AE0629">
              <w:rPr>
                <w:rFonts w:ascii="Times New Roman" w:eastAsia="SimSun" w:hAnsi="Times New Roman" w:cs="Times New Roman"/>
                <w:kern w:val="1"/>
                <w:sz w:val="24"/>
                <w:szCs w:val="24"/>
                <w:lang w:eastAsia="zh-CN" w:bidi="hi-IN"/>
              </w:rPr>
              <w:lastRenderedPageBreak/>
              <w:t>Тема беседы «Как побороть зло и стать добрее?»</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Календарно – тематическое планирование занятий 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 xml:space="preserve">Коррекционно - развивающие занятия </w:t>
            </w:r>
          </w:p>
          <w:p w:rsidR="00D4632F" w:rsidRPr="00AE0629" w:rsidRDefault="00D4632F" w:rsidP="00D4632F">
            <w:pPr>
              <w:suppressAutoHyphens/>
              <w:contextualSpacing/>
              <w:rPr>
                <w:rFonts w:ascii="Times New Roman" w:eastAsia="SimSun" w:hAnsi="Times New Roman" w:cs="Times New Roman"/>
                <w:color w:val="00000A"/>
                <w:kern w:val="1"/>
                <w:sz w:val="24"/>
                <w:szCs w:val="24"/>
                <w:lang w:eastAsia="zh-CN" w:bidi="hi-IN"/>
              </w:rPr>
            </w:pPr>
            <w:r w:rsidRPr="00AE0629">
              <w:rPr>
                <w:rFonts w:ascii="Times New Roman" w:eastAsia="SimSun" w:hAnsi="Times New Roman" w:cs="Times New Roman"/>
                <w:color w:val="00000A"/>
                <w:kern w:val="1"/>
                <w:sz w:val="24"/>
                <w:szCs w:val="24"/>
                <w:lang w:eastAsia="zh-CN" w:bidi="hi-IN"/>
              </w:rPr>
              <w:t>с использованием песочной терапии - «Песочная страна». Тема «Путешествие на паровозике»</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Программа коррекционно – развивающих занятий «Песочная страна»</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Май </w:t>
            </w:r>
          </w:p>
          <w:p w:rsidR="00D4632F" w:rsidRPr="00AE0629" w:rsidRDefault="00576AD7"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ПМПк</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Промежуточная диагностика уровня развития ценностных жизненных ориентиров детей с ОВЗ.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Диагностическое обследование, консультации специалистов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Корректировка индивидуального образовательного маршрута и координационного плана классного руководителя по взаимодействию</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социальными партнерами</w:t>
            </w:r>
          </w:p>
        </w:tc>
      </w:tr>
      <w:tr w:rsidR="00D4632F" w:rsidRPr="00AE0629" w:rsidTr="00D4632F">
        <w:tc>
          <w:tcPr>
            <w:tcW w:w="2084"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театр Георгия Данелия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Спектакль «Дюймовочка»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Фоторепортаж,</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конкурс рисунков</w:t>
            </w:r>
          </w:p>
        </w:tc>
      </w:tr>
    </w:tbl>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suppressAutoHyphens/>
        <w:spacing w:line="240" w:lineRule="auto"/>
        <w:contextualSpacing/>
        <w:jc w:val="center"/>
        <w:rPr>
          <w:rFonts w:ascii="Times New Roman" w:eastAsia="SimSun" w:hAnsi="Times New Roman" w:cs="Times New Roman"/>
          <w:b/>
          <w:kern w:val="1"/>
          <w:sz w:val="24"/>
          <w:szCs w:val="24"/>
          <w:lang w:eastAsia="zh-CN" w:bidi="hi-IN"/>
        </w:rPr>
      </w:pPr>
      <w:r w:rsidRPr="00AE0629">
        <w:rPr>
          <w:rFonts w:ascii="Times New Roman" w:eastAsia="SimSun" w:hAnsi="Times New Roman" w:cs="Times New Roman"/>
          <w:b/>
          <w:kern w:val="1"/>
          <w:sz w:val="24"/>
          <w:szCs w:val="24"/>
          <w:lang w:eastAsia="zh-CN" w:bidi="hi-IN"/>
        </w:rPr>
        <w:lastRenderedPageBreak/>
        <w:t>Координационный план работы классного руководителя по взаимодействию</w:t>
      </w:r>
    </w:p>
    <w:p w:rsidR="00D4632F" w:rsidRPr="00AE0629" w:rsidRDefault="00D4632F" w:rsidP="00D4632F">
      <w:pPr>
        <w:suppressAutoHyphens/>
        <w:spacing w:line="240" w:lineRule="auto"/>
        <w:contextualSpacing/>
        <w:jc w:val="center"/>
        <w:rPr>
          <w:rFonts w:ascii="Times New Roman" w:eastAsia="SimSun" w:hAnsi="Times New Roman" w:cs="Times New Roman"/>
          <w:b/>
          <w:kern w:val="1"/>
          <w:sz w:val="24"/>
          <w:szCs w:val="24"/>
          <w:lang w:eastAsia="zh-CN" w:bidi="hi-IN"/>
        </w:rPr>
      </w:pPr>
      <w:r w:rsidRPr="00AE0629">
        <w:rPr>
          <w:rFonts w:ascii="Times New Roman" w:eastAsia="SimSun" w:hAnsi="Times New Roman" w:cs="Times New Roman"/>
          <w:b/>
          <w:kern w:val="1"/>
          <w:sz w:val="24"/>
          <w:szCs w:val="24"/>
          <w:lang w:eastAsia="zh-CN" w:bidi="hi-IN"/>
        </w:rPr>
        <w:t xml:space="preserve">с общественными организациями и учреждениями города и района </w:t>
      </w:r>
    </w:p>
    <w:p w:rsidR="00D4632F" w:rsidRPr="00AE0629" w:rsidRDefault="00D4632F" w:rsidP="00D4632F">
      <w:pPr>
        <w:suppressAutoHyphens/>
        <w:spacing w:line="240" w:lineRule="auto"/>
        <w:contextualSpacing/>
        <w:jc w:val="center"/>
        <w:rPr>
          <w:rFonts w:ascii="Times New Roman" w:eastAsia="SimSun" w:hAnsi="Times New Roman" w:cs="Times New Roman"/>
          <w:b/>
          <w:kern w:val="1"/>
          <w:sz w:val="24"/>
          <w:szCs w:val="24"/>
          <w:lang w:eastAsia="zh-CN" w:bidi="hi-IN"/>
        </w:rPr>
      </w:pPr>
      <w:r w:rsidRPr="00AE0629">
        <w:rPr>
          <w:rFonts w:ascii="Times New Roman" w:eastAsia="SimSun" w:hAnsi="Times New Roman" w:cs="Times New Roman"/>
          <w:b/>
          <w:kern w:val="1"/>
          <w:sz w:val="24"/>
          <w:szCs w:val="24"/>
          <w:lang w:eastAsia="zh-CN" w:bidi="hi-IN"/>
        </w:rPr>
        <w:t>в рамках социального партнёрства на 20</w:t>
      </w:r>
      <w:r w:rsidR="00576AD7">
        <w:rPr>
          <w:rFonts w:ascii="Times New Roman" w:eastAsia="SimSun" w:hAnsi="Times New Roman" w:cs="Times New Roman"/>
          <w:b/>
          <w:kern w:val="1"/>
          <w:sz w:val="24"/>
          <w:szCs w:val="24"/>
          <w:lang w:eastAsia="zh-CN" w:bidi="hi-IN"/>
        </w:rPr>
        <w:t>20</w:t>
      </w:r>
      <w:r w:rsidRPr="00AE0629">
        <w:rPr>
          <w:rFonts w:ascii="Times New Roman" w:eastAsia="SimSun" w:hAnsi="Times New Roman" w:cs="Times New Roman"/>
          <w:b/>
          <w:kern w:val="1"/>
          <w:sz w:val="24"/>
          <w:szCs w:val="24"/>
          <w:lang w:eastAsia="zh-CN" w:bidi="hi-IN"/>
        </w:rPr>
        <w:t>-20</w:t>
      </w:r>
      <w:r w:rsidR="00576AD7">
        <w:rPr>
          <w:rFonts w:ascii="Times New Roman" w:eastAsia="SimSun" w:hAnsi="Times New Roman" w:cs="Times New Roman"/>
          <w:b/>
          <w:kern w:val="1"/>
          <w:sz w:val="24"/>
          <w:szCs w:val="24"/>
          <w:lang w:eastAsia="zh-CN" w:bidi="hi-IN"/>
        </w:rPr>
        <w:t>21</w:t>
      </w:r>
      <w:r w:rsidRPr="00AE0629">
        <w:rPr>
          <w:rFonts w:ascii="Times New Roman" w:eastAsia="SimSun" w:hAnsi="Times New Roman" w:cs="Times New Roman"/>
          <w:b/>
          <w:kern w:val="1"/>
          <w:sz w:val="24"/>
          <w:szCs w:val="24"/>
          <w:lang w:eastAsia="zh-CN" w:bidi="hi-IN"/>
        </w:rPr>
        <w:t xml:space="preserve"> учебный год</w:t>
      </w:r>
    </w:p>
    <w:p w:rsidR="00D4632F" w:rsidRPr="00AE0629" w:rsidRDefault="00D4632F" w:rsidP="00D4632F">
      <w:pPr>
        <w:suppressAutoHyphens/>
        <w:spacing w:line="240" w:lineRule="auto"/>
        <w:contextualSpacing/>
        <w:jc w:val="center"/>
        <w:rPr>
          <w:rFonts w:ascii="Times New Roman" w:eastAsia="SimSun" w:hAnsi="Times New Roman" w:cs="Times New Roman"/>
          <w:b/>
          <w:kern w:val="1"/>
          <w:sz w:val="24"/>
          <w:szCs w:val="24"/>
          <w:lang w:eastAsia="zh-CN" w:bidi="hi-IN"/>
        </w:rPr>
      </w:pPr>
    </w:p>
    <w:tbl>
      <w:tblPr>
        <w:tblStyle w:val="a6"/>
        <w:tblW w:w="0" w:type="auto"/>
        <w:tblInd w:w="-743" w:type="dxa"/>
        <w:tblLook w:val="04A0" w:firstRow="1" w:lastRow="0" w:firstColumn="1" w:lastColumn="0" w:noHBand="0" w:noVBand="1"/>
      </w:tblPr>
      <w:tblGrid>
        <w:gridCol w:w="1387"/>
        <w:gridCol w:w="2367"/>
        <w:gridCol w:w="2146"/>
        <w:gridCol w:w="2060"/>
        <w:gridCol w:w="2127"/>
      </w:tblGrid>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Сроки проведения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Социальный партнер</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Направление работы</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Совместная деятельность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Результат</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Сентябрь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ПМПк</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Определение уровня развития ценностных жизненных ориентиров детей с ОВЗ.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Психолого-педагогическое сопровождение детей с ОВЗ.</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Оказание консультативной помощи родителям и педагогам</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Диагностическое обследование, консультации специалистов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Корректировка индивидуального образовательного маршрута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результаты мониторинга.</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Сентябрь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 xml:space="preserve">20 </w:t>
            </w:r>
            <w:r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 xml:space="preserve">Занятие по изотерапии </w:t>
            </w:r>
          </w:p>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из цикла «Мой цветной мир» - «Моё состояние, когда я обидел». Тема беседы «Всегда ли мы поступаем правильно? Когда мы обижаем тех, кто слабее нас?»</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Календарно – тематическое планирование занятий 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Сентябрь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Коррекционно — развивающее занятие с 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Тематическое планирование коррекционно — развивающих занятий с использованием современной образовательной технологии  «сказкотерапия «Герои волшебной страны». Технологическая карта занятия</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Сентябрь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Классный руководитель, Историко-</w:t>
            </w:r>
            <w:r w:rsidRPr="00AE0629">
              <w:rPr>
                <w:rFonts w:ascii="Times New Roman" w:hAnsi="Times New Roman" w:cs="Times New Roman"/>
                <w:sz w:val="24"/>
                <w:szCs w:val="24"/>
              </w:rPr>
              <w:lastRenderedPageBreak/>
              <w:t xml:space="preserve">краеведческий музей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г. Волосово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Освоение детьми с ОВЗ системы общечеловеческих </w:t>
            </w:r>
            <w:r w:rsidRPr="00AE0629">
              <w:rPr>
                <w:rFonts w:ascii="Times New Roman" w:hAnsi="Times New Roman" w:cs="Times New Roman"/>
                <w:sz w:val="24"/>
                <w:szCs w:val="24"/>
              </w:rPr>
              <w:lastRenderedPageBreak/>
              <w:t>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Цикл «Живые уроки», тематическое </w:t>
            </w:r>
            <w:r w:rsidRPr="00AE0629">
              <w:rPr>
                <w:rFonts w:ascii="Times New Roman" w:hAnsi="Times New Roman" w:cs="Times New Roman"/>
                <w:sz w:val="24"/>
                <w:szCs w:val="24"/>
              </w:rPr>
              <w:lastRenderedPageBreak/>
              <w:t>занятие «История железнодорожной станции г. Волосово»»</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Фоторепортаж</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с экскурсии</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Октябрь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МБУ комплексный территориальный центр социального обслуживания населения «Берегиня», социально-досуговое отделение - «Университет третьего возраста»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Встреча с людьми старшего поколения из социально-досугового отделения «Берегиня» - «Университет третьего возраста» - беседа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«Поделись своей добротой»</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Акция ко дню Пожилого человека, фотоотчет</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Коррекционно — развивающее занятие с 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Тематическое планирование коррекционно — развивающих занятий с использованием современной образовательной </w:t>
            </w:r>
            <w:r w:rsidR="00523A57" w:rsidRPr="00AE0629">
              <w:rPr>
                <w:rFonts w:ascii="Times New Roman" w:hAnsi="Times New Roman" w:cs="Times New Roman"/>
                <w:sz w:val="24"/>
                <w:szCs w:val="24"/>
              </w:rPr>
              <w:t>технологии «</w:t>
            </w:r>
            <w:r w:rsidRPr="00AE0629">
              <w:rPr>
                <w:rFonts w:ascii="Times New Roman" w:hAnsi="Times New Roman" w:cs="Times New Roman"/>
                <w:sz w:val="24"/>
                <w:szCs w:val="24"/>
              </w:rPr>
              <w:t xml:space="preserve">сказкотерапия «Герои волшебной страны». </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Октябрь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 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системы внутри семейных ценностей через работу семейного </w:t>
            </w:r>
            <w:r w:rsidR="00196D2D" w:rsidRPr="00AE0629">
              <w:rPr>
                <w:rFonts w:ascii="Times New Roman" w:hAnsi="Times New Roman" w:cs="Times New Roman"/>
                <w:sz w:val="24"/>
                <w:szCs w:val="24"/>
              </w:rPr>
              <w:t>клуба «</w:t>
            </w:r>
            <w:r w:rsidRPr="00AE0629">
              <w:rPr>
                <w:rFonts w:ascii="Times New Roman" w:hAnsi="Times New Roman" w:cs="Times New Roman"/>
                <w:sz w:val="24"/>
                <w:szCs w:val="24"/>
              </w:rPr>
              <w:t>Лабиринты воспитания»</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в рамках проекта «Семья».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Встреча семейного клуба на тему: «Меры поощрения и наказания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 образовательном процессе» </w:t>
            </w: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План работы семейного клуба,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технологическая карта занятия семейного клуба</w:t>
            </w:r>
          </w:p>
          <w:p w:rsidR="00D4632F" w:rsidRPr="00AE0629" w:rsidRDefault="00D4632F" w:rsidP="00D4632F">
            <w:pPr>
              <w:rPr>
                <w:rFonts w:ascii="Times New Roman" w:hAnsi="Times New Roman" w:cs="Times New Roman"/>
                <w:sz w:val="24"/>
                <w:szCs w:val="24"/>
              </w:rPr>
            </w:pP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 xml:space="preserve">Занятие по изотерапии </w:t>
            </w:r>
          </w:p>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из цикла «Мой цветной мир»</w:t>
            </w:r>
            <w:r w:rsidR="00196D2D">
              <w:rPr>
                <w:rFonts w:ascii="Times New Roman" w:eastAsia="SimSun" w:hAnsi="Times New Roman" w:cs="Times New Roman"/>
                <w:kern w:val="1"/>
                <w:sz w:val="24"/>
                <w:szCs w:val="24"/>
                <w:lang w:eastAsia="zh-CN" w:bidi="hi-IN"/>
              </w:rPr>
              <w:t xml:space="preserve"> </w:t>
            </w:r>
            <w:r w:rsidRPr="00AE0629">
              <w:rPr>
                <w:rFonts w:ascii="Times New Roman" w:eastAsia="SimSun" w:hAnsi="Times New Roman" w:cs="Times New Roman"/>
                <w:kern w:val="1"/>
                <w:sz w:val="24"/>
                <w:szCs w:val="24"/>
                <w:lang w:eastAsia="zh-CN" w:bidi="hi-IN"/>
              </w:rPr>
              <w:t>- «Гнев в кляксах». Тема беседы «Когда опасен гнев. Почему человек злится?»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Календарно – тематическое планирование занятий 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Октябрь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tc>
        <w:tc>
          <w:tcPr>
            <w:tcW w:w="0" w:type="auto"/>
          </w:tcPr>
          <w:p w:rsidR="00D4632F" w:rsidRPr="00AE0629" w:rsidRDefault="00196D2D" w:rsidP="00D4632F">
            <w:pPr>
              <w:rPr>
                <w:rFonts w:ascii="Times New Roman" w:hAnsi="Times New Roman" w:cs="Times New Roman"/>
                <w:sz w:val="24"/>
                <w:szCs w:val="24"/>
              </w:rPr>
            </w:pPr>
            <w:r>
              <w:rPr>
                <w:rFonts w:ascii="Times New Roman" w:hAnsi="Times New Roman" w:cs="Times New Roman"/>
                <w:sz w:val="24"/>
                <w:szCs w:val="24"/>
              </w:rPr>
              <w:t>Занятие из цикла «Мы -</w:t>
            </w:r>
            <w:r w:rsidR="00D4632F" w:rsidRPr="00AE0629">
              <w:rPr>
                <w:rFonts w:ascii="Times New Roman" w:hAnsi="Times New Roman" w:cs="Times New Roman"/>
                <w:sz w:val="24"/>
                <w:szCs w:val="24"/>
              </w:rPr>
              <w:t xml:space="preserve"> одна команда!»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КТД (коллективное творческое дело)</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Театр «Лукоморье»</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Спектакль «Безопасный ребенок»</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Октябрь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20</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родители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трудовых навыков.</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w:t>
            </w:r>
          </w:p>
        </w:tc>
        <w:tc>
          <w:tcPr>
            <w:tcW w:w="0" w:type="auto"/>
          </w:tcPr>
          <w:p w:rsidR="00D4632F" w:rsidRPr="00AE0629" w:rsidRDefault="00196D2D" w:rsidP="00D4632F">
            <w:pPr>
              <w:rPr>
                <w:rFonts w:ascii="Times New Roman" w:hAnsi="Times New Roman" w:cs="Times New Roman"/>
                <w:sz w:val="24"/>
                <w:szCs w:val="24"/>
              </w:rPr>
            </w:pPr>
            <w:r>
              <w:rPr>
                <w:rFonts w:ascii="Times New Roman" w:hAnsi="Times New Roman" w:cs="Times New Roman"/>
                <w:sz w:val="24"/>
                <w:szCs w:val="24"/>
              </w:rPr>
              <w:t>Мастер -</w:t>
            </w:r>
            <w:r w:rsidR="00D4632F" w:rsidRPr="00AE0629">
              <w:rPr>
                <w:rFonts w:ascii="Times New Roman" w:hAnsi="Times New Roman" w:cs="Times New Roman"/>
                <w:sz w:val="24"/>
                <w:szCs w:val="24"/>
              </w:rPr>
              <w:t xml:space="preserve"> класс по лепке «Чудеса из глины»</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Выставка поделок</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компания «Хлебная усадьба»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трудовых навыков у детей с ОВЗ.</w:t>
            </w:r>
            <w:r w:rsidRPr="00AE0629">
              <w:rPr>
                <w:rFonts w:ascii="Times New Roman" w:eastAsia="SimSun" w:hAnsi="Times New Roman" w:cs="Times New Roman"/>
                <w:color w:val="00000A"/>
                <w:kern w:val="1"/>
                <w:sz w:val="24"/>
                <w:szCs w:val="24"/>
                <w:lang w:eastAsia="zh-CN" w:bidi="hi-IN"/>
              </w:rPr>
              <w:t xml:space="preserve"> </w:t>
            </w:r>
            <w:r w:rsidRPr="00AE0629">
              <w:rPr>
                <w:rFonts w:ascii="Times New Roman" w:hAnsi="Times New Roman" w:cs="Times New Roman"/>
                <w:sz w:val="24"/>
                <w:szCs w:val="24"/>
              </w:rPr>
              <w:t>Расширение первоначальных представлений детей о роли труда в жизни людей через практическую деятельность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Экскурсия из цикла «Мир профессий», сюжетно – ролевая игра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УВР</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Конкурс чтецов «Листопад»</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Участие в школьном туре конкурса</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Ноябрь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инспектор отделения ГИБДД отдела МВД России по Волосовскому району Ленинградской области;</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социальный педагог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Освоение детьми с ОВЗ системы общечеловеческих ценностей и воспитание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Спектакль по правилам дорожного движения «Безопасное колесо»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 конкурс рисунков</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 xml:space="preserve">Занятие по изотерапии из цикла «Мой цветной мир»- «Моя мама». Тема беседы «Мама - надёжный защитник. Когда </w:t>
            </w:r>
            <w:r w:rsidRPr="00AE0629">
              <w:rPr>
                <w:rFonts w:ascii="Times New Roman" w:eastAsia="SimSun" w:hAnsi="Times New Roman" w:cs="Times New Roman"/>
                <w:kern w:val="1"/>
                <w:sz w:val="24"/>
                <w:szCs w:val="24"/>
                <w:lang w:eastAsia="zh-CN" w:bidi="hi-IN"/>
              </w:rPr>
              <w:lastRenderedPageBreak/>
              <w:t>мы ссоримся с родителями?»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Календарно – тематическое планирование занятий 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Ноябрь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МКУ Волосовская Городская Центральная библиотека, детский филиал;  </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Тематический урок</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«Мамины руки» в рамках цикла бесед «Делать добро просто»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Коррекционно — развивающее занятие с 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Тематическое планирование коррекционно — развивающих занятий с использованием современной образовательной </w:t>
            </w:r>
            <w:r w:rsidR="00523A57" w:rsidRPr="00AE0629">
              <w:rPr>
                <w:rFonts w:ascii="Times New Roman" w:hAnsi="Times New Roman" w:cs="Times New Roman"/>
                <w:sz w:val="24"/>
                <w:szCs w:val="24"/>
              </w:rPr>
              <w:t>технологии «</w:t>
            </w:r>
            <w:r w:rsidRPr="00AE0629">
              <w:rPr>
                <w:rFonts w:ascii="Times New Roman" w:hAnsi="Times New Roman" w:cs="Times New Roman"/>
                <w:sz w:val="24"/>
                <w:szCs w:val="24"/>
              </w:rPr>
              <w:t>сказкотерапия «Герои волшебной страны»</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Ноябрь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МДОУ « Детский сад № 28 комбинированного вида»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Обеспечение системы непрерывного образования с учетом возрастных особенностей дошкольников и школьников.</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Театрализованное мероприятие «Улица Сезам»</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 сценарий</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 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системы внутри семейных ценностей через работу семейного </w:t>
            </w:r>
            <w:r w:rsidR="00196D2D" w:rsidRPr="00AE0629">
              <w:rPr>
                <w:rFonts w:ascii="Times New Roman" w:hAnsi="Times New Roman" w:cs="Times New Roman"/>
                <w:sz w:val="24"/>
                <w:szCs w:val="24"/>
              </w:rPr>
              <w:t>клуба «</w:t>
            </w:r>
            <w:r w:rsidRPr="00AE0629">
              <w:rPr>
                <w:rFonts w:ascii="Times New Roman" w:hAnsi="Times New Roman" w:cs="Times New Roman"/>
                <w:sz w:val="24"/>
                <w:szCs w:val="24"/>
              </w:rPr>
              <w:t>Лабиринты воспитания»</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в рамках проекта «Семья»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Встреча семейного клуба на тему: «Учитель и проблемы нарушения дисциплины»</w:t>
            </w: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План работы семейного клуба,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технологическая карта занятия семейного клуба</w:t>
            </w:r>
          </w:p>
          <w:p w:rsidR="00D4632F" w:rsidRPr="00AE0629" w:rsidRDefault="00D4632F" w:rsidP="00D4632F">
            <w:pPr>
              <w:rPr>
                <w:rFonts w:ascii="Times New Roman" w:hAnsi="Times New Roman" w:cs="Times New Roman"/>
                <w:sz w:val="24"/>
                <w:szCs w:val="24"/>
              </w:rPr>
            </w:pP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Декабрь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завод «Молочная культура» п. Сельцо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трудовых навыков;</w:t>
            </w:r>
            <w:r w:rsidRPr="00AE0629">
              <w:rPr>
                <w:rFonts w:ascii="Times New Roman" w:eastAsia="SimSun" w:hAnsi="Times New Roman" w:cs="Times New Roman"/>
                <w:color w:val="00000A"/>
                <w:kern w:val="1"/>
                <w:sz w:val="24"/>
                <w:szCs w:val="24"/>
                <w:lang w:eastAsia="zh-CN" w:bidi="hi-IN"/>
              </w:rPr>
              <w:t xml:space="preserve"> </w:t>
            </w:r>
            <w:r w:rsidRPr="00AE0629">
              <w:rPr>
                <w:rFonts w:ascii="Times New Roman" w:hAnsi="Times New Roman" w:cs="Times New Roman"/>
                <w:sz w:val="24"/>
                <w:szCs w:val="24"/>
              </w:rPr>
              <w:t xml:space="preserve">расширение первоначальных </w:t>
            </w:r>
            <w:r w:rsidRPr="00AE0629">
              <w:rPr>
                <w:rFonts w:ascii="Times New Roman" w:hAnsi="Times New Roman" w:cs="Times New Roman"/>
                <w:sz w:val="24"/>
                <w:szCs w:val="24"/>
              </w:rPr>
              <w:lastRenderedPageBreak/>
              <w:t>представлений детей о роли труда в жизни людей через практическую деятельность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Экскурсия в рамках цикла «Мир профессий»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 мастер - класс</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Декабрь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Коррекционно — развивающее занятие с 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Тематическое планирование коррекционно — развивающих занятий с использованием современной образовательной </w:t>
            </w:r>
            <w:r w:rsidR="00196D2D" w:rsidRPr="00AE0629">
              <w:rPr>
                <w:rFonts w:ascii="Times New Roman" w:hAnsi="Times New Roman" w:cs="Times New Roman"/>
                <w:sz w:val="24"/>
                <w:szCs w:val="24"/>
              </w:rPr>
              <w:t>технологии «</w:t>
            </w:r>
            <w:r w:rsidRPr="00AE0629">
              <w:rPr>
                <w:rFonts w:ascii="Times New Roman" w:hAnsi="Times New Roman" w:cs="Times New Roman"/>
                <w:sz w:val="24"/>
                <w:szCs w:val="24"/>
              </w:rPr>
              <w:t xml:space="preserve">сказкотерапия «Герои волшебной страны». </w:t>
            </w:r>
          </w:p>
        </w:tc>
      </w:tr>
      <w:tr w:rsidR="00D4632F" w:rsidRPr="00AE0629" w:rsidTr="00D4632F">
        <w:tc>
          <w:tcPr>
            <w:tcW w:w="1515" w:type="dxa"/>
          </w:tcPr>
          <w:p w:rsidR="00D4632F" w:rsidRPr="00AE0629" w:rsidRDefault="00D4632F" w:rsidP="00D4632F">
            <w:pPr>
              <w:rPr>
                <w:rFonts w:ascii="Times New Roman" w:hAnsi="Times New Roman" w:cs="Times New Roman"/>
                <w:color w:val="92D050"/>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самосознания и саморегуляции детей с ОВЗ</w:t>
            </w: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Занятие по изотерапии</w:t>
            </w:r>
          </w:p>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 xml:space="preserve"> из цикла «Мой цветной </w:t>
            </w:r>
            <w:r w:rsidR="00196D2D" w:rsidRPr="00AE0629">
              <w:rPr>
                <w:rFonts w:ascii="Times New Roman" w:eastAsia="SimSun" w:hAnsi="Times New Roman" w:cs="Times New Roman"/>
                <w:kern w:val="1"/>
                <w:sz w:val="24"/>
                <w:szCs w:val="24"/>
                <w:lang w:eastAsia="zh-CN" w:bidi="hi-IN"/>
              </w:rPr>
              <w:t>мир» -</w:t>
            </w:r>
            <w:r w:rsidRPr="00AE0629">
              <w:rPr>
                <w:rFonts w:ascii="Times New Roman" w:eastAsia="SimSun" w:hAnsi="Times New Roman" w:cs="Times New Roman"/>
                <w:kern w:val="1"/>
                <w:sz w:val="24"/>
                <w:szCs w:val="24"/>
                <w:lang w:eastAsia="zh-CN" w:bidi="hi-IN"/>
              </w:rPr>
              <w:t xml:space="preserve"> «Превращение злодея» - </w:t>
            </w:r>
            <w:r w:rsidR="00196D2D" w:rsidRPr="00AE0629">
              <w:rPr>
                <w:rFonts w:ascii="Times New Roman" w:eastAsia="SimSun" w:hAnsi="Times New Roman" w:cs="Times New Roman"/>
                <w:kern w:val="1"/>
                <w:sz w:val="24"/>
                <w:szCs w:val="24"/>
                <w:lang w:eastAsia="zh-CN" w:bidi="hi-IN"/>
              </w:rPr>
              <w:t>командная игра</w:t>
            </w:r>
            <w:r w:rsidRPr="00AE0629">
              <w:rPr>
                <w:rFonts w:ascii="Times New Roman" w:eastAsia="SimSun" w:hAnsi="Times New Roman" w:cs="Times New Roman"/>
                <w:kern w:val="1"/>
                <w:sz w:val="24"/>
                <w:szCs w:val="24"/>
                <w:lang w:eastAsia="zh-CN" w:bidi="hi-IN"/>
              </w:rPr>
              <w:t>. Тема беседы «Можно ли справиться со злом? Как побороть зло и стать добрее?»</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Календарно – тематическое планирование занятий по изотерапии «Мой цветной мир»</w:t>
            </w:r>
          </w:p>
          <w:p w:rsidR="00D4632F" w:rsidRPr="00AE0629" w:rsidRDefault="00D4632F" w:rsidP="00D4632F">
            <w:pPr>
              <w:rPr>
                <w:rFonts w:ascii="Times New Roman" w:hAnsi="Times New Roman" w:cs="Times New Roman"/>
                <w:sz w:val="24"/>
                <w:szCs w:val="24"/>
              </w:rPr>
            </w:pP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Декабрь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20</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Театр  «Буфф»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Совместная поездка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родителями на спектакль «Снежная королева»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МКУ Волосовская Городская Центральная библиотека, детский филиал  </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Тематическая беседа «История Нового года»»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Конкурс рисунков, викторина</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Декабрь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20</w:t>
            </w:r>
            <w:r w:rsidRPr="00AE0629">
              <w:rPr>
                <w:rFonts w:ascii="Times New Roman" w:hAnsi="Times New Roman" w:cs="Times New Roman"/>
                <w:sz w:val="24"/>
                <w:szCs w:val="24"/>
              </w:rPr>
              <w:t xml:space="preserve"> года </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трудовых навыков у детей с ОВЗ.</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Развитие навыков коммуникативного общения у детей с ОВЗ.</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Участие в конкурсе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с родителями «Чудеса своими руками»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Украшение класса к Новому году, фотоотчет</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Январь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20</w:t>
            </w:r>
            <w:r w:rsidR="00800DD5">
              <w:rPr>
                <w:rFonts w:ascii="Times New Roman" w:hAnsi="Times New Roman" w:cs="Times New Roman"/>
                <w:sz w:val="24"/>
                <w:szCs w:val="24"/>
              </w:rPr>
              <w:t>21</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ПМПк</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Промежуточная диагностика уровня развития ценностных жизненных ориентиров детей с ОВЗ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Диагностическое обследование, консультации специалистов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Корректировка индивидуального образовательного маршрута и координационного плана классного руководителя по взаимодействию</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социальными партнерами</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Январь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Коррекционно — развивающее занятие с использованием современной образовательной технологии «сказкотерапия»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Тематическое планирование коррекционно — развивающих занятий с использованием современной образовательной </w:t>
            </w:r>
            <w:r w:rsidR="00523A57" w:rsidRPr="00AE0629">
              <w:rPr>
                <w:rFonts w:ascii="Times New Roman" w:hAnsi="Times New Roman" w:cs="Times New Roman"/>
                <w:sz w:val="24"/>
                <w:szCs w:val="24"/>
              </w:rPr>
              <w:t>технологии «</w:t>
            </w:r>
            <w:r w:rsidRPr="00AE0629">
              <w:rPr>
                <w:rFonts w:ascii="Times New Roman" w:hAnsi="Times New Roman" w:cs="Times New Roman"/>
                <w:sz w:val="24"/>
                <w:szCs w:val="24"/>
              </w:rPr>
              <w:t>сказкотерапия «Герои волшебной страны»</w:t>
            </w:r>
          </w:p>
        </w:tc>
      </w:tr>
      <w:tr w:rsidR="00D4632F" w:rsidRPr="00AE0629" w:rsidTr="00D4632F">
        <w:tc>
          <w:tcPr>
            <w:tcW w:w="1515" w:type="dxa"/>
          </w:tcPr>
          <w:p w:rsidR="00D4632F" w:rsidRPr="00AE0629" w:rsidRDefault="00D4632F" w:rsidP="00D4632F">
            <w:pPr>
              <w:rPr>
                <w:rFonts w:ascii="Times New Roman" w:hAnsi="Times New Roman" w:cs="Times New Roman"/>
                <w:color w:val="92D050"/>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историко-краеведческий музей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г. Волосово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Цикл «Живые уроки», тематическое занятие «История народного костюма»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Фоторепортаж</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с экскурсии</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Январь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инспектор по делам несовершеннолетних отдела МВД России по Волосовскому району Ленинградской области;</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социальный педагог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r w:rsidRPr="00AE0629">
              <w:rPr>
                <w:rFonts w:ascii="Times New Roman" w:eastAsia="SimSun" w:hAnsi="Times New Roman" w:cs="Times New Roman"/>
                <w:color w:val="00000A"/>
                <w:kern w:val="1"/>
                <w:sz w:val="24"/>
                <w:szCs w:val="24"/>
                <w:lang w:eastAsia="zh-CN" w:bidi="hi-IN"/>
              </w:rPr>
              <w:t xml:space="preserve"> </w:t>
            </w:r>
            <w:r w:rsidRPr="00AE0629">
              <w:rPr>
                <w:rFonts w:ascii="Times New Roman" w:hAnsi="Times New Roman" w:cs="Times New Roman"/>
                <w:sz w:val="24"/>
                <w:szCs w:val="24"/>
              </w:rPr>
              <w:t xml:space="preserve">осуществление комплексного подхода </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 xml:space="preserve">в организации профилактической работы по предупреждению среди </w:t>
            </w:r>
            <w:r w:rsidRPr="00AE0629">
              <w:rPr>
                <w:rFonts w:ascii="Times New Roman" w:hAnsi="Times New Roman" w:cs="Times New Roman"/>
                <w:sz w:val="24"/>
                <w:szCs w:val="24"/>
              </w:rPr>
              <w:lastRenderedPageBreak/>
              <w:t xml:space="preserve">обучающихся </w:t>
            </w:r>
            <w:r w:rsidR="00E2179D">
              <w:rPr>
                <w:rFonts w:ascii="Times New Roman" w:hAnsi="Times New Roman" w:cs="Times New Roman"/>
                <w:sz w:val="24"/>
                <w:szCs w:val="24"/>
              </w:rPr>
              <w:t xml:space="preserve">            </w:t>
            </w:r>
            <w:r w:rsidR="00196D2D">
              <w:rPr>
                <w:rFonts w:ascii="Times New Roman" w:hAnsi="Times New Roman" w:cs="Times New Roman"/>
                <w:sz w:val="24"/>
                <w:szCs w:val="24"/>
              </w:rPr>
              <w:t xml:space="preserve">с </w:t>
            </w:r>
            <w:r w:rsidRPr="00AE0629">
              <w:rPr>
                <w:rFonts w:ascii="Times New Roman" w:hAnsi="Times New Roman" w:cs="Times New Roman"/>
                <w:sz w:val="24"/>
                <w:szCs w:val="24"/>
              </w:rPr>
              <w:t>ОВЗ</w:t>
            </w:r>
          </w:p>
        </w:tc>
        <w:tc>
          <w:tcPr>
            <w:tcW w:w="0" w:type="auto"/>
          </w:tcPr>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lastRenderedPageBreak/>
              <w:t>Беседа «Уроки Дяди Стёпы»</w:t>
            </w:r>
          </w:p>
        </w:tc>
        <w:tc>
          <w:tcPr>
            <w:tcW w:w="0" w:type="auto"/>
          </w:tcPr>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 xml:space="preserve">Конкурс чтецов </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Февраль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21</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Педагог – психолог,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системы внутри семейных ценностей через работу семейного </w:t>
            </w:r>
            <w:r w:rsidR="00196D2D" w:rsidRPr="00AE0629">
              <w:rPr>
                <w:rFonts w:ascii="Times New Roman" w:hAnsi="Times New Roman" w:cs="Times New Roman"/>
                <w:sz w:val="24"/>
                <w:szCs w:val="24"/>
              </w:rPr>
              <w:t>клуба «</w:t>
            </w:r>
            <w:r w:rsidRPr="00AE0629">
              <w:rPr>
                <w:rFonts w:ascii="Times New Roman" w:hAnsi="Times New Roman" w:cs="Times New Roman"/>
                <w:sz w:val="24"/>
                <w:szCs w:val="24"/>
              </w:rPr>
              <w:t>Лабиринты воспитания»</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в рамках проекта «Семья»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Тематическая встреча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родителями «Папа, мама, я – спортивная семья»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p w:rsidR="00D4632F" w:rsidRPr="00AE0629" w:rsidRDefault="00D4632F" w:rsidP="00D4632F">
            <w:pPr>
              <w:rPr>
                <w:rFonts w:ascii="Times New Roman" w:hAnsi="Times New Roman" w:cs="Times New Roman"/>
                <w:sz w:val="24"/>
                <w:szCs w:val="24"/>
              </w:rPr>
            </w:pP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Февраль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21</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Коррекционно — развивающее занятие с 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Тематическое планирование коррекционно — развивающих занятий с использованием современной образовательной </w:t>
            </w:r>
            <w:r w:rsidR="00196D2D" w:rsidRPr="00AE0629">
              <w:rPr>
                <w:rFonts w:ascii="Times New Roman" w:hAnsi="Times New Roman" w:cs="Times New Roman"/>
                <w:sz w:val="24"/>
                <w:szCs w:val="24"/>
              </w:rPr>
              <w:t>технологии «</w:t>
            </w:r>
            <w:r w:rsidRPr="00AE0629">
              <w:rPr>
                <w:rFonts w:ascii="Times New Roman" w:hAnsi="Times New Roman" w:cs="Times New Roman"/>
                <w:sz w:val="24"/>
                <w:szCs w:val="24"/>
              </w:rPr>
              <w:t xml:space="preserve">сказкотерапия «Герои волшебной страны». </w:t>
            </w:r>
          </w:p>
          <w:p w:rsidR="00D4632F" w:rsidRPr="00AE0629" w:rsidRDefault="00D4632F" w:rsidP="00D4632F">
            <w:pPr>
              <w:rPr>
                <w:rFonts w:ascii="Times New Roman" w:hAnsi="Times New Roman" w:cs="Times New Roman"/>
                <w:sz w:val="24"/>
                <w:szCs w:val="24"/>
              </w:rPr>
            </w:pP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Февраль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21</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Отряд противопожарной службы Волосовского района;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социальный педагог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 рамках цикла «Мир профессий» сюжетно – ролевая игра «Кошкин дом»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Коллективное творческое дело - плакат</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Февраль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21</w:t>
            </w:r>
            <w:r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МДОУ </w:t>
            </w:r>
            <w:r w:rsidR="00196D2D" w:rsidRPr="00AE0629">
              <w:rPr>
                <w:rFonts w:ascii="Times New Roman" w:hAnsi="Times New Roman" w:cs="Times New Roman"/>
                <w:sz w:val="24"/>
                <w:szCs w:val="24"/>
              </w:rPr>
              <w:t>«Детский</w:t>
            </w:r>
            <w:r w:rsidRPr="00AE0629">
              <w:rPr>
                <w:rFonts w:ascii="Times New Roman" w:hAnsi="Times New Roman" w:cs="Times New Roman"/>
                <w:sz w:val="24"/>
                <w:szCs w:val="24"/>
              </w:rPr>
              <w:t xml:space="preserve"> сад № 28 комбинированного вида»</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suppressAutoHyphens/>
              <w:contextualSpacing/>
              <w:rPr>
                <w:rFonts w:ascii="Times New Roman" w:eastAsia="SimSun" w:hAnsi="Times New Roman" w:cs="Times New Roman"/>
                <w:kern w:val="1"/>
                <w:sz w:val="24"/>
                <w:szCs w:val="24"/>
                <w:lang w:eastAsia="zh-CN" w:bidi="hi-IN"/>
              </w:rPr>
            </w:pPr>
            <w:r w:rsidRPr="00AE0629">
              <w:rPr>
                <w:rFonts w:ascii="Times New Roman" w:eastAsia="SimSun" w:hAnsi="Times New Roman" w:cs="Times New Roman"/>
                <w:kern w:val="1"/>
                <w:sz w:val="24"/>
                <w:szCs w:val="24"/>
                <w:lang w:eastAsia="zh-CN" w:bidi="hi-IN"/>
              </w:rPr>
              <w:t>Обеспечение системы непрерывного образования с учетом возрастных особенностей дошкольников и первоклассников.</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Спортивное мероприятие «Форд Боярд»</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w:t>
            </w:r>
          </w:p>
        </w:tc>
      </w:tr>
      <w:tr w:rsidR="00D4632F" w:rsidRPr="00AE0629" w:rsidTr="00D4632F">
        <w:tc>
          <w:tcPr>
            <w:tcW w:w="1515" w:type="dxa"/>
          </w:tcPr>
          <w:p w:rsidR="00D4632F" w:rsidRPr="00AE0629" w:rsidRDefault="00D4632F" w:rsidP="00D4632F">
            <w:pPr>
              <w:rPr>
                <w:rFonts w:ascii="Times New Roman" w:hAnsi="Times New Roman" w:cs="Times New Roman"/>
                <w:color w:val="92D050"/>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УВР</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Конкурс чтецов «Белая снежинка»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Участие в школьном туре конкурса</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Март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 xml:space="preserve">21 </w:t>
            </w:r>
            <w:r w:rsidRPr="00AE0629">
              <w:rPr>
                <w:rFonts w:ascii="Times New Roman" w:hAnsi="Times New Roman" w:cs="Times New Roman"/>
                <w:sz w:val="24"/>
                <w:szCs w:val="24"/>
              </w:rPr>
              <w:t>года</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Освоение детьми с ОВЗ системы общечеловеческих </w:t>
            </w:r>
            <w:r w:rsidRPr="00AE0629">
              <w:rPr>
                <w:rFonts w:ascii="Times New Roman" w:hAnsi="Times New Roman" w:cs="Times New Roman"/>
                <w:sz w:val="24"/>
                <w:szCs w:val="24"/>
              </w:rPr>
              <w:lastRenderedPageBreak/>
              <w:t>ценностей и воспитание у них культуры поведения</w:t>
            </w:r>
          </w:p>
        </w:tc>
        <w:tc>
          <w:tcPr>
            <w:tcW w:w="0" w:type="auto"/>
          </w:tcPr>
          <w:p w:rsidR="00D4632F" w:rsidRPr="00AE0629" w:rsidRDefault="00E2179D" w:rsidP="00D4632F">
            <w:pPr>
              <w:rPr>
                <w:rFonts w:ascii="Times New Roman" w:hAnsi="Times New Roman" w:cs="Times New Roman"/>
                <w:sz w:val="24"/>
                <w:szCs w:val="24"/>
              </w:rPr>
            </w:pPr>
            <w:r>
              <w:rPr>
                <w:rFonts w:ascii="Times New Roman" w:hAnsi="Times New Roman" w:cs="Times New Roman"/>
                <w:sz w:val="24"/>
                <w:szCs w:val="24"/>
              </w:rPr>
              <w:lastRenderedPageBreak/>
              <w:t>Коррекционно -</w:t>
            </w:r>
            <w:r w:rsidR="00D4632F" w:rsidRPr="00AE0629">
              <w:rPr>
                <w:rFonts w:ascii="Times New Roman" w:hAnsi="Times New Roman" w:cs="Times New Roman"/>
                <w:sz w:val="24"/>
                <w:szCs w:val="24"/>
              </w:rPr>
              <w:t xml:space="preserve">развивающее занятие с </w:t>
            </w:r>
            <w:r w:rsidR="00D4632F" w:rsidRPr="00AE0629">
              <w:rPr>
                <w:rFonts w:ascii="Times New Roman" w:hAnsi="Times New Roman" w:cs="Times New Roman"/>
                <w:sz w:val="24"/>
                <w:szCs w:val="24"/>
              </w:rPr>
              <w:lastRenderedPageBreak/>
              <w:t>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Тематическое планирование коррекционно — </w:t>
            </w:r>
            <w:r w:rsidRPr="00AE0629">
              <w:rPr>
                <w:rFonts w:ascii="Times New Roman" w:hAnsi="Times New Roman" w:cs="Times New Roman"/>
                <w:sz w:val="24"/>
                <w:szCs w:val="24"/>
              </w:rPr>
              <w:lastRenderedPageBreak/>
              <w:t xml:space="preserve">развивающих занятий с использованием современной образовательной </w:t>
            </w:r>
            <w:r w:rsidR="00523A57" w:rsidRPr="00AE0629">
              <w:rPr>
                <w:rFonts w:ascii="Times New Roman" w:hAnsi="Times New Roman" w:cs="Times New Roman"/>
                <w:sz w:val="24"/>
                <w:szCs w:val="24"/>
              </w:rPr>
              <w:t>технологии «</w:t>
            </w:r>
            <w:r w:rsidRPr="00AE0629">
              <w:rPr>
                <w:rFonts w:ascii="Times New Roman" w:hAnsi="Times New Roman" w:cs="Times New Roman"/>
                <w:sz w:val="24"/>
                <w:szCs w:val="24"/>
              </w:rPr>
              <w:t xml:space="preserve">сказкотерапия «Герои волшебной страны». </w:t>
            </w:r>
          </w:p>
        </w:tc>
      </w:tr>
      <w:tr w:rsidR="00D4632F" w:rsidRPr="00AE0629" w:rsidTr="00D4632F">
        <w:tc>
          <w:tcPr>
            <w:tcW w:w="1515" w:type="dxa"/>
          </w:tcPr>
          <w:p w:rsidR="00D4632F" w:rsidRPr="00AE0629" w:rsidRDefault="00D4632F" w:rsidP="00D4632F">
            <w:pPr>
              <w:rPr>
                <w:rFonts w:ascii="Times New Roman" w:hAnsi="Times New Roman" w:cs="Times New Roman"/>
                <w:color w:val="92D050"/>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трудовых навыков.</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 Развитие трудовых навыков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Мастер – класс «Чудеса из слоёного теста»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Фотоотчет, поделки</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Март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МКУ Волосовская Городская Центральная библиотека, детский филиал  </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Тематическая беседа «Там, на неведомых дорожках…»</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Конкурс рисунков</w:t>
            </w:r>
          </w:p>
        </w:tc>
      </w:tr>
      <w:tr w:rsidR="00D4632F" w:rsidRPr="00AE0629" w:rsidTr="00D4632F">
        <w:tc>
          <w:tcPr>
            <w:tcW w:w="1515" w:type="dxa"/>
          </w:tcPr>
          <w:p w:rsidR="00D4632F" w:rsidRPr="00AE0629" w:rsidRDefault="00D4632F" w:rsidP="00D4632F">
            <w:pPr>
              <w:rPr>
                <w:rFonts w:ascii="Times New Roman" w:hAnsi="Times New Roman" w:cs="Times New Roman"/>
                <w:color w:val="92D050"/>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родители</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Музей "Домик няни А.С. Пушкина" </w:t>
            </w:r>
            <w:r w:rsidR="00CE7B33">
              <w:rPr>
                <w:rFonts w:ascii="Times New Roman" w:hAnsi="Times New Roman" w:cs="Times New Roman"/>
                <w:sz w:val="24"/>
                <w:szCs w:val="24"/>
              </w:rPr>
              <w:t xml:space="preserve">                 </w:t>
            </w:r>
            <w:r w:rsidRPr="00AE0629">
              <w:rPr>
                <w:rFonts w:ascii="Times New Roman" w:hAnsi="Times New Roman" w:cs="Times New Roman"/>
                <w:sz w:val="24"/>
                <w:szCs w:val="24"/>
              </w:rPr>
              <w:t>д. Кобрино</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tc>
        <w:tc>
          <w:tcPr>
            <w:tcW w:w="0" w:type="auto"/>
          </w:tcPr>
          <w:p w:rsidR="00D4632F" w:rsidRPr="00AE0629" w:rsidRDefault="00D4632F" w:rsidP="00D4632F">
            <w:pPr>
              <w:rPr>
                <w:rFonts w:ascii="Times New Roman" w:hAnsi="Times New Roman" w:cs="Times New Roman"/>
                <w:b/>
                <w:sz w:val="24"/>
                <w:szCs w:val="24"/>
              </w:rPr>
            </w:pPr>
            <w:r w:rsidRPr="00AE0629">
              <w:rPr>
                <w:rFonts w:ascii="Times New Roman" w:hAnsi="Times New Roman" w:cs="Times New Roman"/>
                <w:sz w:val="24"/>
                <w:szCs w:val="24"/>
              </w:rPr>
              <w:t xml:space="preserve">Тематическая </w:t>
            </w:r>
            <w:r w:rsidR="00196D2D" w:rsidRPr="00AE0629">
              <w:rPr>
                <w:rFonts w:ascii="Times New Roman" w:hAnsi="Times New Roman" w:cs="Times New Roman"/>
                <w:sz w:val="24"/>
                <w:szCs w:val="24"/>
              </w:rPr>
              <w:t>экскурсия из</w:t>
            </w:r>
            <w:r w:rsidRPr="00AE0629">
              <w:rPr>
                <w:rFonts w:ascii="Times New Roman" w:hAnsi="Times New Roman" w:cs="Times New Roman"/>
                <w:sz w:val="24"/>
                <w:szCs w:val="24"/>
              </w:rPr>
              <w:t xml:space="preserve"> цикла «Живые уроки» «Преданья старины глубокой»</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Фотоотчет, викторина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по сказкам А.С. Пушкина</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Март</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учитель музыки, родители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Музыкальный фестиваль «Волшебная сила музыки»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Участие в фестивале</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Апрель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CE7B33" w:rsidP="00D4632F">
            <w:pPr>
              <w:rPr>
                <w:rFonts w:ascii="Times New Roman" w:hAnsi="Times New Roman" w:cs="Times New Roman"/>
                <w:sz w:val="24"/>
                <w:szCs w:val="24"/>
              </w:rPr>
            </w:pPr>
            <w:r>
              <w:rPr>
                <w:rFonts w:ascii="Times New Roman" w:hAnsi="Times New Roman" w:cs="Times New Roman"/>
                <w:sz w:val="24"/>
                <w:szCs w:val="24"/>
              </w:rPr>
              <w:t>Коррекционно -</w:t>
            </w:r>
            <w:r w:rsidR="00D4632F" w:rsidRPr="00AE0629">
              <w:rPr>
                <w:rFonts w:ascii="Times New Roman" w:hAnsi="Times New Roman" w:cs="Times New Roman"/>
                <w:sz w:val="24"/>
                <w:szCs w:val="24"/>
              </w:rPr>
              <w:t xml:space="preserve"> развивающее занятие с 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Тематическое пл</w:t>
            </w:r>
            <w:r w:rsidR="00CE7B33">
              <w:rPr>
                <w:rFonts w:ascii="Times New Roman" w:hAnsi="Times New Roman" w:cs="Times New Roman"/>
                <w:sz w:val="24"/>
                <w:szCs w:val="24"/>
              </w:rPr>
              <w:t>анирование коррекционно -</w:t>
            </w:r>
            <w:r w:rsidRPr="00AE0629">
              <w:rPr>
                <w:rFonts w:ascii="Times New Roman" w:hAnsi="Times New Roman" w:cs="Times New Roman"/>
                <w:sz w:val="24"/>
                <w:szCs w:val="24"/>
              </w:rPr>
              <w:t xml:space="preserve"> развивающих занятий с использованием современной образовательной </w:t>
            </w:r>
            <w:r w:rsidR="00196D2D" w:rsidRPr="00AE0629">
              <w:rPr>
                <w:rFonts w:ascii="Times New Roman" w:hAnsi="Times New Roman" w:cs="Times New Roman"/>
                <w:sz w:val="24"/>
                <w:szCs w:val="24"/>
              </w:rPr>
              <w:lastRenderedPageBreak/>
              <w:t>технологии «</w:t>
            </w:r>
            <w:r w:rsidRPr="00AE0629">
              <w:rPr>
                <w:rFonts w:ascii="Times New Roman" w:hAnsi="Times New Roman" w:cs="Times New Roman"/>
                <w:sz w:val="24"/>
                <w:szCs w:val="24"/>
              </w:rPr>
              <w:t xml:space="preserve">сказкотерапия «Герои волшебной страны». </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Апрель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Встреча с выпускниками МОУ «Волосовская НОШ» «Веселые старты»</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Фоторепортаж</w:t>
            </w:r>
          </w:p>
        </w:tc>
      </w:tr>
      <w:tr w:rsidR="00D4632F" w:rsidRPr="00AE0629" w:rsidTr="00D4632F">
        <w:tc>
          <w:tcPr>
            <w:tcW w:w="1515" w:type="dxa"/>
          </w:tcPr>
          <w:p w:rsidR="00D4632F" w:rsidRPr="00AE0629" w:rsidRDefault="00D4632F" w:rsidP="00D4632F">
            <w:pPr>
              <w:rPr>
                <w:rFonts w:ascii="Times New Roman" w:hAnsi="Times New Roman" w:cs="Times New Roman"/>
                <w:color w:val="92D050"/>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навыков коммуникативного общения у детей с ОВЗ.</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Конкурс с родителями «Космическое путешествие»</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Фоторепортаж,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конкурс костюмов</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Апрель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Педагог – психолог,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системы внутри семейных ценностей через работу семейного </w:t>
            </w:r>
            <w:r w:rsidR="00196D2D" w:rsidRPr="00AE0629">
              <w:rPr>
                <w:rFonts w:ascii="Times New Roman" w:hAnsi="Times New Roman" w:cs="Times New Roman"/>
                <w:sz w:val="24"/>
                <w:szCs w:val="24"/>
              </w:rPr>
              <w:t>клуба «</w:t>
            </w:r>
            <w:r w:rsidRPr="00AE0629">
              <w:rPr>
                <w:rFonts w:ascii="Times New Roman" w:hAnsi="Times New Roman" w:cs="Times New Roman"/>
                <w:sz w:val="24"/>
                <w:szCs w:val="24"/>
              </w:rPr>
              <w:t>Лабиринты воспитания»</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в рамках проекта «Семья»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Встреча семейного клуба на тему: «Безусловные родители»</w:t>
            </w: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План работы семейного клуба,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технологическая карта занятия семейного клуба.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Памятка для родителей</w:t>
            </w:r>
          </w:p>
          <w:p w:rsidR="00D4632F" w:rsidRPr="00AE0629" w:rsidRDefault="00D4632F" w:rsidP="00D4632F">
            <w:pPr>
              <w:rPr>
                <w:rFonts w:ascii="Times New Roman" w:hAnsi="Times New Roman" w:cs="Times New Roman"/>
                <w:sz w:val="24"/>
                <w:szCs w:val="24"/>
              </w:rPr>
            </w:pPr>
          </w:p>
        </w:tc>
      </w:tr>
      <w:tr w:rsidR="00D4632F" w:rsidRPr="00AE0629" w:rsidTr="00D4632F">
        <w:tc>
          <w:tcPr>
            <w:tcW w:w="1515" w:type="dxa"/>
          </w:tcPr>
          <w:p w:rsidR="00D4632F" w:rsidRPr="00AE0629" w:rsidRDefault="00D4632F" w:rsidP="00D4632F">
            <w:pPr>
              <w:rPr>
                <w:rFonts w:ascii="Times New Roman" w:hAnsi="Times New Roman" w:cs="Times New Roman"/>
                <w:color w:val="92D050"/>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МБУ комплексный территориальный центр социального обслуживания населения «Берегиня», социально-досуговое отделение - «Университет третьего возраста»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Встреча с людьми старшего возраста «Добрые дела»</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Акция «Делать добро просто», фотоотчет</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Апрель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контактный зоопарк «Приют </w:t>
            </w:r>
            <w:r w:rsidR="00196D2D" w:rsidRPr="00AE0629">
              <w:rPr>
                <w:rFonts w:ascii="Times New Roman" w:hAnsi="Times New Roman" w:cs="Times New Roman"/>
                <w:sz w:val="24"/>
                <w:szCs w:val="24"/>
              </w:rPr>
              <w:t>Белоснежки»</w:t>
            </w:r>
            <w:r w:rsidR="00196D2D">
              <w:rPr>
                <w:rFonts w:ascii="Times New Roman" w:hAnsi="Times New Roman" w:cs="Times New Roman"/>
                <w:sz w:val="24"/>
                <w:szCs w:val="24"/>
              </w:rPr>
              <w:t xml:space="preserve"> </w:t>
            </w:r>
            <w:r w:rsidR="00196D2D" w:rsidRPr="00AE0629">
              <w:rPr>
                <w:rFonts w:ascii="Times New Roman" w:hAnsi="Times New Roman" w:cs="Times New Roman"/>
                <w:sz w:val="24"/>
                <w:szCs w:val="24"/>
              </w:rPr>
              <w:t xml:space="preserve"> </w:t>
            </w:r>
            <w:r w:rsidR="00196D2D">
              <w:rPr>
                <w:rFonts w:ascii="Times New Roman" w:hAnsi="Times New Roman" w:cs="Times New Roman"/>
                <w:sz w:val="24"/>
                <w:szCs w:val="24"/>
              </w:rPr>
              <w:t xml:space="preserve"> </w:t>
            </w:r>
            <w:r w:rsidR="00CE7B33">
              <w:rPr>
                <w:rFonts w:ascii="Times New Roman" w:hAnsi="Times New Roman" w:cs="Times New Roman"/>
                <w:sz w:val="24"/>
                <w:szCs w:val="24"/>
              </w:rPr>
              <w:t xml:space="preserve">              </w:t>
            </w:r>
            <w:r w:rsidRPr="00AE0629">
              <w:rPr>
                <w:rFonts w:ascii="Times New Roman" w:hAnsi="Times New Roman" w:cs="Times New Roman"/>
                <w:sz w:val="24"/>
                <w:szCs w:val="24"/>
              </w:rPr>
              <w:t>д. Шадырицы</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Цикл «Живые уроки», тематическое занятие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мире животных»</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Фоторепортаж</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с экскурсии</w:t>
            </w:r>
          </w:p>
        </w:tc>
      </w:tr>
      <w:tr w:rsidR="00D4632F" w:rsidRPr="00AE0629" w:rsidTr="00D4632F">
        <w:tc>
          <w:tcPr>
            <w:tcW w:w="1515" w:type="dxa"/>
          </w:tcPr>
          <w:p w:rsidR="00D4632F" w:rsidRPr="00AE0629" w:rsidRDefault="00D4632F" w:rsidP="00D4632F">
            <w:pPr>
              <w:rPr>
                <w:rFonts w:ascii="Times New Roman" w:hAnsi="Times New Roman" w:cs="Times New Roman"/>
                <w:color w:val="92D050"/>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родители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Освоение детьми с ОВЗ системы общечеловеческих ценностей и воспитание у них </w:t>
            </w:r>
            <w:r w:rsidRPr="00AE0629">
              <w:rPr>
                <w:rFonts w:ascii="Times New Roman" w:hAnsi="Times New Roman" w:cs="Times New Roman"/>
                <w:sz w:val="24"/>
                <w:szCs w:val="24"/>
              </w:rPr>
              <w:lastRenderedPageBreak/>
              <w:t>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Участие в проекте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мире животных»</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Коллективный проект, представление проекта и создание книги</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 xml:space="preserve">Май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1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Районный совет ветеранов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Беседа «Отголоски войны»</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Мастер – класс «Цветы ко Дню Победы»</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Фотоотчет, поделки,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акция «Открытка для ветеранов»</w:t>
            </w:r>
          </w:p>
        </w:tc>
      </w:tr>
      <w:tr w:rsidR="00D4632F" w:rsidRPr="00AE0629" w:rsidTr="00D4632F">
        <w:tc>
          <w:tcPr>
            <w:tcW w:w="1515" w:type="dxa"/>
          </w:tcPr>
          <w:p w:rsidR="00D4632F" w:rsidRPr="00AE0629" w:rsidRDefault="00D4632F" w:rsidP="00D4632F">
            <w:pPr>
              <w:rPr>
                <w:rFonts w:ascii="Times New Roman" w:hAnsi="Times New Roman" w:cs="Times New Roman"/>
                <w:color w:val="92D050"/>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Педагог - психолог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Коррекционно — развивающее занятие с использованием современной образовательной технологии «сказкотерапия»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Тематическое планирование коррекционно — развивающих занятий с использованием современной образовательной </w:t>
            </w:r>
            <w:r w:rsidR="00196D2D" w:rsidRPr="00AE0629">
              <w:rPr>
                <w:rFonts w:ascii="Times New Roman" w:hAnsi="Times New Roman" w:cs="Times New Roman"/>
                <w:sz w:val="24"/>
                <w:szCs w:val="24"/>
              </w:rPr>
              <w:t>технологии «</w:t>
            </w:r>
            <w:r w:rsidRPr="00AE0629">
              <w:rPr>
                <w:rFonts w:ascii="Times New Roman" w:hAnsi="Times New Roman" w:cs="Times New Roman"/>
                <w:sz w:val="24"/>
                <w:szCs w:val="24"/>
              </w:rPr>
              <w:t>сказкотерапия «Герои волшебной страны»</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Май</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 </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2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родители</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Развитие системы внутри семейных ценностей, развитие трудовых навыков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Мастер — класс с детьми и родителями «Волшебные комочки»</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Выставка поделок,</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фотоотчет</w:t>
            </w:r>
          </w:p>
        </w:tc>
      </w:tr>
      <w:tr w:rsidR="00D4632F" w:rsidRPr="00AE0629" w:rsidTr="00D4632F">
        <w:tc>
          <w:tcPr>
            <w:tcW w:w="1515" w:type="dxa"/>
          </w:tcPr>
          <w:p w:rsidR="00D4632F" w:rsidRPr="00AE0629" w:rsidRDefault="00D4632F" w:rsidP="00D4632F">
            <w:pPr>
              <w:rPr>
                <w:rFonts w:ascii="Times New Roman" w:hAnsi="Times New Roman" w:cs="Times New Roman"/>
                <w:color w:val="92D050"/>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Классный руководитель,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Музей ВСОШ №1</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Цикл «Живые уроки», тематическое занятие «Дети войны»</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Фоторепортаж </w:t>
            </w:r>
            <w:r w:rsidR="00CE7B33">
              <w:rPr>
                <w:rFonts w:ascii="Times New Roman" w:hAnsi="Times New Roman" w:cs="Times New Roman"/>
                <w:sz w:val="24"/>
                <w:szCs w:val="24"/>
              </w:rPr>
              <w:t xml:space="preserve">               </w:t>
            </w:r>
            <w:r w:rsidRPr="00AE0629">
              <w:rPr>
                <w:rFonts w:ascii="Times New Roman" w:hAnsi="Times New Roman" w:cs="Times New Roman"/>
                <w:sz w:val="24"/>
                <w:szCs w:val="24"/>
              </w:rPr>
              <w:t>с экскурсии</w:t>
            </w: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Май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3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Педагог – психолог,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Развитие системы внутри семейных ценностей через работу семейного </w:t>
            </w:r>
            <w:r w:rsidR="00196D2D" w:rsidRPr="00AE0629">
              <w:rPr>
                <w:rFonts w:ascii="Times New Roman" w:hAnsi="Times New Roman" w:cs="Times New Roman"/>
                <w:sz w:val="24"/>
                <w:szCs w:val="24"/>
              </w:rPr>
              <w:t>клуба «</w:t>
            </w:r>
            <w:r w:rsidRPr="00AE0629">
              <w:rPr>
                <w:rFonts w:ascii="Times New Roman" w:hAnsi="Times New Roman" w:cs="Times New Roman"/>
                <w:sz w:val="24"/>
                <w:szCs w:val="24"/>
              </w:rPr>
              <w:t>Лабиринты воспитания»</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в рамках проекта «Семья»</w:t>
            </w:r>
          </w:p>
          <w:p w:rsidR="00D4632F" w:rsidRPr="00AE0629" w:rsidRDefault="00D4632F" w:rsidP="00D4632F">
            <w:pPr>
              <w:rPr>
                <w:rFonts w:ascii="Times New Roman" w:hAnsi="Times New Roman" w:cs="Times New Roman"/>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Заключительная встреча членов семейного клуба «Лабиринты воспитания»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План работы семейного клуба,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Памятка для родителей</w:t>
            </w:r>
          </w:p>
          <w:p w:rsidR="00D4632F" w:rsidRPr="00AE0629" w:rsidRDefault="00D4632F" w:rsidP="00D4632F">
            <w:pPr>
              <w:rPr>
                <w:rFonts w:ascii="Times New Roman" w:hAnsi="Times New Roman" w:cs="Times New Roman"/>
                <w:sz w:val="24"/>
                <w:szCs w:val="24"/>
              </w:rPr>
            </w:pPr>
          </w:p>
        </w:tc>
      </w:tr>
      <w:tr w:rsidR="00D4632F" w:rsidRPr="00AE0629" w:rsidTr="00D4632F">
        <w:tc>
          <w:tcPr>
            <w:tcW w:w="1515" w:type="dxa"/>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Май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4 неделя</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ПМПк</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Промежуточная диагностика уровня развития ценностных жизненных ориентиров детей с ОВЗ</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Диагностическое обследование, консультации специалистов</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Корректировка индивидуального образовательного маршрута и координационного плана классного руководителя по взаимодействию</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с социальными партнерами</w:t>
            </w:r>
          </w:p>
        </w:tc>
      </w:tr>
      <w:tr w:rsidR="00D4632F" w:rsidRPr="00AE0629" w:rsidTr="00D4632F">
        <w:tc>
          <w:tcPr>
            <w:tcW w:w="1515" w:type="dxa"/>
          </w:tcPr>
          <w:p w:rsidR="00D4632F" w:rsidRPr="00AE0629" w:rsidRDefault="00D4632F" w:rsidP="00D4632F">
            <w:pPr>
              <w:rPr>
                <w:rFonts w:ascii="Times New Roman" w:hAnsi="Times New Roman" w:cs="Times New Roman"/>
                <w:color w:val="92D050"/>
                <w:sz w:val="24"/>
                <w:szCs w:val="24"/>
              </w:rPr>
            </w:pP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Классный руководитель, заместитель директора по воспитательной работе,</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отделение ГИБДД отдела МВД России по Волосовскому району Ленинградской области, социальный педагог</w:t>
            </w:r>
          </w:p>
        </w:tc>
        <w:tc>
          <w:tcPr>
            <w:tcW w:w="0" w:type="auto"/>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r w:rsidRPr="00AE0629">
              <w:rPr>
                <w:rFonts w:ascii="Times New Roman" w:eastAsia="SimSun" w:hAnsi="Times New Roman" w:cs="Times New Roman"/>
                <w:color w:val="00000A"/>
                <w:kern w:val="1"/>
                <w:sz w:val="24"/>
                <w:szCs w:val="24"/>
                <w:lang w:eastAsia="zh-CN" w:bidi="hi-IN"/>
              </w:rPr>
              <w:t xml:space="preserve"> </w:t>
            </w:r>
            <w:r w:rsidRPr="00AE0629">
              <w:rPr>
                <w:rFonts w:ascii="Times New Roman" w:hAnsi="Times New Roman" w:cs="Times New Roman"/>
                <w:sz w:val="24"/>
                <w:szCs w:val="24"/>
              </w:rPr>
              <w:t>Осуществление комплексного подхода</w:t>
            </w:r>
          </w:p>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 xml:space="preserve"> в организации профилактической работы по предупреждению правонарушений и дорожно-транспортного травматизма среди обучающихся</w:t>
            </w:r>
            <w:r w:rsidR="00CE7B33">
              <w:rPr>
                <w:rFonts w:ascii="Times New Roman" w:hAnsi="Times New Roman" w:cs="Times New Roman"/>
                <w:sz w:val="24"/>
                <w:szCs w:val="24"/>
              </w:rPr>
              <w:t xml:space="preserve">                           </w:t>
            </w:r>
            <w:r w:rsidR="00196D2D">
              <w:rPr>
                <w:rFonts w:ascii="Times New Roman" w:hAnsi="Times New Roman" w:cs="Times New Roman"/>
                <w:sz w:val="24"/>
                <w:szCs w:val="24"/>
              </w:rPr>
              <w:t xml:space="preserve"> с </w:t>
            </w:r>
            <w:r w:rsidRPr="00AE0629">
              <w:rPr>
                <w:rFonts w:ascii="Times New Roman" w:hAnsi="Times New Roman" w:cs="Times New Roman"/>
                <w:sz w:val="24"/>
                <w:szCs w:val="24"/>
              </w:rPr>
              <w:t>ОВЗ</w:t>
            </w:r>
          </w:p>
        </w:tc>
        <w:tc>
          <w:tcPr>
            <w:tcW w:w="0" w:type="auto"/>
          </w:tcPr>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Игра по станциям «Азбука дорожных наук»</w:t>
            </w:r>
          </w:p>
        </w:tc>
        <w:tc>
          <w:tcPr>
            <w:tcW w:w="0" w:type="auto"/>
          </w:tcPr>
          <w:p w:rsidR="00D4632F" w:rsidRPr="00AE0629" w:rsidRDefault="00D4632F" w:rsidP="00D4632F">
            <w:pPr>
              <w:rPr>
                <w:rFonts w:ascii="Times New Roman" w:hAnsi="Times New Roman" w:cs="Times New Roman"/>
                <w:color w:val="92D050"/>
                <w:sz w:val="24"/>
                <w:szCs w:val="24"/>
              </w:rPr>
            </w:pPr>
            <w:r w:rsidRPr="00AE0629">
              <w:rPr>
                <w:rFonts w:ascii="Times New Roman" w:hAnsi="Times New Roman" w:cs="Times New Roman"/>
                <w:sz w:val="24"/>
                <w:szCs w:val="24"/>
              </w:rPr>
              <w:t>Сценарий игры</w:t>
            </w:r>
          </w:p>
        </w:tc>
      </w:tr>
    </w:tbl>
    <w:p w:rsidR="00D4632F" w:rsidRPr="00AE0629" w:rsidRDefault="00D4632F" w:rsidP="00D4632F">
      <w:pPr>
        <w:rPr>
          <w:rFonts w:ascii="Times New Roman" w:hAnsi="Times New Roman" w:cs="Times New Roman"/>
          <w:color w:val="92D050"/>
          <w:sz w:val="24"/>
          <w:szCs w:val="24"/>
        </w:rPr>
      </w:pPr>
    </w:p>
    <w:p w:rsidR="00F648F9" w:rsidRPr="00AE0629" w:rsidRDefault="00F648F9" w:rsidP="00F648F9">
      <w:pPr>
        <w:suppressAutoHyphens/>
        <w:spacing w:before="120" w:after="0" w:line="240" w:lineRule="auto"/>
        <w:ind w:firstLine="708"/>
        <w:jc w:val="both"/>
        <w:rPr>
          <w:rFonts w:ascii="Times New Roman" w:eastAsia="SimSun" w:hAnsi="Times New Roman" w:cs="Times New Roman"/>
          <w:color w:val="00000A"/>
          <w:kern w:val="1"/>
          <w:sz w:val="24"/>
          <w:szCs w:val="24"/>
          <w:lang w:eastAsia="zh-CN" w:bidi="hi-IN"/>
        </w:rPr>
      </w:pPr>
    </w:p>
    <w:p w:rsidR="00F648F9" w:rsidRPr="00AE0629" w:rsidRDefault="00F648F9" w:rsidP="00F648F9">
      <w:pPr>
        <w:suppressAutoHyphens/>
        <w:spacing w:after="0" w:line="240" w:lineRule="auto"/>
        <w:jc w:val="both"/>
        <w:rPr>
          <w:rFonts w:ascii="Times New Roman" w:eastAsia="SimSun" w:hAnsi="Times New Roman" w:cs="Times New Roman"/>
          <w:color w:val="00000A"/>
          <w:kern w:val="1"/>
          <w:sz w:val="24"/>
          <w:szCs w:val="24"/>
          <w:lang w:eastAsia="zh-CN" w:bidi="hi-IN"/>
        </w:rPr>
      </w:pPr>
    </w:p>
    <w:p w:rsidR="00D4632F" w:rsidRPr="00AE0629" w:rsidRDefault="00D4632F">
      <w:pPr>
        <w:rPr>
          <w:rFonts w:ascii="Times New Roman" w:hAnsi="Times New Roman" w:cs="Times New Roman"/>
          <w:sz w:val="24"/>
          <w:szCs w:val="24"/>
        </w:rPr>
      </w:pPr>
      <w:r w:rsidRPr="00AE0629">
        <w:rPr>
          <w:rFonts w:ascii="Times New Roman" w:hAnsi="Times New Roman" w:cs="Times New Roman"/>
          <w:sz w:val="24"/>
          <w:szCs w:val="24"/>
        </w:rPr>
        <w:br w:type="page"/>
      </w:r>
    </w:p>
    <w:p w:rsidR="00D4632F" w:rsidRPr="00AE0629" w:rsidRDefault="00D4632F" w:rsidP="00D4632F">
      <w:pPr>
        <w:spacing w:line="360" w:lineRule="auto"/>
        <w:ind w:firstLine="709"/>
        <w:jc w:val="right"/>
        <w:rPr>
          <w:rFonts w:ascii="Times New Roman" w:hAnsi="Times New Roman" w:cs="Times New Roman"/>
          <w:b/>
          <w:sz w:val="24"/>
          <w:szCs w:val="24"/>
        </w:rPr>
      </w:pPr>
      <w:r w:rsidRPr="00AE0629">
        <w:rPr>
          <w:rFonts w:ascii="Times New Roman" w:hAnsi="Times New Roman" w:cs="Times New Roman"/>
          <w:b/>
          <w:noProof/>
          <w:sz w:val="24"/>
          <w:szCs w:val="24"/>
          <w:lang w:eastAsia="ru-RU"/>
        </w:rPr>
        <w:lastRenderedPageBreak/>
        <mc:AlternateContent>
          <mc:Choice Requires="wps">
            <w:drawing>
              <wp:anchor distT="0" distB="0" distL="114300" distR="114300" simplePos="0" relativeHeight="251659264" behindDoc="0" locked="0" layoutInCell="1" allowOverlap="1" wp14:anchorId="011268EE" wp14:editId="3A502A48">
                <wp:simplePos x="0" y="0"/>
                <wp:positionH relativeFrom="column">
                  <wp:posOffset>-243205</wp:posOffset>
                </wp:positionH>
                <wp:positionV relativeFrom="paragraph">
                  <wp:posOffset>-332105</wp:posOffset>
                </wp:positionV>
                <wp:extent cx="2234565" cy="854710"/>
                <wp:effectExtent l="0" t="0" r="13970" b="22860"/>
                <wp:wrapNone/>
                <wp:docPr id="1" name="Прямоугольник 1"/>
                <wp:cNvGraphicFramePr/>
                <a:graphic xmlns:a="http://schemas.openxmlformats.org/drawingml/2006/main">
                  <a:graphicData uri="http://schemas.microsoft.com/office/word/2010/wordprocessingShape">
                    <wps:wsp>
                      <wps:cNvSpPr/>
                      <wps:spPr>
                        <a:xfrm>
                          <a:off x="0" y="0"/>
                          <a:ext cx="2233800" cy="853920"/>
                        </a:xfrm>
                        <a:prstGeom prst="rect">
                          <a:avLst/>
                        </a:prstGeom>
                        <a:solidFill>
                          <a:sysClr val="window" lastClr="FFFFFF"/>
                        </a:solidFill>
                        <a:ln w="25400" cap="flat" cmpd="sng" algn="ctr">
                          <a:solidFill>
                            <a:sysClr val="window" lastClr="FFFFFF"/>
                          </a:solidFill>
                          <a:prstDash val="solid"/>
                          <a:round/>
                        </a:ln>
                        <a:effectLst/>
                      </wps:spPr>
                      <wps:txbx>
                        <w:txbxContent>
                          <w:p w:rsidR="00196D2D" w:rsidRDefault="00196D2D" w:rsidP="00D4632F">
                            <w:pPr>
                              <w:pStyle w:val="a7"/>
                              <w:ind w:firstLine="0"/>
                              <w:rPr>
                                <w:color w:val="000000"/>
                              </w:rPr>
                            </w:pPr>
                          </w:p>
                          <w:p w:rsidR="00196D2D" w:rsidRDefault="00196D2D" w:rsidP="00D4632F">
                            <w:pPr>
                              <w:pStyle w:val="a7"/>
                              <w:jc w:val="center"/>
                              <w:rPr>
                                <w:color w:val="000000"/>
                              </w:rPr>
                            </w:pPr>
                          </w:p>
                        </w:txbxContent>
                      </wps:txbx>
                      <wps:bodyPr anchor="ctr">
                        <a:prstTxWarp prst="textNoShape">
                          <a:avLst/>
                        </a:prstTxWarp>
                        <a:noAutofit/>
                      </wps:bodyPr>
                    </wps:wsp>
                  </a:graphicData>
                </a:graphic>
              </wp:anchor>
            </w:drawing>
          </mc:Choice>
          <mc:Fallback>
            <w:pict>
              <v:rect w14:anchorId="011268EE" id="Прямоугольник 1" o:spid="_x0000_s1026" style="position:absolute;left:0;text-align:left;margin-left:-19.15pt;margin-top:-26.15pt;width:175.95pt;height:67.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" fillcolor="window" strokecolor="window" strokeweight="2pt">
                <v:stroke joinstyle="round"/>
                <v:textbox>
                  <w:txbxContent>
                    <w:p w:rsidR="00196D2D" w:rsidRDefault="00196D2D" w:rsidP="00D4632F">
                      <w:pPr>
                        <w:pStyle w:val="a7"/>
                        <w:ind w:firstLine="0"/>
                        <w:rPr>
                          <w:color w:val="000000"/>
                        </w:rPr>
                      </w:pPr>
                    </w:p>
                    <w:p w:rsidR="00196D2D" w:rsidRDefault="00196D2D" w:rsidP="00D4632F">
                      <w:pPr>
                        <w:pStyle w:val="a7"/>
                        <w:jc w:val="center"/>
                        <w:rPr>
                          <w:color w:val="000000"/>
                        </w:rPr>
                      </w:pPr>
                    </w:p>
                  </w:txbxContent>
                </v:textbox>
              </v:rect>
            </w:pict>
          </mc:Fallback>
        </mc:AlternateContent>
      </w:r>
      <w:r w:rsidRPr="00AE0629">
        <w:rPr>
          <w:rFonts w:ascii="Times New Roman" w:hAnsi="Times New Roman" w:cs="Times New Roman"/>
          <w:b/>
          <w:sz w:val="24"/>
          <w:szCs w:val="24"/>
        </w:rPr>
        <w:t xml:space="preserve">Приложение </w:t>
      </w:r>
      <w:r w:rsidR="00800DD5">
        <w:rPr>
          <w:rFonts w:ascii="Times New Roman" w:hAnsi="Times New Roman" w:cs="Times New Roman"/>
          <w:b/>
          <w:sz w:val="24"/>
          <w:szCs w:val="24"/>
        </w:rPr>
        <w:t>3</w:t>
      </w:r>
    </w:p>
    <w:p w:rsidR="00D4632F" w:rsidRPr="00AE0629" w:rsidRDefault="00D4632F" w:rsidP="00D4632F">
      <w:pPr>
        <w:spacing w:line="360" w:lineRule="auto"/>
        <w:ind w:firstLine="709"/>
        <w:jc w:val="both"/>
        <w:rPr>
          <w:rFonts w:ascii="Times New Roman" w:hAnsi="Times New Roman" w:cs="Times New Roman"/>
          <w:sz w:val="24"/>
          <w:szCs w:val="24"/>
        </w:rPr>
      </w:pPr>
      <w:r w:rsidRPr="00AE0629">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3072F25C" wp14:editId="44C88F6F">
                <wp:simplePos x="0" y="0"/>
                <wp:positionH relativeFrom="column">
                  <wp:posOffset>2887980</wp:posOffset>
                </wp:positionH>
                <wp:positionV relativeFrom="paragraph">
                  <wp:posOffset>1905</wp:posOffset>
                </wp:positionV>
                <wp:extent cx="3339465" cy="685165"/>
                <wp:effectExtent l="0" t="0" r="13335" b="19685"/>
                <wp:wrapNone/>
                <wp:docPr id="3" name="Прямоугольник 2"/>
                <wp:cNvGraphicFramePr/>
                <a:graphic xmlns:a="http://schemas.openxmlformats.org/drawingml/2006/main">
                  <a:graphicData uri="http://schemas.microsoft.com/office/word/2010/wordprocessingShape">
                    <wps:wsp>
                      <wps:cNvSpPr/>
                      <wps:spPr>
                        <a:xfrm>
                          <a:off x="0" y="0"/>
                          <a:ext cx="3339465" cy="685165"/>
                        </a:xfrm>
                        <a:prstGeom prst="rect">
                          <a:avLst/>
                        </a:prstGeom>
                        <a:solidFill>
                          <a:sysClr val="window" lastClr="FFFFFF"/>
                        </a:solidFill>
                        <a:ln w="25400" cap="flat" cmpd="sng" algn="ctr">
                          <a:solidFill>
                            <a:sysClr val="window" lastClr="FFFFFF"/>
                          </a:solidFill>
                          <a:prstDash val="solid"/>
                          <a:round/>
                        </a:ln>
                        <a:effectLst/>
                      </wps:spPr>
                      <wps:txbx>
                        <w:txbxContent>
                          <w:p w:rsidR="00196D2D" w:rsidRDefault="00196D2D" w:rsidP="007D6D06">
                            <w:pPr>
                              <w:pStyle w:val="a7"/>
                              <w:spacing w:line="240" w:lineRule="auto"/>
                              <w:ind w:firstLine="0"/>
                              <w:contextualSpacing/>
                              <w:jc w:val="left"/>
                              <w:rPr>
                                <w:color w:val="000000"/>
                                <w:szCs w:val="24"/>
                              </w:rPr>
                            </w:pPr>
                            <w:r w:rsidRPr="00D4632F">
                              <w:rPr>
                                <w:color w:val="000000"/>
                                <w:szCs w:val="24"/>
                              </w:rPr>
                              <w:t>При</w:t>
                            </w:r>
                            <w:r>
                              <w:rPr>
                                <w:color w:val="000000"/>
                                <w:szCs w:val="24"/>
                              </w:rPr>
                              <w:t xml:space="preserve">ложение </w:t>
                            </w:r>
                          </w:p>
                          <w:p w:rsidR="00196D2D" w:rsidRPr="00D4632F" w:rsidRDefault="00196D2D" w:rsidP="007D6D06">
                            <w:pPr>
                              <w:pStyle w:val="a7"/>
                              <w:spacing w:line="240" w:lineRule="auto"/>
                              <w:ind w:firstLine="0"/>
                              <w:contextualSpacing/>
                              <w:jc w:val="left"/>
                              <w:rPr>
                                <w:color w:val="000000"/>
                                <w:szCs w:val="24"/>
                              </w:rPr>
                            </w:pPr>
                            <w:r w:rsidRPr="00D4632F">
                              <w:rPr>
                                <w:color w:val="000000"/>
                                <w:szCs w:val="24"/>
                              </w:rPr>
                              <w:t>к Основной образовательной программе</w:t>
                            </w:r>
                          </w:p>
                          <w:p w:rsidR="00196D2D" w:rsidRDefault="00196D2D" w:rsidP="00D4632F">
                            <w:pPr>
                              <w:pStyle w:val="a7"/>
                              <w:spacing w:line="240" w:lineRule="auto"/>
                              <w:ind w:firstLine="0"/>
                              <w:jc w:val="left"/>
                              <w:rPr>
                                <w:color w:val="000000"/>
                              </w:rPr>
                            </w:pPr>
                          </w:p>
                        </w:txbxContent>
                      </wps:txbx>
                      <wps:bodyPr wrap="square" anchor="ctr">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2F25C" id="Прямоугольник 2" o:spid="_x0000_s1027" style="position:absolute;left:0;text-align:left;margin-left:227.4pt;margin-top:.15pt;width:262.95pt;height:5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" fillcolor="window" strokecolor="window" strokeweight="2pt">
                <v:stroke joinstyle="round"/>
                <v:textbox>
                  <w:txbxContent>
                    <w:p w:rsidR="00196D2D" w:rsidRDefault="00196D2D" w:rsidP="007D6D06">
                      <w:pPr>
                        <w:pStyle w:val="a7"/>
                        <w:spacing w:line="240" w:lineRule="auto"/>
                        <w:ind w:firstLine="0"/>
                        <w:contextualSpacing/>
                        <w:jc w:val="left"/>
                        <w:rPr>
                          <w:color w:val="000000"/>
                          <w:szCs w:val="24"/>
                        </w:rPr>
                      </w:pPr>
                      <w:r w:rsidRPr="00D4632F">
                        <w:rPr>
                          <w:color w:val="000000"/>
                          <w:szCs w:val="24"/>
                        </w:rPr>
                        <w:t>При</w:t>
                      </w:r>
                      <w:r>
                        <w:rPr>
                          <w:color w:val="000000"/>
                          <w:szCs w:val="24"/>
                        </w:rPr>
                        <w:t xml:space="preserve">ложение </w:t>
                      </w:r>
                    </w:p>
                    <w:p w:rsidR="00196D2D" w:rsidRPr="00D4632F" w:rsidRDefault="00196D2D" w:rsidP="007D6D06">
                      <w:pPr>
                        <w:pStyle w:val="a7"/>
                        <w:spacing w:line="240" w:lineRule="auto"/>
                        <w:ind w:firstLine="0"/>
                        <w:contextualSpacing/>
                        <w:jc w:val="left"/>
                        <w:rPr>
                          <w:color w:val="000000"/>
                          <w:szCs w:val="24"/>
                        </w:rPr>
                      </w:pPr>
                      <w:r w:rsidRPr="00D4632F">
                        <w:rPr>
                          <w:color w:val="000000"/>
                          <w:szCs w:val="24"/>
                        </w:rPr>
                        <w:t>к Основной образовательной программе</w:t>
                      </w:r>
                    </w:p>
                    <w:p w:rsidR="00196D2D" w:rsidRDefault="00196D2D" w:rsidP="00D4632F">
                      <w:pPr>
                        <w:pStyle w:val="a7"/>
                        <w:spacing w:line="240" w:lineRule="auto"/>
                        <w:ind w:firstLine="0"/>
                        <w:jc w:val="left"/>
                        <w:rPr>
                          <w:color w:val="000000"/>
                        </w:rPr>
                      </w:pPr>
                    </w:p>
                  </w:txbxContent>
                </v:textbox>
              </v:rect>
            </w:pict>
          </mc:Fallback>
        </mc:AlternateContent>
      </w:r>
    </w:p>
    <w:p w:rsidR="00D4632F" w:rsidRPr="00AE0629" w:rsidRDefault="00D4632F" w:rsidP="00D4632F">
      <w:pPr>
        <w:spacing w:line="360" w:lineRule="auto"/>
        <w:ind w:firstLine="709"/>
        <w:jc w:val="both"/>
        <w:rPr>
          <w:rFonts w:ascii="Times New Roman" w:hAnsi="Times New Roman" w:cs="Times New Roman"/>
          <w:sz w:val="24"/>
          <w:szCs w:val="24"/>
        </w:rPr>
      </w:pPr>
    </w:p>
    <w:p w:rsidR="00D4632F" w:rsidRPr="00AE0629" w:rsidRDefault="00D4632F" w:rsidP="00D4632F">
      <w:pPr>
        <w:spacing w:line="360" w:lineRule="auto"/>
        <w:jc w:val="center"/>
        <w:rPr>
          <w:rFonts w:ascii="Times New Roman" w:hAnsi="Times New Roman" w:cs="Times New Roman"/>
          <w:b/>
          <w:sz w:val="24"/>
          <w:szCs w:val="24"/>
        </w:rPr>
      </w:pPr>
      <w:r w:rsidRPr="00AE0629">
        <w:rPr>
          <w:rFonts w:ascii="Times New Roman" w:hAnsi="Times New Roman" w:cs="Times New Roman"/>
          <w:b/>
          <w:sz w:val="24"/>
          <w:szCs w:val="24"/>
        </w:rPr>
        <w:t>ПОЛОЖЕНИЕ</w:t>
      </w:r>
    </w:p>
    <w:p w:rsidR="00D4632F" w:rsidRPr="00AE0629" w:rsidRDefault="00D4632F" w:rsidP="00D4632F">
      <w:pPr>
        <w:spacing w:line="240" w:lineRule="auto"/>
        <w:contextualSpacing/>
        <w:jc w:val="center"/>
        <w:rPr>
          <w:rFonts w:ascii="Times New Roman" w:hAnsi="Times New Roman" w:cs="Times New Roman"/>
          <w:sz w:val="24"/>
          <w:szCs w:val="24"/>
        </w:rPr>
      </w:pPr>
      <w:r w:rsidRPr="00AE0629">
        <w:rPr>
          <w:rFonts w:ascii="Times New Roman" w:hAnsi="Times New Roman" w:cs="Times New Roman"/>
          <w:sz w:val="24"/>
          <w:szCs w:val="24"/>
        </w:rPr>
        <w:t>о школьном семейном клубе «Лабиринты воспитания»</w:t>
      </w:r>
    </w:p>
    <w:p w:rsidR="00D4632F" w:rsidRPr="00AE0629" w:rsidRDefault="00D4632F" w:rsidP="00D4632F">
      <w:pPr>
        <w:spacing w:line="240" w:lineRule="auto"/>
        <w:contextualSpacing/>
        <w:jc w:val="center"/>
        <w:rPr>
          <w:rFonts w:ascii="Times New Roman" w:hAnsi="Times New Roman" w:cs="Times New Roman"/>
          <w:sz w:val="24"/>
          <w:szCs w:val="24"/>
        </w:rPr>
      </w:pPr>
    </w:p>
    <w:p w:rsidR="00D4632F" w:rsidRPr="00AE0629" w:rsidRDefault="00D4632F" w:rsidP="00CE7B33">
      <w:pPr>
        <w:spacing w:line="240" w:lineRule="auto"/>
        <w:ind w:firstLine="709"/>
        <w:contextualSpacing/>
        <w:jc w:val="both"/>
        <w:rPr>
          <w:rFonts w:ascii="Times New Roman" w:hAnsi="Times New Roman" w:cs="Times New Roman"/>
          <w:b/>
          <w:sz w:val="24"/>
          <w:szCs w:val="24"/>
        </w:rPr>
      </w:pPr>
      <w:r w:rsidRPr="00AE0629">
        <w:rPr>
          <w:rFonts w:ascii="Times New Roman" w:hAnsi="Times New Roman" w:cs="Times New Roman"/>
          <w:sz w:val="24"/>
          <w:szCs w:val="24"/>
        </w:rPr>
        <w:t xml:space="preserve">1. </w:t>
      </w:r>
      <w:r w:rsidRPr="00AE0629">
        <w:rPr>
          <w:rFonts w:ascii="Times New Roman" w:hAnsi="Times New Roman" w:cs="Times New Roman"/>
          <w:b/>
          <w:sz w:val="24"/>
          <w:szCs w:val="24"/>
        </w:rPr>
        <w:t>Общие положения</w:t>
      </w:r>
    </w:p>
    <w:p w:rsidR="00D4632F" w:rsidRPr="00AE0629" w:rsidRDefault="00D4632F" w:rsidP="00CE7B33">
      <w:pPr>
        <w:spacing w:line="240" w:lineRule="auto"/>
        <w:ind w:firstLine="709"/>
        <w:contextualSpacing/>
        <w:jc w:val="both"/>
        <w:rPr>
          <w:rFonts w:ascii="Times New Roman" w:hAnsi="Times New Roman" w:cs="Times New Roman"/>
          <w:sz w:val="24"/>
          <w:szCs w:val="24"/>
        </w:rPr>
      </w:pPr>
      <w:r w:rsidRPr="00AE0629">
        <w:rPr>
          <w:rFonts w:ascii="Times New Roman" w:hAnsi="Times New Roman" w:cs="Times New Roman"/>
          <w:sz w:val="24"/>
          <w:szCs w:val="24"/>
        </w:rPr>
        <w:t>1.1. Настоящее положение регулирует деятельность семейного клуба «Лабиринты воспитания».</w:t>
      </w:r>
    </w:p>
    <w:p w:rsidR="00D4632F" w:rsidRPr="00AE0629" w:rsidRDefault="00D4632F" w:rsidP="00CE7B33">
      <w:pPr>
        <w:spacing w:line="240" w:lineRule="auto"/>
        <w:ind w:firstLine="709"/>
        <w:contextualSpacing/>
        <w:jc w:val="both"/>
        <w:rPr>
          <w:rFonts w:ascii="Times New Roman" w:hAnsi="Times New Roman" w:cs="Times New Roman"/>
          <w:sz w:val="24"/>
          <w:szCs w:val="24"/>
        </w:rPr>
      </w:pPr>
      <w:r w:rsidRPr="00AE0629">
        <w:rPr>
          <w:rFonts w:ascii="Times New Roman" w:hAnsi="Times New Roman" w:cs="Times New Roman"/>
          <w:sz w:val="24"/>
          <w:szCs w:val="24"/>
        </w:rPr>
        <w:t>1.2. Семейн</w:t>
      </w:r>
      <w:r w:rsidR="00CE7B33">
        <w:rPr>
          <w:rFonts w:ascii="Times New Roman" w:hAnsi="Times New Roman" w:cs="Times New Roman"/>
          <w:sz w:val="24"/>
          <w:szCs w:val="24"/>
        </w:rPr>
        <w:t xml:space="preserve">ый клуб «Лабиринты воспитания» </w:t>
      </w:r>
      <w:r w:rsidRPr="00AE0629">
        <w:rPr>
          <w:rFonts w:ascii="Times New Roman" w:hAnsi="Times New Roman" w:cs="Times New Roman"/>
          <w:sz w:val="24"/>
          <w:szCs w:val="24"/>
        </w:rPr>
        <w:t>является структурным подразделением методической службы образовательной организации, объединяющая всех участников образовательного процесса.</w:t>
      </w:r>
    </w:p>
    <w:p w:rsidR="00D4632F" w:rsidRPr="00AE0629" w:rsidRDefault="00D4632F" w:rsidP="00CE7B33">
      <w:pPr>
        <w:spacing w:line="240" w:lineRule="auto"/>
        <w:ind w:firstLine="709"/>
        <w:contextualSpacing/>
        <w:jc w:val="both"/>
        <w:rPr>
          <w:rFonts w:ascii="Times New Roman" w:hAnsi="Times New Roman" w:cs="Times New Roman"/>
          <w:sz w:val="24"/>
          <w:szCs w:val="24"/>
        </w:rPr>
      </w:pPr>
      <w:r w:rsidRPr="00AE0629">
        <w:rPr>
          <w:rFonts w:ascii="Times New Roman" w:hAnsi="Times New Roman" w:cs="Times New Roman"/>
          <w:sz w:val="24"/>
          <w:szCs w:val="24"/>
        </w:rPr>
        <w:t>1.3. Семейный клуб «Лабиринты воспитания» является одной из форм взаимодействия ОО с родителями.</w:t>
      </w:r>
    </w:p>
    <w:p w:rsidR="00D4632F" w:rsidRPr="00AE0629" w:rsidRDefault="00D4632F" w:rsidP="00CE7B33">
      <w:pPr>
        <w:spacing w:line="240" w:lineRule="auto"/>
        <w:ind w:firstLine="709"/>
        <w:contextualSpacing/>
        <w:jc w:val="both"/>
        <w:rPr>
          <w:rFonts w:ascii="Times New Roman" w:hAnsi="Times New Roman" w:cs="Times New Roman"/>
          <w:sz w:val="24"/>
          <w:szCs w:val="24"/>
        </w:rPr>
      </w:pPr>
      <w:r w:rsidRPr="00AE0629">
        <w:rPr>
          <w:rFonts w:ascii="Times New Roman" w:hAnsi="Times New Roman" w:cs="Times New Roman"/>
          <w:sz w:val="24"/>
          <w:szCs w:val="24"/>
        </w:rPr>
        <w:t>1.4. Деятельность семейного клуба «Лабиринты воспитания» основывается на педагогическом анализе, прогнозировании и планировании образовательного процесса в соответствии с Уставом образовательной организации и программой ее развития.</w:t>
      </w:r>
    </w:p>
    <w:p w:rsidR="00D4632F" w:rsidRPr="00AE0629" w:rsidRDefault="00D4632F" w:rsidP="00CE7B33">
      <w:pPr>
        <w:spacing w:line="240" w:lineRule="auto"/>
        <w:ind w:firstLine="709"/>
        <w:contextualSpacing/>
        <w:jc w:val="both"/>
        <w:rPr>
          <w:rFonts w:ascii="Times New Roman" w:hAnsi="Times New Roman" w:cs="Times New Roman"/>
          <w:sz w:val="24"/>
          <w:szCs w:val="24"/>
        </w:rPr>
      </w:pPr>
      <w:r w:rsidRPr="00AE0629">
        <w:rPr>
          <w:rFonts w:ascii="Times New Roman" w:hAnsi="Times New Roman" w:cs="Times New Roman"/>
          <w:sz w:val="24"/>
          <w:szCs w:val="24"/>
        </w:rPr>
        <w:t>1.5. Семейный клуб «Лабиринты воспитания» осуществляет свою деятельность в соответствии с Законом «Об образовании в Российской Федерации», Конвенцией о правах ребенка, Уставом ОО и настоящим Положением.</w:t>
      </w:r>
    </w:p>
    <w:p w:rsidR="00CE7B33" w:rsidRDefault="00CE7B33" w:rsidP="00CE7B33">
      <w:pPr>
        <w:spacing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2. Цели и задачи деятельности</w:t>
      </w:r>
    </w:p>
    <w:p w:rsidR="00CE7B33" w:rsidRDefault="00CE7B33" w:rsidP="00CE7B33">
      <w:pPr>
        <w:spacing w:line="240" w:lineRule="auto"/>
        <w:ind w:firstLine="709"/>
        <w:contextualSpacing/>
        <w:jc w:val="both"/>
        <w:rPr>
          <w:rFonts w:ascii="Times New Roman" w:hAnsi="Times New Roman" w:cs="Times New Roman"/>
          <w:b/>
          <w:sz w:val="24"/>
          <w:szCs w:val="24"/>
        </w:rPr>
      </w:pPr>
      <w:r w:rsidRPr="00CE7B33">
        <w:rPr>
          <w:rFonts w:ascii="Times New Roman" w:hAnsi="Times New Roman" w:cs="Times New Roman"/>
          <w:sz w:val="24"/>
          <w:szCs w:val="24"/>
        </w:rPr>
        <w:t>2.1.</w:t>
      </w:r>
      <w:r>
        <w:rPr>
          <w:rFonts w:ascii="Times New Roman" w:hAnsi="Times New Roman" w:cs="Times New Roman"/>
          <w:b/>
          <w:sz w:val="24"/>
          <w:szCs w:val="24"/>
        </w:rPr>
        <w:t xml:space="preserve"> </w:t>
      </w:r>
      <w:r w:rsidR="00D4632F" w:rsidRPr="00AE0629">
        <w:rPr>
          <w:rFonts w:ascii="Times New Roman" w:hAnsi="Times New Roman" w:cs="Times New Roman"/>
          <w:sz w:val="24"/>
          <w:szCs w:val="24"/>
        </w:rPr>
        <w:t xml:space="preserve">Целью деятельности семейного клуба «Лабиринты воспитания» является </w:t>
      </w:r>
      <w:r w:rsidR="00D4632F" w:rsidRPr="00AE0629">
        <w:rPr>
          <w:rFonts w:ascii="Times New Roman" w:hAnsi="Times New Roman" w:cs="Times New Roman"/>
          <w:color w:val="000000"/>
          <w:sz w:val="24"/>
          <w:szCs w:val="24"/>
        </w:rPr>
        <w:t>коррекция и гармонизация детско-родительских отношений</w:t>
      </w:r>
      <w:r w:rsidR="00D4632F" w:rsidRPr="00AE0629">
        <w:rPr>
          <w:rFonts w:ascii="Times New Roman" w:hAnsi="Times New Roman" w:cs="Times New Roman"/>
          <w:sz w:val="24"/>
          <w:szCs w:val="24"/>
        </w:rPr>
        <w:t xml:space="preserve"> в семьях с детьми с ОВЗ.</w:t>
      </w:r>
    </w:p>
    <w:p w:rsidR="00D4632F" w:rsidRPr="00CE7B33" w:rsidRDefault="00CE7B33" w:rsidP="00CE7B33">
      <w:pPr>
        <w:spacing w:line="240" w:lineRule="auto"/>
        <w:ind w:firstLine="709"/>
        <w:contextualSpacing/>
        <w:jc w:val="both"/>
        <w:rPr>
          <w:rFonts w:ascii="Times New Roman" w:hAnsi="Times New Roman" w:cs="Times New Roman"/>
          <w:b/>
          <w:sz w:val="24"/>
          <w:szCs w:val="24"/>
        </w:rPr>
      </w:pPr>
      <w:r w:rsidRPr="00CE7B33">
        <w:rPr>
          <w:rFonts w:ascii="Times New Roman" w:hAnsi="Times New Roman" w:cs="Times New Roman"/>
          <w:sz w:val="24"/>
          <w:szCs w:val="24"/>
        </w:rPr>
        <w:t>2.2.</w:t>
      </w:r>
      <w:r>
        <w:rPr>
          <w:rFonts w:ascii="Times New Roman" w:hAnsi="Times New Roman" w:cs="Times New Roman"/>
          <w:b/>
          <w:sz w:val="24"/>
          <w:szCs w:val="24"/>
        </w:rPr>
        <w:t xml:space="preserve"> </w:t>
      </w:r>
      <w:r w:rsidR="00D4632F" w:rsidRPr="00AE0629">
        <w:rPr>
          <w:rFonts w:ascii="Times New Roman" w:hAnsi="Times New Roman" w:cs="Times New Roman"/>
          <w:sz w:val="24"/>
          <w:szCs w:val="24"/>
        </w:rPr>
        <w:t>Деятельность семейного клуба «Лабиринты воспитания» направлена на выполнение следующих задач:</w:t>
      </w:r>
    </w:p>
    <w:p w:rsidR="00D4632F" w:rsidRPr="00AE0629" w:rsidRDefault="00D4632F" w:rsidP="00CE7B33">
      <w:pPr>
        <w:spacing w:after="140" w:line="240" w:lineRule="auto"/>
        <w:contextualSpacing/>
        <w:jc w:val="both"/>
        <w:rPr>
          <w:rFonts w:ascii="Times New Roman" w:hAnsi="Times New Roman" w:cs="Times New Roman"/>
          <w:color w:val="000000"/>
          <w:sz w:val="24"/>
          <w:szCs w:val="24"/>
        </w:rPr>
      </w:pPr>
      <w:r w:rsidRPr="00AE0629">
        <w:rPr>
          <w:rFonts w:ascii="Times New Roman" w:hAnsi="Times New Roman" w:cs="Times New Roman"/>
          <w:color w:val="000000"/>
          <w:sz w:val="24"/>
          <w:szCs w:val="24"/>
        </w:rPr>
        <w:t>- Формирование и развитие чувства родительской любви и симпатии;</w:t>
      </w:r>
    </w:p>
    <w:p w:rsidR="00D4632F" w:rsidRPr="00AE0629" w:rsidRDefault="00CE7B33" w:rsidP="00CE7B33">
      <w:pPr>
        <w:spacing w:after="140" w:line="240"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D4632F" w:rsidRPr="00AE0629">
        <w:rPr>
          <w:rFonts w:ascii="Times New Roman" w:hAnsi="Times New Roman" w:cs="Times New Roman"/>
          <w:color w:val="000000"/>
          <w:sz w:val="24"/>
          <w:szCs w:val="24"/>
        </w:rPr>
        <w:t>Формирование осознанного родительства, своей роли, сопричастности своей семье и процессам, происходящим в ней;</w:t>
      </w:r>
    </w:p>
    <w:p w:rsidR="00D4632F" w:rsidRPr="00AE0629" w:rsidRDefault="00D4632F" w:rsidP="00CE7B33">
      <w:pPr>
        <w:spacing w:after="140" w:line="240" w:lineRule="auto"/>
        <w:contextualSpacing/>
        <w:jc w:val="both"/>
        <w:rPr>
          <w:rFonts w:ascii="Times New Roman" w:hAnsi="Times New Roman" w:cs="Times New Roman"/>
          <w:color w:val="000000"/>
          <w:sz w:val="24"/>
          <w:szCs w:val="24"/>
        </w:rPr>
      </w:pPr>
      <w:r w:rsidRPr="00AE0629">
        <w:rPr>
          <w:rFonts w:ascii="Times New Roman" w:hAnsi="Times New Roman" w:cs="Times New Roman"/>
          <w:color w:val="000000"/>
          <w:sz w:val="24"/>
          <w:szCs w:val="24"/>
        </w:rPr>
        <w:t>- Повышение родительской компетентности;</w:t>
      </w:r>
    </w:p>
    <w:p w:rsidR="00D4632F" w:rsidRPr="00AE0629" w:rsidRDefault="00D4632F" w:rsidP="00CE7B33">
      <w:pPr>
        <w:spacing w:after="140" w:line="240" w:lineRule="auto"/>
        <w:contextualSpacing/>
        <w:jc w:val="both"/>
        <w:rPr>
          <w:rFonts w:ascii="Times New Roman" w:hAnsi="Times New Roman" w:cs="Times New Roman"/>
          <w:color w:val="000000"/>
          <w:sz w:val="24"/>
          <w:szCs w:val="24"/>
        </w:rPr>
      </w:pPr>
      <w:r w:rsidRPr="00AE0629">
        <w:rPr>
          <w:rFonts w:ascii="Times New Roman" w:hAnsi="Times New Roman" w:cs="Times New Roman"/>
          <w:color w:val="000000"/>
          <w:sz w:val="24"/>
          <w:szCs w:val="24"/>
        </w:rPr>
        <w:t xml:space="preserve">- Формирование процесса сотрудничества взрослого и ребенка, признание прав и обязанностей в семье как </w:t>
      </w:r>
      <w:r w:rsidR="00CE7B33" w:rsidRPr="00AE0629">
        <w:rPr>
          <w:rFonts w:ascii="Times New Roman" w:hAnsi="Times New Roman" w:cs="Times New Roman"/>
          <w:color w:val="000000"/>
          <w:sz w:val="24"/>
          <w:szCs w:val="24"/>
        </w:rPr>
        <w:t>родителя,</w:t>
      </w:r>
      <w:r w:rsidRPr="00AE0629">
        <w:rPr>
          <w:rFonts w:ascii="Times New Roman" w:hAnsi="Times New Roman" w:cs="Times New Roman"/>
          <w:color w:val="000000"/>
          <w:sz w:val="24"/>
          <w:szCs w:val="24"/>
        </w:rPr>
        <w:t xml:space="preserve"> так и ребенка;</w:t>
      </w:r>
    </w:p>
    <w:p w:rsidR="00D4632F" w:rsidRPr="00AE0629" w:rsidRDefault="00D4632F" w:rsidP="00CE7B33">
      <w:pPr>
        <w:spacing w:after="140" w:line="240" w:lineRule="auto"/>
        <w:contextualSpacing/>
        <w:jc w:val="both"/>
        <w:rPr>
          <w:rFonts w:ascii="Times New Roman" w:hAnsi="Times New Roman" w:cs="Times New Roman"/>
          <w:color w:val="000000"/>
          <w:sz w:val="24"/>
          <w:szCs w:val="24"/>
        </w:rPr>
      </w:pPr>
      <w:r w:rsidRPr="00AE0629">
        <w:rPr>
          <w:rFonts w:ascii="Times New Roman" w:hAnsi="Times New Roman" w:cs="Times New Roman"/>
          <w:color w:val="000000"/>
          <w:sz w:val="24"/>
          <w:szCs w:val="24"/>
        </w:rPr>
        <w:t>- Помочь родителям оценить стиль своего взаимодействия с ребенком и изменить его, если это необходимо;</w:t>
      </w:r>
    </w:p>
    <w:p w:rsidR="00D4632F" w:rsidRPr="00AE0629" w:rsidRDefault="00D4632F" w:rsidP="00CE7B33">
      <w:pPr>
        <w:spacing w:after="140" w:line="240" w:lineRule="auto"/>
        <w:contextualSpacing/>
        <w:jc w:val="both"/>
        <w:rPr>
          <w:rFonts w:ascii="Times New Roman" w:hAnsi="Times New Roman" w:cs="Times New Roman"/>
          <w:color w:val="000000"/>
          <w:sz w:val="24"/>
          <w:szCs w:val="24"/>
        </w:rPr>
      </w:pPr>
      <w:r w:rsidRPr="00AE0629">
        <w:rPr>
          <w:rFonts w:ascii="Times New Roman" w:hAnsi="Times New Roman" w:cs="Times New Roman"/>
          <w:color w:val="000000"/>
          <w:sz w:val="24"/>
          <w:szCs w:val="24"/>
        </w:rPr>
        <w:t>- Обучить навыкам конструктивного взаимодействия и социально приемлемому реагированию в конфликтных ситуациях;</w:t>
      </w:r>
    </w:p>
    <w:p w:rsidR="00CE7B33" w:rsidRDefault="00D4632F" w:rsidP="00CE7B33">
      <w:pPr>
        <w:spacing w:after="140" w:line="240" w:lineRule="auto"/>
        <w:contextualSpacing/>
        <w:jc w:val="both"/>
        <w:rPr>
          <w:rFonts w:ascii="Times New Roman" w:hAnsi="Times New Roman" w:cs="Times New Roman"/>
          <w:color w:val="000000"/>
          <w:sz w:val="24"/>
          <w:szCs w:val="24"/>
        </w:rPr>
      </w:pPr>
      <w:r w:rsidRPr="00AE0629">
        <w:rPr>
          <w:rFonts w:ascii="Times New Roman" w:hAnsi="Times New Roman" w:cs="Times New Roman"/>
          <w:color w:val="000000"/>
          <w:sz w:val="24"/>
          <w:szCs w:val="24"/>
        </w:rPr>
        <w:t>-Предоставить детям и родителям возможность улучшить вн</w:t>
      </w:r>
      <w:r w:rsidR="00CE7B33">
        <w:rPr>
          <w:rFonts w:ascii="Times New Roman" w:hAnsi="Times New Roman" w:cs="Times New Roman"/>
          <w:color w:val="000000"/>
          <w:sz w:val="24"/>
          <w:szCs w:val="24"/>
        </w:rPr>
        <w:t>утрисемейные отношения в целом.</w:t>
      </w:r>
    </w:p>
    <w:p w:rsidR="00D4632F" w:rsidRPr="00CE7B33" w:rsidRDefault="00CE7B33" w:rsidP="00CE7B33">
      <w:pPr>
        <w:spacing w:after="140" w:line="240" w:lineRule="auto"/>
        <w:contextualSpacing/>
        <w:jc w:val="both"/>
        <w:rPr>
          <w:rFonts w:ascii="Times New Roman" w:hAnsi="Times New Roman" w:cs="Times New Roman"/>
          <w:color w:val="000000"/>
          <w:sz w:val="24"/>
          <w:szCs w:val="24"/>
        </w:rPr>
      </w:pPr>
      <w:r>
        <w:rPr>
          <w:rFonts w:ascii="Times New Roman" w:hAnsi="Times New Roman" w:cs="Times New Roman"/>
          <w:b/>
          <w:sz w:val="24"/>
          <w:szCs w:val="24"/>
        </w:rPr>
        <w:t xml:space="preserve">           3. </w:t>
      </w:r>
      <w:r w:rsidR="00D4632F" w:rsidRPr="00AE0629">
        <w:rPr>
          <w:rFonts w:ascii="Times New Roman" w:hAnsi="Times New Roman" w:cs="Times New Roman"/>
          <w:b/>
          <w:sz w:val="24"/>
          <w:szCs w:val="24"/>
        </w:rPr>
        <w:t>Основные формы работы семейного клуба «Лабиринты воспитания»</w:t>
      </w:r>
    </w:p>
    <w:p w:rsidR="00D4632F" w:rsidRPr="00AE0629" w:rsidRDefault="00CE7B33" w:rsidP="00CE7B33">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4632F" w:rsidRPr="00AE0629">
        <w:rPr>
          <w:rFonts w:ascii="Times New Roman" w:hAnsi="Times New Roman" w:cs="Times New Roman"/>
          <w:sz w:val="24"/>
          <w:szCs w:val="24"/>
        </w:rPr>
        <w:t>3.1. Семейный клуб «Лабиринты воспитания» осуществляет свою деятельность в разных формах:</w:t>
      </w:r>
    </w:p>
    <w:p w:rsidR="00D4632F" w:rsidRPr="00AE0629" w:rsidRDefault="00D4632F" w:rsidP="00CE7B33">
      <w:pPr>
        <w:numPr>
          <w:ilvl w:val="0"/>
          <w:numId w:val="8"/>
        </w:numPr>
        <w:spacing w:line="240" w:lineRule="auto"/>
        <w:contextualSpacing/>
        <w:jc w:val="both"/>
        <w:rPr>
          <w:rFonts w:ascii="Times New Roman" w:hAnsi="Times New Roman" w:cs="Times New Roman"/>
          <w:sz w:val="24"/>
          <w:szCs w:val="24"/>
        </w:rPr>
      </w:pPr>
      <w:r w:rsidRPr="00AE0629">
        <w:rPr>
          <w:rFonts w:ascii="Times New Roman" w:hAnsi="Times New Roman" w:cs="Times New Roman"/>
          <w:sz w:val="24"/>
          <w:szCs w:val="24"/>
        </w:rPr>
        <w:t>круглые столы, совещания и семинары, творческие отчеты и т.д.</w:t>
      </w:r>
    </w:p>
    <w:p w:rsidR="00D4632F" w:rsidRPr="00AE0629" w:rsidRDefault="00D4632F" w:rsidP="00CE7B33">
      <w:pPr>
        <w:numPr>
          <w:ilvl w:val="0"/>
          <w:numId w:val="8"/>
        </w:numPr>
        <w:spacing w:line="240" w:lineRule="auto"/>
        <w:contextualSpacing/>
        <w:jc w:val="both"/>
        <w:rPr>
          <w:rFonts w:ascii="Times New Roman" w:hAnsi="Times New Roman" w:cs="Times New Roman"/>
          <w:sz w:val="24"/>
          <w:szCs w:val="24"/>
        </w:rPr>
      </w:pPr>
      <w:r w:rsidRPr="00AE0629">
        <w:rPr>
          <w:rFonts w:ascii="Times New Roman" w:hAnsi="Times New Roman" w:cs="Times New Roman"/>
          <w:sz w:val="24"/>
          <w:szCs w:val="24"/>
        </w:rPr>
        <w:t>мастер – классы</w:t>
      </w:r>
    </w:p>
    <w:p w:rsidR="00D4632F" w:rsidRPr="00AE0629" w:rsidRDefault="00D4632F" w:rsidP="00CE7B33">
      <w:pPr>
        <w:numPr>
          <w:ilvl w:val="0"/>
          <w:numId w:val="8"/>
        </w:numPr>
        <w:spacing w:line="240" w:lineRule="auto"/>
        <w:contextualSpacing/>
        <w:jc w:val="both"/>
        <w:rPr>
          <w:rFonts w:ascii="Times New Roman" w:hAnsi="Times New Roman" w:cs="Times New Roman"/>
          <w:sz w:val="24"/>
          <w:szCs w:val="24"/>
        </w:rPr>
      </w:pPr>
      <w:r w:rsidRPr="00AE0629">
        <w:rPr>
          <w:rFonts w:ascii="Times New Roman" w:hAnsi="Times New Roman" w:cs="Times New Roman"/>
          <w:sz w:val="24"/>
          <w:szCs w:val="24"/>
        </w:rPr>
        <w:t>тренинги.</w:t>
      </w:r>
    </w:p>
    <w:p w:rsidR="00D4632F" w:rsidRPr="00AE0629" w:rsidRDefault="00CE7B33" w:rsidP="00CE7B33">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4632F" w:rsidRPr="00AE0629">
        <w:rPr>
          <w:rFonts w:ascii="Times New Roman" w:hAnsi="Times New Roman" w:cs="Times New Roman"/>
          <w:sz w:val="24"/>
          <w:szCs w:val="24"/>
        </w:rPr>
        <w:t xml:space="preserve">4. </w:t>
      </w:r>
      <w:r w:rsidR="00D4632F" w:rsidRPr="00AE0629">
        <w:rPr>
          <w:rFonts w:ascii="Times New Roman" w:hAnsi="Times New Roman" w:cs="Times New Roman"/>
          <w:b/>
          <w:sz w:val="24"/>
          <w:szCs w:val="24"/>
        </w:rPr>
        <w:t>Содержание деятельности семейного клуба «Лабиринты воспитания»</w:t>
      </w:r>
    </w:p>
    <w:p w:rsidR="00D4632F" w:rsidRPr="00AE0629" w:rsidRDefault="00CE7B33" w:rsidP="00CE7B33">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4632F" w:rsidRPr="00AE0629">
        <w:rPr>
          <w:rFonts w:ascii="Times New Roman" w:hAnsi="Times New Roman" w:cs="Times New Roman"/>
          <w:sz w:val="24"/>
          <w:szCs w:val="24"/>
        </w:rPr>
        <w:t>4.1. Семейный клуб «Лабиринты воспитания» проводит диагностику детско — родительских отношений в семьях с детьми с ОВЗ.</w:t>
      </w:r>
    </w:p>
    <w:p w:rsidR="00D4632F" w:rsidRPr="00AE0629" w:rsidRDefault="00D4632F" w:rsidP="00CE7B33">
      <w:p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lastRenderedPageBreak/>
        <w:t>4.2.Анализирует и планирует работу совместно с учителями/учителями – предметниками/родителями/администрацией/специалистами.</w:t>
      </w:r>
    </w:p>
    <w:p w:rsidR="00D4632F" w:rsidRPr="00AE0629" w:rsidRDefault="00D4632F" w:rsidP="00CE7B33">
      <w:p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4.3. Разрабатывает рекомендации, положения о содержании, методах и формах организации образовательного процесса.</w:t>
      </w:r>
    </w:p>
    <w:p w:rsidR="00D4632F" w:rsidRPr="00AE0629" w:rsidRDefault="00D4632F" w:rsidP="00CE7B33">
      <w:p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4.4. Изучает, обобщает и предает педагогический опыт коллег, создает банк данных передового опыта.</w:t>
      </w:r>
    </w:p>
    <w:p w:rsidR="00D4632F" w:rsidRPr="00AE0629" w:rsidRDefault="00D4632F" w:rsidP="00CE7B33">
      <w:p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4.5.Организует диагностику эффективности деятельности членов семейного клуба.</w:t>
      </w:r>
    </w:p>
    <w:p w:rsidR="00D4632F" w:rsidRPr="00AE0629" w:rsidRDefault="00D4632F" w:rsidP="00CE7B33">
      <w:p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4.7. Содействует совершенствованию педагогического мастерства участников образовательного процесса.</w:t>
      </w:r>
    </w:p>
    <w:p w:rsidR="00D4632F" w:rsidRPr="00AE0629" w:rsidRDefault="00D4632F" w:rsidP="00CE7B33">
      <w:pPr>
        <w:spacing w:line="240" w:lineRule="auto"/>
        <w:ind w:left="567"/>
        <w:contextualSpacing/>
        <w:rPr>
          <w:rFonts w:ascii="Times New Roman" w:hAnsi="Times New Roman" w:cs="Times New Roman"/>
          <w:sz w:val="24"/>
          <w:szCs w:val="24"/>
        </w:rPr>
      </w:pPr>
      <w:r w:rsidRPr="00AE0629">
        <w:rPr>
          <w:rFonts w:ascii="Times New Roman" w:hAnsi="Times New Roman" w:cs="Times New Roman"/>
          <w:b/>
          <w:sz w:val="24"/>
          <w:szCs w:val="24"/>
        </w:rPr>
        <w:t>5.Кадровое обеспечение</w:t>
      </w:r>
    </w:p>
    <w:p w:rsidR="00D4632F" w:rsidRPr="00AE0629" w:rsidRDefault="00D4632F" w:rsidP="00CE7B33">
      <w:p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 xml:space="preserve">5.1. В состав </w:t>
      </w:r>
      <w:bookmarkStart w:id="3" w:name="__DdeLink__3347_812514602"/>
      <w:r w:rsidRPr="00AE0629">
        <w:rPr>
          <w:rFonts w:ascii="Times New Roman" w:hAnsi="Times New Roman" w:cs="Times New Roman"/>
          <w:sz w:val="24"/>
          <w:szCs w:val="24"/>
        </w:rPr>
        <w:t>семейного клуба «Лабиринты воспитания»</w:t>
      </w:r>
      <w:bookmarkEnd w:id="3"/>
      <w:r w:rsidRPr="00AE0629">
        <w:rPr>
          <w:rFonts w:ascii="Times New Roman" w:hAnsi="Times New Roman" w:cs="Times New Roman"/>
          <w:sz w:val="24"/>
          <w:szCs w:val="24"/>
        </w:rPr>
        <w:t xml:space="preserve"> входят педагог - психолог, родители обучающихся с ОВЗ, классный руководитель.</w:t>
      </w:r>
    </w:p>
    <w:p w:rsidR="00D4632F" w:rsidRPr="00AE0629" w:rsidRDefault="00D4632F" w:rsidP="00CE7B33">
      <w:p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5.2 График ра</w:t>
      </w:r>
      <w:r w:rsidR="00CE7B33">
        <w:rPr>
          <w:rFonts w:ascii="Times New Roman" w:hAnsi="Times New Roman" w:cs="Times New Roman"/>
          <w:sz w:val="24"/>
          <w:szCs w:val="24"/>
        </w:rPr>
        <w:t xml:space="preserve">боты </w:t>
      </w:r>
      <w:r w:rsidRPr="00AE0629">
        <w:rPr>
          <w:rFonts w:ascii="Times New Roman" w:hAnsi="Times New Roman" w:cs="Times New Roman"/>
          <w:sz w:val="24"/>
          <w:szCs w:val="24"/>
        </w:rPr>
        <w:t>семейног</w:t>
      </w:r>
      <w:r w:rsidR="00196D2D">
        <w:rPr>
          <w:rFonts w:ascii="Times New Roman" w:hAnsi="Times New Roman" w:cs="Times New Roman"/>
          <w:sz w:val="24"/>
          <w:szCs w:val="24"/>
        </w:rPr>
        <w:t xml:space="preserve">о клуба «Лабиринты воспитания» </w:t>
      </w:r>
      <w:r w:rsidRPr="00AE0629">
        <w:rPr>
          <w:rFonts w:ascii="Times New Roman" w:hAnsi="Times New Roman" w:cs="Times New Roman"/>
          <w:sz w:val="24"/>
          <w:szCs w:val="24"/>
        </w:rPr>
        <w:t>определяется планом проведения основных мероприятий клуба.</w:t>
      </w:r>
    </w:p>
    <w:p w:rsidR="00D4632F" w:rsidRPr="00AE0629" w:rsidRDefault="00D4632F" w:rsidP="00CE7B33">
      <w:p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b/>
          <w:sz w:val="24"/>
          <w:szCs w:val="24"/>
        </w:rPr>
        <w:t>6. Права членов семейного клуба «Лабиринты воспитания»</w:t>
      </w:r>
    </w:p>
    <w:p w:rsidR="00D4632F" w:rsidRPr="00AE0629" w:rsidRDefault="00CE7B33" w:rsidP="00CE7B33">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4632F" w:rsidRPr="00AE0629">
        <w:rPr>
          <w:rFonts w:ascii="Times New Roman" w:hAnsi="Times New Roman" w:cs="Times New Roman"/>
          <w:sz w:val="24"/>
          <w:szCs w:val="24"/>
        </w:rPr>
        <w:t xml:space="preserve">6.1.Члены семейного клуба «Лабиринты воспитания» имеют право: </w:t>
      </w:r>
    </w:p>
    <w:p w:rsidR="00D4632F" w:rsidRPr="00AE0629" w:rsidRDefault="00D4632F" w:rsidP="00CE7B33">
      <w:pPr>
        <w:numPr>
          <w:ilvl w:val="0"/>
          <w:numId w:val="9"/>
        </w:num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делится предложениями и рекомендациями по разработки и реализации своего направления;</w:t>
      </w:r>
    </w:p>
    <w:p w:rsidR="00D4632F" w:rsidRPr="00AE0629" w:rsidRDefault="00D4632F" w:rsidP="00CE7B33">
      <w:pPr>
        <w:numPr>
          <w:ilvl w:val="0"/>
          <w:numId w:val="9"/>
        </w:num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привлекать других участников образовательного процесса в свои проекты;</w:t>
      </w:r>
    </w:p>
    <w:p w:rsidR="00D4632F" w:rsidRPr="00AE0629" w:rsidRDefault="00D4632F" w:rsidP="00CE7B33">
      <w:pPr>
        <w:numPr>
          <w:ilvl w:val="0"/>
          <w:numId w:val="9"/>
        </w:num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выдвигать предложения об улучшении учебного процесса в школе;</w:t>
      </w:r>
    </w:p>
    <w:p w:rsidR="00D4632F" w:rsidRPr="00AE0629" w:rsidRDefault="00D4632F" w:rsidP="00CE7B33">
      <w:pPr>
        <w:numPr>
          <w:ilvl w:val="0"/>
          <w:numId w:val="9"/>
        </w:num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 xml:space="preserve">ставить вопрос о публикации материалов о передовом педагогическом опыте, накопленном в семейном клубе; </w:t>
      </w:r>
    </w:p>
    <w:p w:rsidR="00D4632F" w:rsidRPr="00AE0629" w:rsidRDefault="00CE7B33" w:rsidP="00CE7B33">
      <w:pPr>
        <w:spacing w:line="240" w:lineRule="auto"/>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00D4632F" w:rsidRPr="00AE0629">
        <w:rPr>
          <w:rFonts w:ascii="Times New Roman" w:hAnsi="Times New Roman" w:cs="Times New Roman"/>
          <w:b/>
          <w:sz w:val="24"/>
          <w:szCs w:val="24"/>
        </w:rPr>
        <w:t>7. Обязанности членов семейного клуба «Лабиринты воспитания»</w:t>
      </w:r>
    </w:p>
    <w:p w:rsidR="00D4632F" w:rsidRPr="00AE0629" w:rsidRDefault="00D4632F" w:rsidP="00CE7B33">
      <w:p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7.1. Каждый член семейного клуба «Лабиринты воспитания» обязан: участвовать в заседаниях клуба, практикумах, семинарах и т.</w:t>
      </w:r>
      <w:r w:rsidR="00196D2D">
        <w:rPr>
          <w:rFonts w:ascii="Times New Roman" w:hAnsi="Times New Roman" w:cs="Times New Roman"/>
          <w:sz w:val="24"/>
          <w:szCs w:val="24"/>
        </w:rPr>
        <w:t xml:space="preserve"> </w:t>
      </w:r>
      <w:r w:rsidRPr="00AE0629">
        <w:rPr>
          <w:rFonts w:ascii="Times New Roman" w:hAnsi="Times New Roman" w:cs="Times New Roman"/>
          <w:sz w:val="24"/>
          <w:szCs w:val="24"/>
        </w:rPr>
        <w:t>д..</w:t>
      </w:r>
    </w:p>
    <w:p w:rsidR="00D4632F" w:rsidRPr="00AE0629" w:rsidRDefault="00D4632F" w:rsidP="00CE7B33">
      <w:pPr>
        <w:spacing w:line="240" w:lineRule="auto"/>
        <w:ind w:left="567"/>
        <w:contextualSpacing/>
        <w:jc w:val="both"/>
        <w:rPr>
          <w:rFonts w:ascii="Times New Roman" w:hAnsi="Times New Roman" w:cs="Times New Roman"/>
          <w:sz w:val="24"/>
          <w:szCs w:val="24"/>
        </w:rPr>
      </w:pPr>
      <w:r w:rsidRPr="00AE0629">
        <w:rPr>
          <w:rFonts w:ascii="Times New Roman" w:hAnsi="Times New Roman" w:cs="Times New Roman"/>
          <w:sz w:val="24"/>
          <w:szCs w:val="24"/>
        </w:rPr>
        <w:t>7.2. Каждому участнику семейного клуба «Лабиринты воспитания» необходимо знать Закон РФ «Об образовании».</w:t>
      </w:r>
    </w:p>
    <w:p w:rsidR="00D4632F" w:rsidRPr="00AE0629" w:rsidRDefault="00D4632F" w:rsidP="00CE7B33">
      <w:pPr>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br w:type="page"/>
      </w:r>
    </w:p>
    <w:p w:rsidR="00D4632F" w:rsidRPr="00AE0629" w:rsidRDefault="00D4632F" w:rsidP="00D4632F">
      <w:pPr>
        <w:spacing w:line="360" w:lineRule="auto"/>
        <w:ind w:firstLine="709"/>
        <w:jc w:val="right"/>
        <w:rPr>
          <w:rFonts w:ascii="Times New Roman" w:hAnsi="Times New Roman" w:cs="Times New Roman"/>
          <w:b/>
          <w:sz w:val="24"/>
          <w:szCs w:val="24"/>
        </w:rPr>
      </w:pPr>
      <w:r w:rsidRPr="00AE0629">
        <w:rPr>
          <w:rFonts w:ascii="Times New Roman" w:hAnsi="Times New Roman" w:cs="Times New Roman"/>
          <w:b/>
          <w:sz w:val="24"/>
          <w:szCs w:val="24"/>
        </w:rPr>
        <w:lastRenderedPageBreak/>
        <w:t xml:space="preserve">Приложение </w:t>
      </w:r>
      <w:r w:rsidR="00800DD5">
        <w:rPr>
          <w:rFonts w:ascii="Times New Roman" w:hAnsi="Times New Roman" w:cs="Times New Roman"/>
          <w:b/>
          <w:sz w:val="24"/>
          <w:szCs w:val="24"/>
        </w:rPr>
        <w:t>4</w:t>
      </w:r>
    </w:p>
    <w:p w:rsidR="00D4632F" w:rsidRPr="00AE0629" w:rsidRDefault="00D4632F" w:rsidP="00D4632F">
      <w:pPr>
        <w:spacing w:line="360" w:lineRule="auto"/>
        <w:ind w:firstLine="709"/>
        <w:jc w:val="center"/>
        <w:rPr>
          <w:rFonts w:ascii="Times New Roman" w:hAnsi="Times New Roman" w:cs="Times New Roman"/>
          <w:b/>
          <w:sz w:val="24"/>
          <w:szCs w:val="24"/>
        </w:rPr>
      </w:pPr>
      <w:r w:rsidRPr="00AE0629">
        <w:rPr>
          <w:rFonts w:ascii="Times New Roman" w:hAnsi="Times New Roman" w:cs="Times New Roman"/>
          <w:b/>
          <w:sz w:val="24"/>
          <w:szCs w:val="24"/>
        </w:rPr>
        <w:t>План реализации проекта «Семья»</w:t>
      </w:r>
    </w:p>
    <w:p w:rsidR="00D4632F" w:rsidRPr="00AE0629" w:rsidRDefault="00D4632F" w:rsidP="00D4632F">
      <w:pPr>
        <w:spacing w:after="0" w:line="240" w:lineRule="auto"/>
        <w:ind w:firstLine="709"/>
        <w:contextualSpacing/>
        <w:jc w:val="both"/>
        <w:rPr>
          <w:rFonts w:ascii="Times New Roman" w:hAnsi="Times New Roman" w:cs="Times New Roman"/>
          <w:b/>
          <w:sz w:val="24"/>
          <w:szCs w:val="24"/>
        </w:rPr>
      </w:pPr>
      <w:r w:rsidRPr="00AE0629">
        <w:rPr>
          <w:rFonts w:ascii="Times New Roman" w:hAnsi="Times New Roman" w:cs="Times New Roman"/>
          <w:b/>
          <w:sz w:val="24"/>
          <w:szCs w:val="24"/>
        </w:rPr>
        <w:t xml:space="preserve">Цель: </w:t>
      </w:r>
      <w:r w:rsidR="00196D2D">
        <w:rPr>
          <w:rFonts w:ascii="Times New Roman" w:hAnsi="Times New Roman" w:cs="Times New Roman"/>
          <w:sz w:val="24"/>
          <w:szCs w:val="24"/>
        </w:rPr>
        <w:t xml:space="preserve">создание </w:t>
      </w:r>
      <w:r w:rsidRPr="00AE0629">
        <w:rPr>
          <w:rFonts w:ascii="Times New Roman" w:hAnsi="Times New Roman" w:cs="Times New Roman"/>
          <w:sz w:val="24"/>
          <w:szCs w:val="24"/>
        </w:rPr>
        <w:t xml:space="preserve">условия  для  конструктивного   взаимодействия  школы с родительской общественностью с целью обеспечения образования детей. </w:t>
      </w:r>
    </w:p>
    <w:p w:rsidR="00D4632F" w:rsidRPr="00AE0629" w:rsidRDefault="00D4632F" w:rsidP="00D4632F">
      <w:pPr>
        <w:spacing w:after="0" w:line="240" w:lineRule="auto"/>
        <w:ind w:firstLine="709"/>
        <w:contextualSpacing/>
        <w:jc w:val="both"/>
        <w:rPr>
          <w:rFonts w:ascii="Times New Roman" w:hAnsi="Times New Roman" w:cs="Times New Roman"/>
          <w:b/>
          <w:sz w:val="24"/>
          <w:szCs w:val="24"/>
        </w:rPr>
      </w:pPr>
      <w:r w:rsidRPr="00AE0629">
        <w:rPr>
          <w:rFonts w:ascii="Times New Roman" w:hAnsi="Times New Roman" w:cs="Times New Roman"/>
          <w:b/>
          <w:sz w:val="24"/>
          <w:szCs w:val="24"/>
        </w:rPr>
        <w:t>Задачи:</w:t>
      </w:r>
    </w:p>
    <w:p w:rsidR="00D4632F" w:rsidRPr="00AE0629" w:rsidRDefault="00D4632F" w:rsidP="00D4632F">
      <w:pPr>
        <w:numPr>
          <w:ilvl w:val="0"/>
          <w:numId w:val="10"/>
        </w:numPr>
        <w:spacing w:after="0" w:line="240" w:lineRule="auto"/>
        <w:contextualSpacing/>
        <w:jc w:val="both"/>
        <w:rPr>
          <w:rFonts w:ascii="Times New Roman" w:hAnsi="Times New Roman" w:cs="Times New Roman"/>
          <w:sz w:val="24"/>
          <w:szCs w:val="24"/>
        </w:rPr>
      </w:pPr>
      <w:r w:rsidRPr="00AE0629">
        <w:rPr>
          <w:rFonts w:ascii="Times New Roman" w:hAnsi="Times New Roman" w:cs="Times New Roman"/>
          <w:sz w:val="24"/>
          <w:szCs w:val="24"/>
        </w:rPr>
        <w:t xml:space="preserve">Создание условий для активного участия семей в деятельности </w:t>
      </w:r>
    </w:p>
    <w:p w:rsidR="00D4632F" w:rsidRPr="00AE0629" w:rsidRDefault="00D4632F" w:rsidP="00D4632F">
      <w:pPr>
        <w:spacing w:after="0" w:line="240" w:lineRule="auto"/>
        <w:ind w:left="1069"/>
        <w:contextualSpacing/>
        <w:jc w:val="both"/>
        <w:rPr>
          <w:rFonts w:ascii="Times New Roman" w:hAnsi="Times New Roman" w:cs="Times New Roman"/>
          <w:sz w:val="24"/>
          <w:szCs w:val="24"/>
        </w:rPr>
      </w:pPr>
      <w:r w:rsidRPr="00AE0629">
        <w:rPr>
          <w:rFonts w:ascii="Times New Roman" w:hAnsi="Times New Roman" w:cs="Times New Roman"/>
          <w:sz w:val="24"/>
          <w:szCs w:val="24"/>
        </w:rPr>
        <w:t>школы;</w:t>
      </w:r>
    </w:p>
    <w:p w:rsidR="00D4632F" w:rsidRPr="00AE0629" w:rsidRDefault="00D4632F" w:rsidP="00D4632F">
      <w:pPr>
        <w:numPr>
          <w:ilvl w:val="0"/>
          <w:numId w:val="10"/>
        </w:numPr>
        <w:spacing w:after="0" w:line="240" w:lineRule="auto"/>
        <w:contextualSpacing/>
        <w:jc w:val="both"/>
        <w:rPr>
          <w:rFonts w:ascii="Times New Roman" w:hAnsi="Times New Roman" w:cs="Times New Roman"/>
          <w:sz w:val="24"/>
          <w:szCs w:val="24"/>
        </w:rPr>
      </w:pPr>
      <w:r w:rsidRPr="00AE0629">
        <w:rPr>
          <w:rFonts w:ascii="Times New Roman" w:hAnsi="Times New Roman" w:cs="Times New Roman"/>
          <w:sz w:val="24"/>
          <w:szCs w:val="24"/>
        </w:rPr>
        <w:t xml:space="preserve">Обеспечение педагогического и психологического просвещения </w:t>
      </w:r>
    </w:p>
    <w:p w:rsidR="00D4632F" w:rsidRPr="00AE0629" w:rsidRDefault="00D4632F" w:rsidP="00D4632F">
      <w:pPr>
        <w:spacing w:after="0" w:line="240" w:lineRule="auto"/>
        <w:ind w:left="1069"/>
        <w:contextualSpacing/>
        <w:jc w:val="both"/>
        <w:rPr>
          <w:rFonts w:ascii="Times New Roman" w:hAnsi="Times New Roman" w:cs="Times New Roman"/>
          <w:sz w:val="24"/>
          <w:szCs w:val="24"/>
        </w:rPr>
      </w:pPr>
      <w:r w:rsidRPr="00AE0629">
        <w:rPr>
          <w:rFonts w:ascii="Times New Roman" w:hAnsi="Times New Roman" w:cs="Times New Roman"/>
          <w:sz w:val="24"/>
          <w:szCs w:val="24"/>
        </w:rPr>
        <w:t>родителей (законных представителей) в области образования детей;</w:t>
      </w:r>
    </w:p>
    <w:p w:rsidR="00D4632F" w:rsidRPr="00AE0629" w:rsidRDefault="00D4632F" w:rsidP="00D4632F">
      <w:pPr>
        <w:numPr>
          <w:ilvl w:val="0"/>
          <w:numId w:val="10"/>
        </w:numPr>
        <w:spacing w:after="0" w:line="240" w:lineRule="auto"/>
        <w:contextualSpacing/>
        <w:jc w:val="both"/>
        <w:rPr>
          <w:rFonts w:ascii="Times New Roman" w:hAnsi="Times New Roman" w:cs="Times New Roman"/>
          <w:sz w:val="24"/>
          <w:szCs w:val="24"/>
        </w:rPr>
      </w:pPr>
      <w:r w:rsidRPr="00AE0629">
        <w:rPr>
          <w:rFonts w:ascii="Times New Roman" w:hAnsi="Times New Roman" w:cs="Times New Roman"/>
          <w:sz w:val="24"/>
          <w:szCs w:val="24"/>
        </w:rPr>
        <w:t>Информирование родителей (законных представителей) о деятельности школы и образовании их детей.</w:t>
      </w:r>
    </w:p>
    <w:p w:rsidR="00D4632F" w:rsidRPr="00AE0629" w:rsidRDefault="00D4632F" w:rsidP="00D4632F">
      <w:pPr>
        <w:spacing w:after="0" w:line="240" w:lineRule="auto"/>
        <w:ind w:left="1069"/>
        <w:contextualSpacing/>
        <w:jc w:val="both"/>
        <w:rPr>
          <w:rFonts w:ascii="Times New Roman" w:hAnsi="Times New Roman" w:cs="Times New Roman"/>
          <w:sz w:val="24"/>
          <w:szCs w:val="24"/>
        </w:rPr>
      </w:pPr>
    </w:p>
    <w:p w:rsidR="00D4632F" w:rsidRPr="00AE0629" w:rsidRDefault="00D4632F" w:rsidP="00D4632F">
      <w:pPr>
        <w:spacing w:after="0" w:line="240" w:lineRule="auto"/>
        <w:ind w:left="1069"/>
        <w:contextualSpacing/>
        <w:jc w:val="both"/>
        <w:rPr>
          <w:rFonts w:ascii="Times New Roman" w:hAnsi="Times New Roman" w:cs="Times New Roman"/>
          <w:sz w:val="24"/>
          <w:szCs w:val="24"/>
        </w:rPr>
      </w:pPr>
    </w:p>
    <w:tbl>
      <w:tblPr>
        <w:tblStyle w:val="11"/>
        <w:tblW w:w="10207" w:type="dxa"/>
        <w:tblInd w:w="-318" w:type="dxa"/>
        <w:tblLook w:val="04A0" w:firstRow="1" w:lastRow="0" w:firstColumn="1" w:lastColumn="0" w:noHBand="0" w:noVBand="1"/>
      </w:tblPr>
      <w:tblGrid>
        <w:gridCol w:w="1152"/>
        <w:gridCol w:w="4063"/>
        <w:gridCol w:w="1803"/>
        <w:gridCol w:w="3189"/>
      </w:tblGrid>
      <w:tr w:rsidR="00D4632F" w:rsidRPr="00AE0629" w:rsidTr="00D4632F">
        <w:tc>
          <w:tcPr>
            <w:tcW w:w="1151" w:type="dxa"/>
            <w:shd w:val="clear" w:color="auto" w:fill="auto"/>
            <w:tcMar>
              <w:left w:w="108" w:type="dxa"/>
            </w:tcMar>
            <w:vAlign w:val="center"/>
          </w:tcPr>
          <w:p w:rsidR="00D4632F" w:rsidRPr="00AE0629" w:rsidRDefault="00D4632F" w:rsidP="00D4632F">
            <w:pPr>
              <w:jc w:val="center"/>
              <w:rPr>
                <w:rFonts w:ascii="Times New Roman" w:hAnsi="Times New Roman" w:cs="Times New Roman"/>
                <w:b/>
                <w:sz w:val="24"/>
                <w:szCs w:val="24"/>
              </w:rPr>
            </w:pPr>
            <w:r w:rsidRPr="00AE0629">
              <w:rPr>
                <w:rFonts w:ascii="Times New Roman" w:hAnsi="Times New Roman" w:cs="Times New Roman"/>
                <w:b/>
                <w:sz w:val="24"/>
                <w:szCs w:val="24"/>
              </w:rPr>
              <w:t>№</w:t>
            </w:r>
          </w:p>
        </w:tc>
        <w:tc>
          <w:tcPr>
            <w:tcW w:w="4063" w:type="dxa"/>
            <w:shd w:val="clear" w:color="auto" w:fill="auto"/>
            <w:tcMar>
              <w:left w:w="108" w:type="dxa"/>
            </w:tcMar>
            <w:vAlign w:val="center"/>
          </w:tcPr>
          <w:p w:rsidR="00D4632F" w:rsidRPr="00AE0629" w:rsidRDefault="00D4632F" w:rsidP="00D4632F">
            <w:pPr>
              <w:jc w:val="center"/>
              <w:rPr>
                <w:rFonts w:ascii="Times New Roman" w:hAnsi="Times New Roman" w:cs="Times New Roman"/>
                <w:b/>
                <w:sz w:val="24"/>
                <w:szCs w:val="24"/>
              </w:rPr>
            </w:pPr>
            <w:r w:rsidRPr="00AE0629">
              <w:rPr>
                <w:rFonts w:ascii="Times New Roman" w:hAnsi="Times New Roman" w:cs="Times New Roman"/>
                <w:b/>
                <w:sz w:val="24"/>
                <w:szCs w:val="24"/>
              </w:rPr>
              <w:t>Мероприятия</w:t>
            </w:r>
          </w:p>
        </w:tc>
        <w:tc>
          <w:tcPr>
            <w:tcW w:w="1803" w:type="dxa"/>
            <w:shd w:val="clear" w:color="auto" w:fill="auto"/>
            <w:tcMar>
              <w:left w:w="108" w:type="dxa"/>
            </w:tcMar>
            <w:vAlign w:val="center"/>
          </w:tcPr>
          <w:p w:rsidR="00D4632F" w:rsidRPr="00AE0629" w:rsidRDefault="00D4632F" w:rsidP="00D4632F">
            <w:pPr>
              <w:jc w:val="center"/>
              <w:rPr>
                <w:rFonts w:ascii="Times New Roman" w:hAnsi="Times New Roman" w:cs="Times New Roman"/>
                <w:b/>
                <w:sz w:val="24"/>
                <w:szCs w:val="24"/>
              </w:rPr>
            </w:pPr>
            <w:r w:rsidRPr="00AE0629">
              <w:rPr>
                <w:rFonts w:ascii="Times New Roman" w:hAnsi="Times New Roman" w:cs="Times New Roman"/>
                <w:b/>
                <w:sz w:val="24"/>
                <w:szCs w:val="24"/>
              </w:rPr>
              <w:t>Срок</w:t>
            </w:r>
          </w:p>
        </w:tc>
        <w:tc>
          <w:tcPr>
            <w:tcW w:w="3189" w:type="dxa"/>
            <w:shd w:val="clear" w:color="auto" w:fill="auto"/>
            <w:tcMar>
              <w:left w:w="108" w:type="dxa"/>
            </w:tcMar>
            <w:vAlign w:val="center"/>
          </w:tcPr>
          <w:p w:rsidR="00D4632F" w:rsidRPr="00AE0629" w:rsidRDefault="00D4632F" w:rsidP="00D4632F">
            <w:pPr>
              <w:jc w:val="center"/>
              <w:rPr>
                <w:rFonts w:ascii="Times New Roman" w:hAnsi="Times New Roman" w:cs="Times New Roman"/>
                <w:b/>
                <w:sz w:val="24"/>
                <w:szCs w:val="24"/>
              </w:rPr>
            </w:pPr>
            <w:r w:rsidRPr="00AE0629">
              <w:rPr>
                <w:rFonts w:ascii="Times New Roman" w:hAnsi="Times New Roman" w:cs="Times New Roman"/>
                <w:b/>
                <w:sz w:val="24"/>
                <w:szCs w:val="24"/>
              </w:rPr>
              <w:t>Ответственные лица</w:t>
            </w:r>
          </w:p>
        </w:tc>
      </w:tr>
      <w:tr w:rsidR="00D4632F" w:rsidRPr="00AE0629" w:rsidTr="00D4632F">
        <w:tc>
          <w:tcPr>
            <w:tcW w:w="10206" w:type="dxa"/>
            <w:gridSpan w:val="4"/>
            <w:shd w:val="clear" w:color="auto" w:fill="auto"/>
            <w:tcMar>
              <w:left w:w="108" w:type="dxa"/>
            </w:tcMar>
          </w:tcPr>
          <w:p w:rsidR="00D4632F" w:rsidRPr="00AE0629" w:rsidRDefault="00D4632F" w:rsidP="00D4632F">
            <w:pPr>
              <w:jc w:val="center"/>
              <w:rPr>
                <w:rFonts w:ascii="Times New Roman" w:hAnsi="Times New Roman" w:cs="Times New Roman"/>
                <w:b/>
                <w:i/>
                <w:sz w:val="24"/>
                <w:szCs w:val="24"/>
              </w:rPr>
            </w:pPr>
            <w:r w:rsidRPr="00AE0629">
              <w:rPr>
                <w:rFonts w:ascii="Times New Roman" w:hAnsi="Times New Roman" w:cs="Times New Roman"/>
                <w:b/>
                <w:i/>
                <w:sz w:val="24"/>
                <w:szCs w:val="24"/>
              </w:rPr>
              <w:t>Создание условий для активного участия семей в деятельности школы</w:t>
            </w:r>
          </w:p>
        </w:tc>
      </w:tr>
      <w:tr w:rsidR="00D4632F" w:rsidRPr="00AE0629" w:rsidTr="00D4632F">
        <w:tc>
          <w:tcPr>
            <w:tcW w:w="10206" w:type="dxa"/>
            <w:gridSpan w:val="4"/>
            <w:shd w:val="clear" w:color="auto" w:fill="auto"/>
            <w:tcMar>
              <w:left w:w="108" w:type="dxa"/>
            </w:tcMar>
          </w:tcPr>
          <w:p w:rsidR="00D4632F" w:rsidRPr="00AE0629" w:rsidRDefault="00D4632F" w:rsidP="00D4632F">
            <w:pPr>
              <w:jc w:val="center"/>
              <w:rPr>
                <w:rFonts w:ascii="Times New Roman" w:hAnsi="Times New Roman" w:cs="Times New Roman"/>
                <w:i/>
                <w:sz w:val="24"/>
                <w:szCs w:val="24"/>
              </w:rPr>
            </w:pPr>
            <w:r w:rsidRPr="00AE0629">
              <w:rPr>
                <w:rFonts w:ascii="Times New Roman" w:hAnsi="Times New Roman" w:cs="Times New Roman"/>
                <w:i/>
                <w:sz w:val="24"/>
                <w:szCs w:val="24"/>
              </w:rPr>
              <w:t>Вовлечение родителей в воспитательный процесс школы</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Проведение 1 сентября</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сентябрь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ответственные</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Привлечение родителей разных профессий для проведения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 «Ярмарки  профессий»</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май, октябрь, февраль, май</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классные руководители</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Привлечение родителей разных профессий для участия в проекте «Труд наших родных»</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октябрь-апрель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Ответственные лица, классные руководители</w:t>
            </w:r>
          </w:p>
        </w:tc>
      </w:tr>
      <w:tr w:rsidR="00D4632F" w:rsidRPr="00AE0629" w:rsidTr="00D4632F">
        <w:tc>
          <w:tcPr>
            <w:tcW w:w="10206" w:type="dxa"/>
            <w:gridSpan w:val="4"/>
            <w:shd w:val="clear" w:color="auto" w:fill="auto"/>
            <w:tcMar>
              <w:left w:w="108" w:type="dxa"/>
            </w:tcMar>
          </w:tcPr>
          <w:p w:rsidR="00D4632F" w:rsidRPr="00AE0629" w:rsidRDefault="00D4632F" w:rsidP="00D4632F">
            <w:pPr>
              <w:jc w:val="center"/>
              <w:rPr>
                <w:rFonts w:ascii="Times New Roman" w:hAnsi="Times New Roman" w:cs="Times New Roman"/>
                <w:i/>
                <w:sz w:val="24"/>
                <w:szCs w:val="24"/>
              </w:rPr>
            </w:pPr>
            <w:r w:rsidRPr="00AE0629">
              <w:rPr>
                <w:rFonts w:ascii="Times New Roman" w:hAnsi="Times New Roman" w:cs="Times New Roman"/>
                <w:i/>
                <w:sz w:val="24"/>
                <w:szCs w:val="24"/>
              </w:rPr>
              <w:t>Участие родителей в спортивной и творческой жизни школы</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Праздник День учителя</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октябрь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ответственные</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Праздник Посвящение в первоклассники</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октябрь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ответственные</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Праздник  День матери</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ноябрь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ответственные</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Спортивные соревнования «Здоровая семья – здоровая страна»</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ноябрь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Учитель физической культуры, классные руководители</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5.</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Мероприятия, посвящённые началу учебного года, Новогоднему празднику, Дню защитника Отечества, Международному женскому дню, Последнему звонку</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течение года</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ответственные, классные руководители</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6.</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Единый родительский день для родителей будущих первоклассников</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декабрь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УВР, заместитель директора по  воспитательной работе, классные руководители</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7.</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Единый день Образования в МО Волосовский район</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март</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классные руководители</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8.</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Соревнования «Папа, мама, я – пожарная семья»</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апрель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классные руководители</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9.</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Участие в работе отряда ЮИД</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 течение года </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учитель физической культуры, учитель музыки</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10.</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Трудовой десант</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течение года</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Заместитель директора по АХЧ, заместитель директора по воспитательной работе, классные руководители </w:t>
            </w:r>
          </w:p>
        </w:tc>
      </w:tr>
      <w:tr w:rsidR="00D4632F" w:rsidRPr="00AE0629" w:rsidTr="00D4632F">
        <w:tc>
          <w:tcPr>
            <w:tcW w:w="10206" w:type="dxa"/>
            <w:gridSpan w:val="4"/>
            <w:shd w:val="clear" w:color="auto" w:fill="auto"/>
            <w:tcMar>
              <w:left w:w="108" w:type="dxa"/>
            </w:tcMar>
          </w:tcPr>
          <w:p w:rsidR="00D4632F" w:rsidRPr="00AE0629" w:rsidRDefault="00D4632F" w:rsidP="00D4632F">
            <w:pPr>
              <w:jc w:val="center"/>
              <w:rPr>
                <w:rFonts w:ascii="Times New Roman" w:hAnsi="Times New Roman" w:cs="Times New Roman"/>
                <w:b/>
                <w:i/>
                <w:sz w:val="24"/>
                <w:szCs w:val="24"/>
              </w:rPr>
            </w:pPr>
            <w:r w:rsidRPr="00AE0629">
              <w:rPr>
                <w:rFonts w:ascii="Times New Roman" w:hAnsi="Times New Roman" w:cs="Times New Roman"/>
                <w:b/>
                <w:i/>
                <w:sz w:val="24"/>
                <w:szCs w:val="24"/>
              </w:rPr>
              <w:t>Педагогическое и психологическое просвещение родителей</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Собрание родителей будущих первоклассников. Знакомство с системой обучения в школе. Формирование единых педагогических требований</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сентябрь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Директор, заместитель директора по УВР</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Тематические собрания с привлечением специалистов</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 соответствии с графиком родительских собраний </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социальный педагог</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3.  </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Работа Комиссии по профилактике безнадзорности и правонарушений несовершеннолетних </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течение года</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Директор, заместитель директора по УВР, заместитель директора по воспитательной работе, социальный педагог</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Индивидуальная работа с родителями. Терапия семейных отношений. Улучшение микроклимата в семье</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течение года</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Классные руководители, психолог</w:t>
            </w:r>
          </w:p>
        </w:tc>
      </w:tr>
      <w:tr w:rsidR="00D4632F" w:rsidRPr="00AE0629" w:rsidTr="00D4632F">
        <w:tc>
          <w:tcPr>
            <w:tcW w:w="10206" w:type="dxa"/>
            <w:gridSpan w:val="4"/>
            <w:shd w:val="clear" w:color="auto" w:fill="auto"/>
            <w:tcMar>
              <w:left w:w="108" w:type="dxa"/>
            </w:tcMar>
          </w:tcPr>
          <w:p w:rsidR="00D4632F" w:rsidRPr="00AE0629" w:rsidRDefault="00D4632F" w:rsidP="00D4632F">
            <w:pPr>
              <w:jc w:val="center"/>
              <w:rPr>
                <w:rFonts w:ascii="Times New Roman" w:hAnsi="Times New Roman" w:cs="Times New Roman"/>
                <w:b/>
                <w:i/>
                <w:sz w:val="24"/>
                <w:szCs w:val="24"/>
              </w:rPr>
            </w:pPr>
            <w:r w:rsidRPr="00AE0629">
              <w:rPr>
                <w:rFonts w:ascii="Times New Roman" w:hAnsi="Times New Roman" w:cs="Times New Roman"/>
                <w:b/>
                <w:i/>
                <w:sz w:val="24"/>
                <w:szCs w:val="24"/>
              </w:rPr>
              <w:t>Изучение семей</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color w:val="000000"/>
                <w:sz w:val="24"/>
                <w:szCs w:val="24"/>
              </w:rPr>
              <w:t>Составление социального портрета группы, класса и школы. Создание банка данных</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сентябрь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воспитатели,</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классные руководители, социальный педагог</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2.</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Посещение семей. Своевременное</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выявление (семей) детей,</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требующих внимания. Раннее</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выявление кризисных семей</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сентябрь-октябрь,</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февраль-март</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воспитатели,</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классные</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руководители,</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социальный педагог</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Работа ПМПС (по заявлениям</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родителей)</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соответствии с планом ПМПС</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руководитель</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ПМПС</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Мониторинг удовлетворенности родителей образованием в МОУ «Волосовская НОШ»</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октябрь</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апрель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воспитатели,</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классные руководители</w:t>
            </w:r>
          </w:p>
        </w:tc>
      </w:tr>
      <w:tr w:rsidR="00D4632F" w:rsidRPr="00AE0629" w:rsidTr="00D4632F">
        <w:tc>
          <w:tcPr>
            <w:tcW w:w="10206" w:type="dxa"/>
            <w:gridSpan w:val="4"/>
            <w:shd w:val="clear" w:color="auto" w:fill="auto"/>
            <w:tcMar>
              <w:left w:w="108" w:type="dxa"/>
            </w:tcMar>
          </w:tcPr>
          <w:p w:rsidR="00D4632F" w:rsidRPr="00AE0629" w:rsidRDefault="00D4632F" w:rsidP="00D4632F">
            <w:pPr>
              <w:jc w:val="center"/>
              <w:rPr>
                <w:rFonts w:ascii="Times New Roman" w:hAnsi="Times New Roman" w:cs="Times New Roman"/>
                <w:b/>
                <w:sz w:val="24"/>
                <w:szCs w:val="24"/>
              </w:rPr>
            </w:pPr>
            <w:r w:rsidRPr="00AE0629">
              <w:rPr>
                <w:rFonts w:ascii="Times New Roman" w:hAnsi="Times New Roman" w:cs="Times New Roman"/>
                <w:b/>
                <w:i/>
                <w:iCs/>
                <w:color w:val="000000"/>
                <w:sz w:val="24"/>
                <w:szCs w:val="24"/>
              </w:rPr>
              <w:t>Информирование родителей о деятельности школы и образовании детей</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1.</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Публичный отчет руководителя школы перед родителями</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сентябрь</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Директор </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2.</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Родительское собрание для родителей дошкольных групп</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март</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Директор, заместитель директора по УВР</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3.</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Работа официального сайта школы. Еженедельное обновление</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течение года</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Ответственное лицо</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4.</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Работа администрации школы и всего педагогического коллектива в единой системе «Сетевой город. Образование»</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течение года</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Ответственное лицо,</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сотрудники школы</w:t>
            </w:r>
          </w:p>
        </w:tc>
      </w:tr>
      <w:tr w:rsidR="00D4632F" w:rsidRPr="00AE0629" w:rsidTr="00D4632F">
        <w:tc>
          <w:tcPr>
            <w:tcW w:w="115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5.</w:t>
            </w:r>
          </w:p>
        </w:tc>
        <w:tc>
          <w:tcPr>
            <w:tcW w:w="406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Еженедельное обновление материалов на информационных стендах</w:t>
            </w:r>
          </w:p>
        </w:tc>
        <w:tc>
          <w:tcPr>
            <w:tcW w:w="1803"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течение года</w:t>
            </w:r>
          </w:p>
        </w:tc>
        <w:tc>
          <w:tcPr>
            <w:tcW w:w="3189"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Заместитель директора по воспитательной работе, ответственные лица</w:t>
            </w:r>
          </w:p>
        </w:tc>
      </w:tr>
    </w:tbl>
    <w:p w:rsidR="00D4632F" w:rsidRPr="00AE0629" w:rsidRDefault="00D4632F" w:rsidP="00D4632F">
      <w:pPr>
        <w:contextualSpacing/>
        <w:jc w:val="both"/>
        <w:rPr>
          <w:rFonts w:ascii="Times New Roman" w:hAnsi="Times New Roman" w:cs="Times New Roman"/>
          <w:b/>
          <w:sz w:val="24"/>
          <w:szCs w:val="24"/>
        </w:rPr>
      </w:pPr>
    </w:p>
    <w:p w:rsidR="00D4632F" w:rsidRPr="00AE0629" w:rsidRDefault="00D4632F" w:rsidP="00D4632F">
      <w:pPr>
        <w:contextualSpacing/>
        <w:jc w:val="both"/>
        <w:rPr>
          <w:rFonts w:ascii="Times New Roman" w:hAnsi="Times New Roman" w:cs="Times New Roman"/>
          <w:b/>
          <w:i/>
          <w:sz w:val="24"/>
          <w:szCs w:val="24"/>
        </w:rPr>
      </w:pPr>
      <w:r w:rsidRPr="00AE0629">
        <w:rPr>
          <w:rFonts w:ascii="Times New Roman" w:hAnsi="Times New Roman" w:cs="Times New Roman"/>
          <w:b/>
          <w:i/>
          <w:sz w:val="24"/>
          <w:szCs w:val="24"/>
        </w:rPr>
        <w:t>Работа с семьями, в которых воспитываются дети, требующие особого внимания</w:t>
      </w:r>
    </w:p>
    <w:tbl>
      <w:tblPr>
        <w:tblStyle w:val="20"/>
        <w:tblW w:w="9889" w:type="dxa"/>
        <w:tblInd w:w="-318" w:type="dxa"/>
        <w:tblLook w:val="04A0" w:firstRow="1" w:lastRow="0" w:firstColumn="1" w:lastColumn="0" w:noHBand="0" w:noVBand="1"/>
      </w:tblPr>
      <w:tblGrid>
        <w:gridCol w:w="5102"/>
        <w:gridCol w:w="4787"/>
      </w:tblGrid>
      <w:tr w:rsidR="00D4632F" w:rsidRPr="00AE0629" w:rsidTr="00D4632F">
        <w:trPr>
          <w:trHeight w:val="362"/>
        </w:trPr>
        <w:tc>
          <w:tcPr>
            <w:tcW w:w="5101" w:type="dxa"/>
            <w:shd w:val="clear" w:color="auto" w:fill="auto"/>
            <w:tcMar>
              <w:left w:w="108" w:type="dxa"/>
            </w:tcMar>
          </w:tcPr>
          <w:p w:rsidR="00D4632F" w:rsidRPr="00AE0629" w:rsidRDefault="00D4632F" w:rsidP="00D4632F">
            <w:pPr>
              <w:contextualSpacing/>
              <w:jc w:val="center"/>
              <w:rPr>
                <w:rFonts w:ascii="Times New Roman" w:hAnsi="Times New Roman" w:cs="Times New Roman"/>
                <w:b/>
                <w:sz w:val="24"/>
                <w:szCs w:val="24"/>
              </w:rPr>
            </w:pPr>
            <w:r w:rsidRPr="00AE0629">
              <w:rPr>
                <w:rFonts w:ascii="Times New Roman" w:hAnsi="Times New Roman" w:cs="Times New Roman"/>
                <w:b/>
                <w:sz w:val="24"/>
                <w:szCs w:val="24"/>
              </w:rPr>
              <w:t>Действия</w:t>
            </w:r>
          </w:p>
        </w:tc>
        <w:tc>
          <w:tcPr>
            <w:tcW w:w="4787" w:type="dxa"/>
            <w:shd w:val="clear" w:color="auto" w:fill="auto"/>
            <w:tcMar>
              <w:left w:w="108" w:type="dxa"/>
            </w:tcMar>
          </w:tcPr>
          <w:p w:rsidR="00D4632F" w:rsidRPr="00AE0629" w:rsidRDefault="00D4632F" w:rsidP="00D4632F">
            <w:pPr>
              <w:contextualSpacing/>
              <w:jc w:val="center"/>
              <w:rPr>
                <w:rFonts w:ascii="Times New Roman" w:hAnsi="Times New Roman" w:cs="Times New Roman"/>
                <w:b/>
                <w:sz w:val="24"/>
                <w:szCs w:val="24"/>
              </w:rPr>
            </w:pPr>
            <w:r w:rsidRPr="00AE0629">
              <w:rPr>
                <w:rFonts w:ascii="Times New Roman" w:hAnsi="Times New Roman" w:cs="Times New Roman"/>
                <w:b/>
                <w:sz w:val="24"/>
                <w:szCs w:val="24"/>
              </w:rPr>
              <w:t xml:space="preserve">Цель действия </w:t>
            </w:r>
          </w:p>
        </w:tc>
      </w:tr>
      <w:tr w:rsidR="00D4632F" w:rsidRPr="00AE0629" w:rsidTr="00D4632F">
        <w:tc>
          <w:tcPr>
            <w:tcW w:w="5101"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Работа классного руководителя: регулярное посещение проблемных семей; индивидуальные беседы с родителями; совместная работа классного руководителя, родителей, учителей - предметников; проведение малых педсоветов; ведение ежегодного учета пропусков занятий учащихся, способных прогуливать уроки без уважительных причин</w:t>
            </w:r>
          </w:p>
        </w:tc>
        <w:tc>
          <w:tcPr>
            <w:tcW w:w="4787"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Оказание помощи проблемным семьям, снижение правонарушений среди подростков, устранение злоупотреблений со стороны недобросовестных родителей, уменьшение количества проблемных семей</w:t>
            </w:r>
          </w:p>
        </w:tc>
      </w:tr>
      <w:tr w:rsidR="00D4632F" w:rsidRPr="00AE0629" w:rsidTr="00D4632F">
        <w:tc>
          <w:tcPr>
            <w:tcW w:w="5101"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Работа социального педагога: психодиагностика уровня развития детей; консультация для родителей; совместная профилактическая работа с инспекторами ПДН</w:t>
            </w:r>
          </w:p>
        </w:tc>
        <w:tc>
          <w:tcPr>
            <w:tcW w:w="4787"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Реабилитация и социальная адаптация подростков с девиантным поведением, профилактика правонарушений и вредных привычек, предупреждение ДТП</w:t>
            </w:r>
          </w:p>
        </w:tc>
      </w:tr>
      <w:tr w:rsidR="00D4632F" w:rsidRPr="00AE0629" w:rsidTr="00D4632F">
        <w:tc>
          <w:tcPr>
            <w:tcW w:w="5101"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Работа администрации школы: индивидуальные беседы и консультации; контроль за работой классных руководителей; индивидуальные отчеты классных руководителей о текущей успеваемости и посещаемости детей из проблемных семей;</w:t>
            </w:r>
          </w:p>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изучение данных о занятости учащихся в кружках и спортивных секциях; уточнение списков проблемных семей и детей каждый триместр</w:t>
            </w:r>
          </w:p>
        </w:tc>
        <w:tc>
          <w:tcPr>
            <w:tcW w:w="4787"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Обеспечение плодотворного и полноценного сотрудничества с родителями в учебно-воспитательном процессе</w:t>
            </w:r>
          </w:p>
        </w:tc>
      </w:tr>
      <w:tr w:rsidR="00D4632F" w:rsidRPr="00AE0629" w:rsidTr="00D4632F">
        <w:tc>
          <w:tcPr>
            <w:tcW w:w="5101"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 xml:space="preserve">Работа с семьями опекаемых детей: регулярное посещение семей опекаемых детей; индивидуальные беседы с опекунами; оказание помощи в организации летнего отдыха; своевременное выявление детей, проживающих с родственниками </w:t>
            </w:r>
          </w:p>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при оформлении опекунства</w:t>
            </w:r>
          </w:p>
        </w:tc>
        <w:tc>
          <w:tcPr>
            <w:tcW w:w="4787"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Составление банка данных, составление актов контрольного обследования два раза в год, своевременная помощь детям в различных ситуациях</w:t>
            </w:r>
          </w:p>
        </w:tc>
      </w:tr>
    </w:tbl>
    <w:p w:rsidR="00D4632F" w:rsidRPr="00AE0629" w:rsidRDefault="00D4632F" w:rsidP="00D4632F">
      <w:pPr>
        <w:contextualSpacing/>
        <w:jc w:val="center"/>
        <w:rPr>
          <w:rFonts w:ascii="Times New Roman" w:hAnsi="Times New Roman" w:cs="Times New Roman"/>
          <w:b/>
          <w:i/>
          <w:sz w:val="24"/>
          <w:szCs w:val="24"/>
        </w:rPr>
      </w:pPr>
      <w:r w:rsidRPr="00AE0629">
        <w:rPr>
          <w:rFonts w:ascii="Times New Roman" w:hAnsi="Times New Roman" w:cs="Times New Roman"/>
          <w:b/>
          <w:i/>
          <w:sz w:val="24"/>
          <w:szCs w:val="24"/>
        </w:rPr>
        <w:t xml:space="preserve">Сотрудничество учителей и родителей в организации воспитательной работы </w:t>
      </w:r>
    </w:p>
    <w:p w:rsidR="00D4632F" w:rsidRPr="00AE0629" w:rsidRDefault="00D4632F" w:rsidP="00D4632F">
      <w:pPr>
        <w:contextualSpacing/>
        <w:jc w:val="center"/>
        <w:rPr>
          <w:rFonts w:ascii="Times New Roman" w:hAnsi="Times New Roman" w:cs="Times New Roman"/>
          <w:b/>
          <w:i/>
          <w:sz w:val="24"/>
          <w:szCs w:val="24"/>
        </w:rPr>
      </w:pPr>
      <w:r w:rsidRPr="00AE0629">
        <w:rPr>
          <w:rFonts w:ascii="Times New Roman" w:hAnsi="Times New Roman" w:cs="Times New Roman"/>
          <w:b/>
          <w:i/>
          <w:sz w:val="24"/>
          <w:szCs w:val="24"/>
        </w:rPr>
        <w:t>в классе</w:t>
      </w:r>
    </w:p>
    <w:tbl>
      <w:tblPr>
        <w:tblStyle w:val="20"/>
        <w:tblW w:w="9889" w:type="dxa"/>
        <w:tblInd w:w="-318" w:type="dxa"/>
        <w:tblLook w:val="04A0" w:firstRow="1" w:lastRow="0" w:firstColumn="1" w:lastColumn="0" w:noHBand="0" w:noVBand="1"/>
      </w:tblPr>
      <w:tblGrid>
        <w:gridCol w:w="5079"/>
        <w:gridCol w:w="4810"/>
      </w:tblGrid>
      <w:tr w:rsidR="00D4632F" w:rsidRPr="00AE0629" w:rsidTr="00D4632F">
        <w:tc>
          <w:tcPr>
            <w:tcW w:w="5078" w:type="dxa"/>
            <w:shd w:val="clear" w:color="auto" w:fill="auto"/>
            <w:tcMar>
              <w:left w:w="108" w:type="dxa"/>
            </w:tcMar>
          </w:tcPr>
          <w:p w:rsidR="00D4632F" w:rsidRPr="00AE0629" w:rsidRDefault="00D4632F" w:rsidP="00D4632F">
            <w:pPr>
              <w:contextualSpacing/>
              <w:jc w:val="center"/>
              <w:rPr>
                <w:rFonts w:ascii="Times New Roman" w:hAnsi="Times New Roman" w:cs="Times New Roman"/>
                <w:b/>
                <w:sz w:val="24"/>
                <w:szCs w:val="24"/>
              </w:rPr>
            </w:pPr>
            <w:r w:rsidRPr="00AE0629">
              <w:rPr>
                <w:rFonts w:ascii="Times New Roman" w:hAnsi="Times New Roman" w:cs="Times New Roman"/>
                <w:b/>
                <w:sz w:val="24"/>
                <w:szCs w:val="24"/>
              </w:rPr>
              <w:t xml:space="preserve">Действие </w:t>
            </w:r>
          </w:p>
        </w:tc>
        <w:tc>
          <w:tcPr>
            <w:tcW w:w="4810" w:type="dxa"/>
            <w:shd w:val="clear" w:color="auto" w:fill="auto"/>
            <w:tcMar>
              <w:left w:w="108" w:type="dxa"/>
            </w:tcMar>
          </w:tcPr>
          <w:p w:rsidR="00D4632F" w:rsidRPr="00AE0629" w:rsidRDefault="00D4632F" w:rsidP="00D4632F">
            <w:pPr>
              <w:contextualSpacing/>
              <w:jc w:val="center"/>
              <w:rPr>
                <w:rFonts w:ascii="Times New Roman" w:hAnsi="Times New Roman" w:cs="Times New Roman"/>
                <w:b/>
                <w:sz w:val="24"/>
                <w:szCs w:val="24"/>
              </w:rPr>
            </w:pPr>
            <w:r w:rsidRPr="00AE0629">
              <w:rPr>
                <w:rFonts w:ascii="Times New Roman" w:hAnsi="Times New Roman" w:cs="Times New Roman"/>
                <w:b/>
                <w:sz w:val="24"/>
                <w:szCs w:val="24"/>
              </w:rPr>
              <w:t>Предполагаемый результат</w:t>
            </w:r>
          </w:p>
        </w:tc>
      </w:tr>
      <w:tr w:rsidR="00D4632F" w:rsidRPr="00AE0629" w:rsidTr="00D4632F">
        <w:tc>
          <w:tcPr>
            <w:tcW w:w="5078"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 xml:space="preserve">Работа родительского комитета. Создание инициативной группы родителей. Помощь родителей в приучении детей к выполнению режима дня и правил для учащихся. </w:t>
            </w:r>
            <w:r w:rsidRPr="00AE0629">
              <w:rPr>
                <w:rFonts w:ascii="Times New Roman" w:hAnsi="Times New Roman" w:cs="Times New Roman"/>
                <w:sz w:val="24"/>
                <w:szCs w:val="24"/>
              </w:rPr>
              <w:lastRenderedPageBreak/>
              <w:t>Посещение членами родительских комитетов «проблемных» семей. Оказание помощи в устройстве учащихся в кружки и спортивные секции. Участие в спортивной и творческой жизни класса</w:t>
            </w:r>
          </w:p>
        </w:tc>
        <w:tc>
          <w:tcPr>
            <w:tcW w:w="4810"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Создание единого воспитательного пространства «родители – дети - учителя». Создание условий для развития родительских общественных организаций</w:t>
            </w:r>
          </w:p>
        </w:tc>
      </w:tr>
    </w:tbl>
    <w:p w:rsidR="00D4632F" w:rsidRPr="00AE0629" w:rsidRDefault="00D4632F" w:rsidP="00D4632F">
      <w:pPr>
        <w:contextualSpacing/>
        <w:jc w:val="center"/>
        <w:rPr>
          <w:rFonts w:ascii="Times New Roman" w:hAnsi="Times New Roman" w:cs="Times New Roman"/>
          <w:b/>
          <w:i/>
          <w:sz w:val="24"/>
          <w:szCs w:val="24"/>
        </w:rPr>
      </w:pPr>
      <w:r w:rsidRPr="00AE0629">
        <w:rPr>
          <w:rFonts w:ascii="Times New Roman" w:hAnsi="Times New Roman" w:cs="Times New Roman"/>
          <w:b/>
          <w:i/>
          <w:sz w:val="24"/>
          <w:szCs w:val="24"/>
        </w:rPr>
        <w:lastRenderedPageBreak/>
        <w:t>Работа с педагогическими кадрами</w:t>
      </w:r>
    </w:p>
    <w:tbl>
      <w:tblPr>
        <w:tblStyle w:val="20"/>
        <w:tblW w:w="9889" w:type="dxa"/>
        <w:tblInd w:w="-318" w:type="dxa"/>
        <w:tblLook w:val="04A0" w:firstRow="1" w:lastRow="0" w:firstColumn="1" w:lastColumn="0" w:noHBand="0" w:noVBand="1"/>
      </w:tblPr>
      <w:tblGrid>
        <w:gridCol w:w="5106"/>
        <w:gridCol w:w="4783"/>
      </w:tblGrid>
      <w:tr w:rsidR="00D4632F" w:rsidRPr="00AE0629" w:rsidTr="00D4632F">
        <w:tc>
          <w:tcPr>
            <w:tcW w:w="5105" w:type="dxa"/>
            <w:shd w:val="clear" w:color="auto" w:fill="auto"/>
            <w:tcMar>
              <w:left w:w="108" w:type="dxa"/>
            </w:tcMar>
          </w:tcPr>
          <w:p w:rsidR="00D4632F" w:rsidRPr="00AE0629" w:rsidRDefault="00D4632F" w:rsidP="00D4632F">
            <w:pPr>
              <w:contextualSpacing/>
              <w:jc w:val="center"/>
              <w:rPr>
                <w:rFonts w:ascii="Times New Roman" w:hAnsi="Times New Roman" w:cs="Times New Roman"/>
                <w:b/>
                <w:sz w:val="24"/>
                <w:szCs w:val="24"/>
              </w:rPr>
            </w:pPr>
            <w:r w:rsidRPr="00AE0629">
              <w:rPr>
                <w:rFonts w:ascii="Times New Roman" w:hAnsi="Times New Roman" w:cs="Times New Roman"/>
                <w:b/>
                <w:sz w:val="24"/>
                <w:szCs w:val="24"/>
              </w:rPr>
              <w:t xml:space="preserve">Действия </w:t>
            </w:r>
          </w:p>
        </w:tc>
        <w:tc>
          <w:tcPr>
            <w:tcW w:w="4783" w:type="dxa"/>
            <w:shd w:val="clear" w:color="auto" w:fill="auto"/>
            <w:tcMar>
              <w:left w:w="108" w:type="dxa"/>
            </w:tcMar>
          </w:tcPr>
          <w:p w:rsidR="00D4632F" w:rsidRPr="00AE0629" w:rsidRDefault="00D4632F" w:rsidP="00D4632F">
            <w:pPr>
              <w:contextualSpacing/>
              <w:jc w:val="center"/>
              <w:rPr>
                <w:rFonts w:ascii="Times New Roman" w:hAnsi="Times New Roman" w:cs="Times New Roman"/>
                <w:b/>
                <w:sz w:val="24"/>
                <w:szCs w:val="24"/>
              </w:rPr>
            </w:pPr>
            <w:r w:rsidRPr="00AE0629">
              <w:rPr>
                <w:rFonts w:ascii="Times New Roman" w:hAnsi="Times New Roman" w:cs="Times New Roman"/>
                <w:b/>
                <w:sz w:val="24"/>
                <w:szCs w:val="24"/>
              </w:rPr>
              <w:t>Предполагаемый результат</w:t>
            </w:r>
          </w:p>
        </w:tc>
      </w:tr>
      <w:tr w:rsidR="00D4632F" w:rsidRPr="00AE0629" w:rsidTr="00D4632F">
        <w:tc>
          <w:tcPr>
            <w:tcW w:w="5105"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Изучение нормативно - правовых документов по работе с семьёй.</w:t>
            </w:r>
          </w:p>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Уточнение функциональных обязанностей социального педагога, классного руководителя, школьного психолога.</w:t>
            </w:r>
          </w:p>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 xml:space="preserve">Выявление потребности педагогов в обучении и повышении профессиональной квалификации по проблеме организации работы с семьёй. Создание творческих групп классных руководителей по работе с семьёй. Обобщение опыта педагогов по работе </w:t>
            </w:r>
          </w:p>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с семьёй</w:t>
            </w:r>
          </w:p>
        </w:tc>
        <w:tc>
          <w:tcPr>
            <w:tcW w:w="4783" w:type="dxa"/>
            <w:shd w:val="clear" w:color="auto" w:fill="auto"/>
            <w:tcMar>
              <w:left w:w="108" w:type="dxa"/>
            </w:tcMar>
          </w:tcPr>
          <w:p w:rsidR="00D4632F" w:rsidRPr="00AE0629" w:rsidRDefault="00D4632F" w:rsidP="00D4632F">
            <w:pPr>
              <w:contextualSpacing/>
              <w:rPr>
                <w:rFonts w:ascii="Times New Roman" w:hAnsi="Times New Roman" w:cs="Times New Roman"/>
                <w:sz w:val="24"/>
                <w:szCs w:val="24"/>
              </w:rPr>
            </w:pPr>
            <w:r w:rsidRPr="00AE0629">
              <w:rPr>
                <w:rFonts w:ascii="Times New Roman" w:hAnsi="Times New Roman" w:cs="Times New Roman"/>
                <w:sz w:val="24"/>
                <w:szCs w:val="24"/>
              </w:rPr>
              <w:t>Знание педагогами необходимых нормативных правовых документов, доступность информации по проблеме работы с семьями учащихся, создание методических разработок в помощь классным руководителям</w:t>
            </w:r>
          </w:p>
        </w:tc>
      </w:tr>
    </w:tbl>
    <w:p w:rsidR="00D4632F" w:rsidRPr="00AE0629" w:rsidRDefault="00D4632F" w:rsidP="00D4632F">
      <w:pPr>
        <w:widowControl w:val="0"/>
        <w:shd w:val="clear" w:color="auto" w:fill="FFFFFF"/>
        <w:spacing w:before="130" w:after="0" w:line="240" w:lineRule="auto"/>
        <w:ind w:firstLine="566"/>
        <w:contextualSpacing/>
        <w:jc w:val="both"/>
        <w:rPr>
          <w:rFonts w:ascii="Times New Roman" w:eastAsia="Times New Roman" w:hAnsi="Times New Roman" w:cs="Times New Roman"/>
          <w:color w:val="000000"/>
          <w:sz w:val="24"/>
          <w:szCs w:val="24"/>
          <w:lang w:eastAsia="ru-RU"/>
        </w:rPr>
      </w:pPr>
    </w:p>
    <w:p w:rsidR="00D4632F" w:rsidRPr="00AE0629" w:rsidRDefault="00D4632F" w:rsidP="007D6D06">
      <w:pPr>
        <w:widowControl w:val="0"/>
        <w:shd w:val="clear" w:color="auto" w:fill="FFFFFF"/>
        <w:spacing w:before="130" w:after="0" w:line="240" w:lineRule="auto"/>
        <w:ind w:firstLine="566"/>
        <w:contextualSpacing/>
        <w:jc w:val="both"/>
        <w:rPr>
          <w:rFonts w:ascii="Times New Roman" w:eastAsiaTheme="minorEastAsia" w:hAnsi="Times New Roman" w:cs="Times New Roman"/>
          <w:sz w:val="24"/>
          <w:szCs w:val="24"/>
          <w:lang w:eastAsia="ru-RU"/>
        </w:rPr>
      </w:pPr>
      <w:r w:rsidRPr="00AE0629">
        <w:rPr>
          <w:rFonts w:ascii="Times New Roman" w:eastAsia="Times New Roman" w:hAnsi="Times New Roman" w:cs="Times New Roman"/>
          <w:color w:val="000000"/>
          <w:sz w:val="24"/>
          <w:szCs w:val="24"/>
          <w:lang w:eastAsia="ru-RU"/>
        </w:rPr>
        <w:t>Согласно данному проекту с целью взаимодействия   всех участников образовательного процесса в школе организован семейный клуб «Лабиринты воспитания».</w:t>
      </w:r>
    </w:p>
    <w:p w:rsidR="00D4632F" w:rsidRPr="00AE0629" w:rsidRDefault="00D4632F" w:rsidP="007D6D06">
      <w:pPr>
        <w:widowControl w:val="0"/>
        <w:shd w:val="clear" w:color="auto" w:fill="FFFFFF"/>
        <w:spacing w:after="0" w:line="240" w:lineRule="auto"/>
        <w:ind w:firstLine="566"/>
        <w:contextualSpacing/>
        <w:jc w:val="both"/>
        <w:rPr>
          <w:rFonts w:ascii="Times New Roman" w:eastAsiaTheme="minorEastAsia" w:hAnsi="Times New Roman" w:cs="Times New Roman"/>
          <w:sz w:val="24"/>
          <w:szCs w:val="24"/>
          <w:lang w:eastAsia="ru-RU"/>
        </w:rPr>
      </w:pPr>
      <w:r w:rsidRPr="00AE0629">
        <w:rPr>
          <w:rFonts w:ascii="Times New Roman" w:eastAsia="Times New Roman" w:hAnsi="Times New Roman" w:cs="Times New Roman"/>
          <w:color w:val="000000"/>
          <w:sz w:val="24"/>
          <w:szCs w:val="24"/>
          <w:lang w:eastAsia="ru-RU"/>
        </w:rPr>
        <w:t>Контингент   членов   организуемого   клуба   различен.   Это   родители, имеющие   разные профессии и социальный статус, педагоги школы, дети.</w:t>
      </w:r>
    </w:p>
    <w:p w:rsidR="00D4632F" w:rsidRPr="00AE0629" w:rsidRDefault="00D4632F" w:rsidP="007D6D06">
      <w:pPr>
        <w:widowControl w:val="0"/>
        <w:shd w:val="clear" w:color="auto" w:fill="FFFFFF"/>
        <w:spacing w:after="0" w:line="240" w:lineRule="auto"/>
        <w:ind w:firstLine="566"/>
        <w:contextualSpacing/>
        <w:jc w:val="both"/>
        <w:rPr>
          <w:rFonts w:ascii="Times New Roman" w:eastAsiaTheme="minorEastAsia" w:hAnsi="Times New Roman" w:cs="Times New Roman"/>
          <w:sz w:val="24"/>
          <w:szCs w:val="24"/>
          <w:lang w:eastAsia="ru-RU"/>
        </w:rPr>
      </w:pPr>
      <w:r w:rsidRPr="00AE0629">
        <w:rPr>
          <w:rFonts w:ascii="Times New Roman" w:eastAsia="Times New Roman" w:hAnsi="Times New Roman" w:cs="Times New Roman"/>
          <w:color w:val="000000"/>
          <w:sz w:val="24"/>
          <w:szCs w:val="24"/>
          <w:lang w:eastAsia="ru-RU"/>
        </w:rPr>
        <w:t>Для более эффективного решения поставленных задач используются различные формы работы:</w:t>
      </w:r>
    </w:p>
    <w:p w:rsidR="00D4632F" w:rsidRPr="00AE0629" w:rsidRDefault="00D4632F" w:rsidP="007D6D06">
      <w:pPr>
        <w:widowControl w:val="0"/>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AE0629">
        <w:rPr>
          <w:rFonts w:ascii="Times New Roman" w:eastAsia="Times New Roman" w:hAnsi="Times New Roman" w:cs="Times New Roman"/>
          <w:color w:val="000000"/>
          <w:sz w:val="24"/>
          <w:szCs w:val="24"/>
          <w:lang w:eastAsia="ru-RU"/>
        </w:rPr>
        <w:t xml:space="preserve">- анкетирование; беседы-дискуссии; индивидуальное консультирование; психологические тренинги; информирование; практические занятия; совместные досуговые мероприятия. </w:t>
      </w:r>
    </w:p>
    <w:p w:rsidR="00D4632F" w:rsidRPr="00AE0629" w:rsidRDefault="00D4632F" w:rsidP="007D6D06">
      <w:pPr>
        <w:spacing w:line="240" w:lineRule="auto"/>
        <w:contextualSpacing/>
        <w:jc w:val="both"/>
        <w:rPr>
          <w:rFonts w:ascii="Times New Roman" w:hAnsi="Times New Roman" w:cs="Times New Roman"/>
          <w:b/>
          <w:sz w:val="24"/>
          <w:szCs w:val="24"/>
        </w:rPr>
      </w:pPr>
    </w:p>
    <w:p w:rsidR="00D4632F" w:rsidRPr="00AE0629" w:rsidRDefault="00D4632F" w:rsidP="007D6D06">
      <w:pPr>
        <w:spacing w:after="0" w:line="240" w:lineRule="auto"/>
        <w:ind w:firstLine="709"/>
        <w:contextualSpacing/>
        <w:jc w:val="center"/>
        <w:rPr>
          <w:rFonts w:ascii="Times New Roman" w:hAnsi="Times New Roman" w:cs="Times New Roman"/>
          <w:b/>
          <w:sz w:val="24"/>
          <w:szCs w:val="24"/>
        </w:rPr>
      </w:pPr>
      <w:r w:rsidRPr="00AE0629">
        <w:rPr>
          <w:rFonts w:ascii="Times New Roman" w:hAnsi="Times New Roman" w:cs="Times New Roman"/>
          <w:b/>
          <w:sz w:val="24"/>
          <w:szCs w:val="24"/>
        </w:rPr>
        <w:t>Ожидаемые результаты проекта «Семья»</w:t>
      </w:r>
    </w:p>
    <w:p w:rsidR="00D4632F" w:rsidRPr="00AE0629" w:rsidRDefault="00D4632F" w:rsidP="007D6D06">
      <w:pPr>
        <w:spacing w:after="0" w:line="240" w:lineRule="auto"/>
        <w:ind w:firstLine="709"/>
        <w:contextualSpacing/>
        <w:jc w:val="center"/>
        <w:rPr>
          <w:rFonts w:ascii="Times New Roman" w:hAnsi="Times New Roman" w:cs="Times New Roman"/>
          <w:b/>
          <w:sz w:val="24"/>
          <w:szCs w:val="24"/>
        </w:rPr>
      </w:pPr>
    </w:p>
    <w:p w:rsidR="00D4632F" w:rsidRPr="00AE0629" w:rsidRDefault="00D4632F" w:rsidP="007D6D06">
      <w:pPr>
        <w:spacing w:after="0" w:line="240" w:lineRule="auto"/>
        <w:ind w:firstLine="709"/>
        <w:contextualSpacing/>
        <w:jc w:val="both"/>
        <w:rPr>
          <w:rFonts w:ascii="Times New Roman" w:hAnsi="Times New Roman" w:cs="Times New Roman"/>
          <w:sz w:val="24"/>
          <w:szCs w:val="24"/>
        </w:rPr>
      </w:pPr>
      <w:r w:rsidRPr="00AE0629">
        <w:rPr>
          <w:rFonts w:ascii="Times New Roman" w:hAnsi="Times New Roman" w:cs="Times New Roman"/>
          <w:sz w:val="24"/>
          <w:szCs w:val="24"/>
        </w:rPr>
        <w:t>1.</w:t>
      </w:r>
      <w:r w:rsidRPr="00AE0629">
        <w:rPr>
          <w:rFonts w:ascii="Times New Roman" w:hAnsi="Times New Roman" w:cs="Times New Roman"/>
          <w:sz w:val="24"/>
          <w:szCs w:val="24"/>
        </w:rPr>
        <w:tab/>
        <w:t>Будут созданы условия для конструктивного взаимодействия школы с родительской общественностью с целью обеспечения образования детей. Ежегодно будет наблюдаться рост числа родителей (законных представителей), включенных в спортивную и творческую жизнь школы.</w:t>
      </w:r>
    </w:p>
    <w:p w:rsidR="00D4632F" w:rsidRPr="00AE0629" w:rsidRDefault="00D4632F" w:rsidP="007D6D06">
      <w:pPr>
        <w:spacing w:after="0" w:line="240" w:lineRule="auto"/>
        <w:ind w:firstLine="709"/>
        <w:contextualSpacing/>
        <w:jc w:val="both"/>
        <w:rPr>
          <w:rFonts w:ascii="Times New Roman" w:hAnsi="Times New Roman" w:cs="Times New Roman"/>
          <w:sz w:val="24"/>
          <w:szCs w:val="24"/>
        </w:rPr>
      </w:pPr>
      <w:r w:rsidRPr="00AE0629">
        <w:rPr>
          <w:rFonts w:ascii="Times New Roman" w:hAnsi="Times New Roman" w:cs="Times New Roman"/>
          <w:sz w:val="24"/>
          <w:szCs w:val="24"/>
        </w:rPr>
        <w:t>2.</w:t>
      </w:r>
      <w:r w:rsidRPr="00AE0629">
        <w:rPr>
          <w:rFonts w:ascii="Times New Roman" w:hAnsi="Times New Roman" w:cs="Times New Roman"/>
          <w:sz w:val="24"/>
          <w:szCs w:val="24"/>
        </w:rPr>
        <w:tab/>
        <w:t>Наличие выстроенной системы педагогического и психологического просвещения родителей (законных представителей) в области образования детей.</w:t>
      </w:r>
    </w:p>
    <w:p w:rsidR="00D4632F" w:rsidRPr="00AE0629" w:rsidRDefault="00D4632F" w:rsidP="007D6D06">
      <w:pPr>
        <w:spacing w:after="0" w:line="240" w:lineRule="auto"/>
        <w:ind w:firstLine="709"/>
        <w:contextualSpacing/>
        <w:jc w:val="both"/>
        <w:rPr>
          <w:rFonts w:ascii="Times New Roman" w:hAnsi="Times New Roman" w:cs="Times New Roman"/>
          <w:sz w:val="24"/>
          <w:szCs w:val="24"/>
        </w:rPr>
      </w:pPr>
      <w:r w:rsidRPr="00AE0629">
        <w:rPr>
          <w:rFonts w:ascii="Times New Roman" w:hAnsi="Times New Roman" w:cs="Times New Roman"/>
          <w:sz w:val="24"/>
          <w:szCs w:val="24"/>
        </w:rPr>
        <w:t>3.</w:t>
      </w:r>
      <w:r w:rsidRPr="00AE0629">
        <w:rPr>
          <w:rFonts w:ascii="Times New Roman" w:hAnsi="Times New Roman" w:cs="Times New Roman"/>
          <w:sz w:val="24"/>
          <w:szCs w:val="24"/>
        </w:rPr>
        <w:tab/>
        <w:t>Повысится уровень информированности родителей (законных представителей) о деятельности школы и образовании их детей.</w:t>
      </w:r>
    </w:p>
    <w:p w:rsidR="00D4632F" w:rsidRPr="00AE0629" w:rsidRDefault="00D4632F" w:rsidP="007D6D06">
      <w:pPr>
        <w:spacing w:after="0" w:line="240" w:lineRule="auto"/>
        <w:ind w:firstLine="709"/>
        <w:contextualSpacing/>
        <w:jc w:val="both"/>
        <w:rPr>
          <w:rFonts w:ascii="Times New Roman" w:hAnsi="Times New Roman" w:cs="Times New Roman"/>
          <w:sz w:val="24"/>
          <w:szCs w:val="24"/>
        </w:rPr>
      </w:pPr>
    </w:p>
    <w:p w:rsidR="00D4632F" w:rsidRPr="00AE0629" w:rsidRDefault="00D4632F" w:rsidP="007D6D06">
      <w:pPr>
        <w:widowControl w:val="0"/>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
    <w:p w:rsidR="00D4632F" w:rsidRPr="00AE0629" w:rsidRDefault="00D4632F" w:rsidP="007D6D06">
      <w:pPr>
        <w:spacing w:after="0" w:line="240" w:lineRule="auto"/>
        <w:ind w:firstLine="709"/>
        <w:contextualSpacing/>
        <w:jc w:val="center"/>
        <w:rPr>
          <w:rFonts w:ascii="Times New Roman" w:eastAsia="Times New Roman" w:hAnsi="Times New Roman" w:cs="Times New Roman"/>
          <w:b/>
          <w:color w:val="000000"/>
          <w:sz w:val="24"/>
          <w:szCs w:val="24"/>
          <w:lang w:eastAsia="ru-RU"/>
        </w:rPr>
      </w:pPr>
      <w:r w:rsidRPr="00AE0629">
        <w:rPr>
          <w:rFonts w:ascii="Times New Roman" w:eastAsia="Times New Roman" w:hAnsi="Times New Roman" w:cs="Times New Roman"/>
          <w:b/>
          <w:color w:val="000000"/>
          <w:sz w:val="24"/>
          <w:szCs w:val="24"/>
          <w:lang w:eastAsia="ru-RU"/>
        </w:rPr>
        <w:t>План работы семейного клуба «Лабиринты воспитания»</w:t>
      </w:r>
    </w:p>
    <w:p w:rsidR="00D4632F" w:rsidRPr="00AE0629" w:rsidRDefault="00D4632F" w:rsidP="007D6D06">
      <w:pPr>
        <w:spacing w:after="0" w:line="240" w:lineRule="auto"/>
        <w:ind w:firstLine="709"/>
        <w:contextualSpacing/>
        <w:jc w:val="center"/>
        <w:rPr>
          <w:rFonts w:ascii="Times New Roman" w:eastAsia="Times New Roman" w:hAnsi="Times New Roman" w:cs="Times New Roman"/>
          <w:b/>
          <w:color w:val="000000"/>
          <w:sz w:val="24"/>
          <w:szCs w:val="24"/>
          <w:lang w:eastAsia="ru-RU"/>
        </w:rPr>
      </w:pPr>
      <w:r w:rsidRPr="00AE0629">
        <w:rPr>
          <w:rFonts w:ascii="Times New Roman" w:eastAsia="Times New Roman" w:hAnsi="Times New Roman" w:cs="Times New Roman"/>
          <w:b/>
          <w:color w:val="000000"/>
          <w:sz w:val="24"/>
          <w:szCs w:val="24"/>
          <w:lang w:eastAsia="ru-RU"/>
        </w:rPr>
        <w:t>на 20</w:t>
      </w:r>
      <w:r w:rsidR="00800DD5">
        <w:rPr>
          <w:rFonts w:ascii="Times New Roman" w:eastAsia="Times New Roman" w:hAnsi="Times New Roman" w:cs="Times New Roman"/>
          <w:b/>
          <w:color w:val="000000"/>
          <w:sz w:val="24"/>
          <w:szCs w:val="24"/>
          <w:lang w:eastAsia="ru-RU"/>
        </w:rPr>
        <w:t>19</w:t>
      </w:r>
      <w:r w:rsidRPr="00AE0629">
        <w:rPr>
          <w:rFonts w:ascii="Times New Roman" w:eastAsia="Times New Roman" w:hAnsi="Times New Roman" w:cs="Times New Roman"/>
          <w:b/>
          <w:color w:val="000000"/>
          <w:sz w:val="24"/>
          <w:szCs w:val="24"/>
          <w:lang w:eastAsia="ru-RU"/>
        </w:rPr>
        <w:t xml:space="preserve"> - 20</w:t>
      </w:r>
      <w:r w:rsidR="00800DD5">
        <w:rPr>
          <w:rFonts w:ascii="Times New Roman" w:eastAsia="Times New Roman" w:hAnsi="Times New Roman" w:cs="Times New Roman"/>
          <w:b/>
          <w:color w:val="000000"/>
          <w:sz w:val="24"/>
          <w:szCs w:val="24"/>
          <w:lang w:eastAsia="ru-RU"/>
        </w:rPr>
        <w:t>20</w:t>
      </w:r>
      <w:r w:rsidRPr="00AE0629">
        <w:rPr>
          <w:rFonts w:ascii="Times New Roman" w:eastAsia="Times New Roman" w:hAnsi="Times New Roman" w:cs="Times New Roman"/>
          <w:b/>
          <w:color w:val="000000"/>
          <w:sz w:val="24"/>
          <w:szCs w:val="24"/>
          <w:lang w:eastAsia="ru-RU"/>
        </w:rPr>
        <w:t xml:space="preserve"> г, на 20</w:t>
      </w:r>
      <w:r w:rsidR="00800DD5">
        <w:rPr>
          <w:rFonts w:ascii="Times New Roman" w:eastAsia="Times New Roman" w:hAnsi="Times New Roman" w:cs="Times New Roman"/>
          <w:b/>
          <w:color w:val="000000"/>
          <w:sz w:val="24"/>
          <w:szCs w:val="24"/>
          <w:lang w:eastAsia="ru-RU"/>
        </w:rPr>
        <w:t>20</w:t>
      </w:r>
      <w:r w:rsidRPr="00AE0629">
        <w:rPr>
          <w:rFonts w:ascii="Times New Roman" w:eastAsia="Times New Roman" w:hAnsi="Times New Roman" w:cs="Times New Roman"/>
          <w:b/>
          <w:color w:val="000000"/>
          <w:sz w:val="24"/>
          <w:szCs w:val="24"/>
          <w:lang w:eastAsia="ru-RU"/>
        </w:rPr>
        <w:t xml:space="preserve"> - 20</w:t>
      </w:r>
      <w:r w:rsidR="00800DD5">
        <w:rPr>
          <w:rFonts w:ascii="Times New Roman" w:eastAsia="Times New Roman" w:hAnsi="Times New Roman" w:cs="Times New Roman"/>
          <w:b/>
          <w:color w:val="000000"/>
          <w:sz w:val="24"/>
          <w:szCs w:val="24"/>
          <w:lang w:eastAsia="ru-RU"/>
        </w:rPr>
        <w:t>21</w:t>
      </w:r>
      <w:r w:rsidRPr="00AE0629">
        <w:rPr>
          <w:rFonts w:ascii="Times New Roman" w:eastAsia="Times New Roman" w:hAnsi="Times New Roman" w:cs="Times New Roman"/>
          <w:b/>
          <w:color w:val="000000"/>
          <w:sz w:val="24"/>
          <w:szCs w:val="24"/>
          <w:lang w:eastAsia="ru-RU"/>
        </w:rPr>
        <w:t xml:space="preserve"> г.</w:t>
      </w:r>
    </w:p>
    <w:p w:rsidR="00D4632F" w:rsidRPr="00AE0629" w:rsidRDefault="00D4632F" w:rsidP="007D6D06">
      <w:pPr>
        <w:spacing w:after="0" w:line="240" w:lineRule="auto"/>
        <w:ind w:firstLine="709"/>
        <w:contextualSpacing/>
        <w:jc w:val="center"/>
        <w:rPr>
          <w:rFonts w:ascii="Times New Roman" w:hAnsi="Times New Roman" w:cs="Times New Roman"/>
          <w:sz w:val="24"/>
          <w:szCs w:val="24"/>
        </w:rPr>
      </w:pPr>
    </w:p>
    <w:p w:rsidR="00D4632F" w:rsidRPr="00AE0629" w:rsidRDefault="00D4632F" w:rsidP="007D6D06">
      <w:pPr>
        <w:spacing w:line="240" w:lineRule="auto"/>
        <w:contextualSpacing/>
        <w:jc w:val="both"/>
        <w:rPr>
          <w:rFonts w:ascii="Times New Roman" w:hAnsi="Times New Roman" w:cs="Times New Roman"/>
          <w:sz w:val="24"/>
          <w:szCs w:val="24"/>
        </w:rPr>
      </w:pPr>
      <w:r w:rsidRPr="00AE0629">
        <w:rPr>
          <w:rFonts w:ascii="Times New Roman" w:hAnsi="Times New Roman" w:cs="Times New Roman"/>
          <w:sz w:val="24"/>
          <w:szCs w:val="24"/>
        </w:rPr>
        <w:t xml:space="preserve"> </w:t>
      </w:r>
      <w:r w:rsidRPr="00AE0629">
        <w:rPr>
          <w:rFonts w:ascii="Times New Roman" w:hAnsi="Times New Roman" w:cs="Times New Roman"/>
          <w:sz w:val="24"/>
          <w:szCs w:val="24"/>
        </w:rPr>
        <w:tab/>
      </w:r>
      <w:r w:rsidRPr="00AE0629">
        <w:rPr>
          <w:rFonts w:ascii="Times New Roman" w:hAnsi="Times New Roman" w:cs="Times New Roman"/>
          <w:b/>
          <w:bCs/>
          <w:sz w:val="24"/>
          <w:szCs w:val="24"/>
        </w:rPr>
        <w:t>Целью деятельности семейного клуба «Лабиринты воспитания»</w:t>
      </w:r>
      <w:r w:rsidRPr="00AE0629">
        <w:rPr>
          <w:rFonts w:ascii="Times New Roman" w:hAnsi="Times New Roman" w:cs="Times New Roman"/>
          <w:sz w:val="24"/>
          <w:szCs w:val="24"/>
        </w:rPr>
        <w:t xml:space="preserve"> </w:t>
      </w:r>
      <w:r w:rsidR="00196D2D" w:rsidRPr="00AE0629">
        <w:rPr>
          <w:rFonts w:ascii="Times New Roman" w:hAnsi="Times New Roman" w:cs="Times New Roman"/>
          <w:sz w:val="24"/>
          <w:szCs w:val="24"/>
        </w:rPr>
        <w:t xml:space="preserve">является </w:t>
      </w:r>
      <w:r w:rsidR="00196D2D" w:rsidRPr="00AE0629">
        <w:rPr>
          <w:rFonts w:ascii="Times New Roman" w:hAnsi="Times New Roman" w:cs="Times New Roman"/>
          <w:color w:val="000000"/>
          <w:sz w:val="24"/>
          <w:szCs w:val="24"/>
        </w:rPr>
        <w:t>коррекция</w:t>
      </w:r>
      <w:r w:rsidRPr="00AE0629">
        <w:rPr>
          <w:rFonts w:ascii="Times New Roman" w:hAnsi="Times New Roman" w:cs="Times New Roman"/>
          <w:color w:val="000000"/>
          <w:sz w:val="24"/>
          <w:szCs w:val="24"/>
        </w:rPr>
        <w:t xml:space="preserve"> и гармонизация детско-родительских отношений</w:t>
      </w:r>
      <w:r w:rsidRPr="00AE0629">
        <w:rPr>
          <w:rFonts w:ascii="Times New Roman" w:hAnsi="Times New Roman" w:cs="Times New Roman"/>
          <w:sz w:val="24"/>
          <w:szCs w:val="24"/>
        </w:rPr>
        <w:t xml:space="preserve"> </w:t>
      </w:r>
    </w:p>
    <w:p w:rsidR="00D4632F" w:rsidRPr="00AE0629" w:rsidRDefault="00D4632F" w:rsidP="007D6D06">
      <w:pPr>
        <w:spacing w:line="240" w:lineRule="auto"/>
        <w:contextualSpacing/>
        <w:jc w:val="both"/>
        <w:rPr>
          <w:rFonts w:ascii="Times New Roman" w:hAnsi="Times New Roman" w:cs="Times New Roman"/>
          <w:sz w:val="24"/>
          <w:szCs w:val="24"/>
        </w:rPr>
      </w:pPr>
      <w:r w:rsidRPr="00AE0629">
        <w:rPr>
          <w:rFonts w:ascii="Times New Roman" w:hAnsi="Times New Roman" w:cs="Times New Roman"/>
          <w:sz w:val="24"/>
          <w:szCs w:val="24"/>
        </w:rPr>
        <w:t>в семьях с детьми с ОВЗ.</w:t>
      </w:r>
    </w:p>
    <w:p w:rsidR="00D4632F" w:rsidRPr="00AE0629" w:rsidRDefault="00D4632F" w:rsidP="007D6D06">
      <w:pPr>
        <w:spacing w:line="240" w:lineRule="auto"/>
        <w:contextualSpacing/>
        <w:jc w:val="both"/>
        <w:rPr>
          <w:rFonts w:ascii="Times New Roman" w:hAnsi="Times New Roman" w:cs="Times New Roman"/>
          <w:sz w:val="24"/>
          <w:szCs w:val="24"/>
        </w:rPr>
      </w:pPr>
      <w:r w:rsidRPr="00AE0629">
        <w:rPr>
          <w:rFonts w:ascii="Times New Roman" w:hAnsi="Times New Roman" w:cs="Times New Roman"/>
          <w:sz w:val="24"/>
          <w:szCs w:val="24"/>
        </w:rPr>
        <w:tab/>
        <w:t xml:space="preserve">Деятельность семейного клуба «Лабиринты воспитания» направлена </w:t>
      </w:r>
    </w:p>
    <w:p w:rsidR="00D4632F" w:rsidRPr="00AE0629" w:rsidRDefault="00D4632F" w:rsidP="007D6D06">
      <w:pPr>
        <w:spacing w:line="240" w:lineRule="auto"/>
        <w:contextualSpacing/>
        <w:jc w:val="both"/>
        <w:rPr>
          <w:rFonts w:ascii="Times New Roman" w:hAnsi="Times New Roman" w:cs="Times New Roman"/>
          <w:b/>
          <w:bCs/>
          <w:sz w:val="24"/>
          <w:szCs w:val="24"/>
        </w:rPr>
      </w:pPr>
      <w:r w:rsidRPr="00AE0629">
        <w:rPr>
          <w:rFonts w:ascii="Times New Roman" w:hAnsi="Times New Roman" w:cs="Times New Roman"/>
          <w:sz w:val="24"/>
          <w:szCs w:val="24"/>
        </w:rPr>
        <w:t>на выполнение</w:t>
      </w:r>
      <w:r w:rsidRPr="00AE0629">
        <w:rPr>
          <w:rFonts w:ascii="Times New Roman" w:hAnsi="Times New Roman" w:cs="Times New Roman"/>
          <w:b/>
          <w:bCs/>
          <w:sz w:val="24"/>
          <w:szCs w:val="24"/>
        </w:rPr>
        <w:t xml:space="preserve"> следующих задач:</w:t>
      </w:r>
    </w:p>
    <w:p w:rsidR="00D4632F" w:rsidRPr="00AE0629" w:rsidRDefault="00D4632F" w:rsidP="007D6D06">
      <w:pPr>
        <w:numPr>
          <w:ilvl w:val="0"/>
          <w:numId w:val="11"/>
        </w:numPr>
        <w:spacing w:line="240" w:lineRule="auto"/>
        <w:contextualSpacing/>
        <w:jc w:val="both"/>
        <w:rPr>
          <w:rFonts w:ascii="Times New Roman" w:hAnsi="Times New Roman" w:cs="Times New Roman"/>
          <w:sz w:val="24"/>
          <w:szCs w:val="24"/>
        </w:rPr>
      </w:pPr>
      <w:r w:rsidRPr="00AE0629">
        <w:rPr>
          <w:rFonts w:ascii="Times New Roman" w:hAnsi="Times New Roman" w:cs="Times New Roman"/>
          <w:color w:val="000000"/>
          <w:sz w:val="24"/>
          <w:szCs w:val="24"/>
        </w:rPr>
        <w:t>формирование и развитие чувства родительской любви и симпатии;</w:t>
      </w:r>
    </w:p>
    <w:p w:rsidR="00D4632F" w:rsidRPr="00AE0629" w:rsidRDefault="00D4632F" w:rsidP="007D6D06">
      <w:pPr>
        <w:numPr>
          <w:ilvl w:val="0"/>
          <w:numId w:val="11"/>
        </w:numPr>
        <w:spacing w:line="240" w:lineRule="auto"/>
        <w:contextualSpacing/>
        <w:jc w:val="both"/>
        <w:rPr>
          <w:rFonts w:ascii="Times New Roman" w:hAnsi="Times New Roman" w:cs="Times New Roman"/>
          <w:sz w:val="24"/>
          <w:szCs w:val="24"/>
        </w:rPr>
      </w:pPr>
      <w:r w:rsidRPr="00AE0629">
        <w:rPr>
          <w:rFonts w:ascii="Times New Roman" w:hAnsi="Times New Roman" w:cs="Times New Roman"/>
          <w:color w:val="000000"/>
          <w:sz w:val="24"/>
          <w:szCs w:val="24"/>
        </w:rPr>
        <w:lastRenderedPageBreak/>
        <w:t>формирование осознанного родительства, своей роли, сопричастности своей семье и процессам, происходящим в ней;</w:t>
      </w:r>
    </w:p>
    <w:p w:rsidR="00D4632F" w:rsidRPr="00AE0629" w:rsidRDefault="00D4632F" w:rsidP="007D6D06">
      <w:pPr>
        <w:numPr>
          <w:ilvl w:val="0"/>
          <w:numId w:val="11"/>
        </w:numPr>
        <w:spacing w:line="240" w:lineRule="auto"/>
        <w:contextualSpacing/>
        <w:jc w:val="both"/>
        <w:rPr>
          <w:rFonts w:ascii="Times New Roman" w:hAnsi="Times New Roman" w:cs="Times New Roman"/>
          <w:sz w:val="24"/>
          <w:szCs w:val="24"/>
        </w:rPr>
      </w:pPr>
      <w:r w:rsidRPr="00AE0629">
        <w:rPr>
          <w:rFonts w:ascii="Times New Roman" w:hAnsi="Times New Roman" w:cs="Times New Roman"/>
          <w:color w:val="000000"/>
          <w:sz w:val="24"/>
          <w:szCs w:val="24"/>
        </w:rPr>
        <w:t>повышение родительской компетентности;</w:t>
      </w:r>
    </w:p>
    <w:p w:rsidR="00D4632F" w:rsidRPr="00AE0629" w:rsidRDefault="00D4632F" w:rsidP="007D6D06">
      <w:pPr>
        <w:numPr>
          <w:ilvl w:val="0"/>
          <w:numId w:val="11"/>
        </w:numPr>
        <w:spacing w:line="240" w:lineRule="auto"/>
        <w:contextualSpacing/>
        <w:jc w:val="both"/>
        <w:rPr>
          <w:rFonts w:ascii="Times New Roman" w:hAnsi="Times New Roman" w:cs="Times New Roman"/>
          <w:sz w:val="24"/>
          <w:szCs w:val="24"/>
        </w:rPr>
      </w:pPr>
      <w:r w:rsidRPr="00AE0629">
        <w:rPr>
          <w:rFonts w:ascii="Times New Roman" w:hAnsi="Times New Roman" w:cs="Times New Roman"/>
          <w:color w:val="000000"/>
          <w:sz w:val="24"/>
          <w:szCs w:val="24"/>
        </w:rPr>
        <w:t>формирование процесса сотрудничества взрослого и ребенка, признание прав и обязанностей в семье, как родителя, так и ребенка;</w:t>
      </w:r>
    </w:p>
    <w:p w:rsidR="00D4632F" w:rsidRPr="00AE0629" w:rsidRDefault="00D4632F" w:rsidP="007D6D06">
      <w:pPr>
        <w:numPr>
          <w:ilvl w:val="0"/>
          <w:numId w:val="11"/>
        </w:numPr>
        <w:spacing w:line="240" w:lineRule="auto"/>
        <w:contextualSpacing/>
        <w:jc w:val="both"/>
        <w:rPr>
          <w:rFonts w:ascii="Times New Roman" w:hAnsi="Times New Roman" w:cs="Times New Roman"/>
          <w:sz w:val="24"/>
          <w:szCs w:val="24"/>
        </w:rPr>
      </w:pPr>
      <w:r w:rsidRPr="00AE0629">
        <w:rPr>
          <w:rFonts w:ascii="Times New Roman" w:hAnsi="Times New Roman" w:cs="Times New Roman"/>
          <w:color w:val="000000"/>
          <w:sz w:val="24"/>
          <w:szCs w:val="24"/>
        </w:rPr>
        <w:t>помочь родителям оценить стиль своего взаимодействия с ребенком и изменить его, если это необходимо;</w:t>
      </w:r>
    </w:p>
    <w:p w:rsidR="00D4632F" w:rsidRPr="00AE0629" w:rsidRDefault="00D4632F" w:rsidP="007D6D06">
      <w:pPr>
        <w:numPr>
          <w:ilvl w:val="0"/>
          <w:numId w:val="11"/>
        </w:numPr>
        <w:spacing w:line="240" w:lineRule="auto"/>
        <w:contextualSpacing/>
        <w:jc w:val="both"/>
        <w:rPr>
          <w:rFonts w:ascii="Times New Roman" w:hAnsi="Times New Roman" w:cs="Times New Roman"/>
          <w:sz w:val="24"/>
          <w:szCs w:val="24"/>
        </w:rPr>
      </w:pPr>
      <w:r w:rsidRPr="00AE0629">
        <w:rPr>
          <w:rFonts w:ascii="Times New Roman" w:hAnsi="Times New Roman" w:cs="Times New Roman"/>
          <w:color w:val="000000"/>
          <w:sz w:val="24"/>
          <w:szCs w:val="24"/>
        </w:rPr>
        <w:t>обучить навыкам конструктивного взаимодействия и социально приемлемому реагированию в конфликтных ситуациях;</w:t>
      </w:r>
    </w:p>
    <w:p w:rsidR="00D4632F" w:rsidRPr="00AE0629" w:rsidRDefault="00D4632F" w:rsidP="007D6D06">
      <w:pPr>
        <w:numPr>
          <w:ilvl w:val="0"/>
          <w:numId w:val="11"/>
        </w:numPr>
        <w:spacing w:line="240" w:lineRule="auto"/>
        <w:contextualSpacing/>
        <w:jc w:val="both"/>
        <w:rPr>
          <w:rFonts w:ascii="Times New Roman" w:hAnsi="Times New Roman" w:cs="Times New Roman"/>
          <w:sz w:val="24"/>
          <w:szCs w:val="24"/>
        </w:rPr>
      </w:pPr>
      <w:r w:rsidRPr="00AE0629">
        <w:rPr>
          <w:rFonts w:ascii="Times New Roman" w:eastAsia="Times New Roman" w:hAnsi="Times New Roman" w:cs="Times New Roman"/>
          <w:color w:val="000000"/>
          <w:sz w:val="24"/>
          <w:szCs w:val="24"/>
          <w:lang w:eastAsia="ru-RU"/>
        </w:rPr>
        <w:t>предоставить детям и родителям возможность улучшить внутрисемейные отношения в целом.</w:t>
      </w:r>
    </w:p>
    <w:p w:rsidR="00D4632F" w:rsidRPr="00AE0629" w:rsidRDefault="00D4632F" w:rsidP="007D6D06">
      <w:pPr>
        <w:spacing w:line="240" w:lineRule="auto"/>
        <w:ind w:left="788"/>
        <w:contextualSpacing/>
        <w:jc w:val="both"/>
        <w:rPr>
          <w:rFonts w:ascii="Times New Roman" w:hAnsi="Times New Roman" w:cs="Times New Roman"/>
          <w:sz w:val="24"/>
          <w:szCs w:val="24"/>
        </w:rPr>
      </w:pPr>
    </w:p>
    <w:tbl>
      <w:tblPr>
        <w:tblStyle w:val="11"/>
        <w:tblW w:w="9836" w:type="dxa"/>
        <w:tblInd w:w="-265" w:type="dxa"/>
        <w:tblLayout w:type="fixed"/>
        <w:tblLook w:val="04A0" w:firstRow="1" w:lastRow="0" w:firstColumn="1" w:lastColumn="0" w:noHBand="0" w:noVBand="1"/>
      </w:tblPr>
      <w:tblGrid>
        <w:gridCol w:w="2061"/>
        <w:gridCol w:w="2802"/>
        <w:gridCol w:w="1715"/>
        <w:gridCol w:w="1308"/>
        <w:gridCol w:w="1950"/>
      </w:tblGrid>
      <w:tr w:rsidR="00D4632F" w:rsidRPr="00AE0629" w:rsidTr="00D4632F">
        <w:tc>
          <w:tcPr>
            <w:tcW w:w="2061" w:type="dxa"/>
            <w:shd w:val="clear" w:color="auto" w:fill="auto"/>
            <w:tcMar>
              <w:left w:w="108" w:type="dxa"/>
            </w:tcMar>
            <w:vAlign w:val="center"/>
          </w:tcPr>
          <w:p w:rsidR="00D4632F" w:rsidRPr="00AE0629" w:rsidRDefault="00D4632F" w:rsidP="00D4632F">
            <w:pPr>
              <w:jc w:val="center"/>
              <w:rPr>
                <w:rFonts w:ascii="Times New Roman" w:hAnsi="Times New Roman" w:cs="Times New Roman"/>
                <w:b/>
                <w:sz w:val="24"/>
                <w:szCs w:val="24"/>
              </w:rPr>
            </w:pPr>
            <w:r w:rsidRPr="00AE0629">
              <w:rPr>
                <w:rFonts w:ascii="Times New Roman" w:hAnsi="Times New Roman" w:cs="Times New Roman"/>
                <w:b/>
                <w:sz w:val="24"/>
                <w:szCs w:val="24"/>
              </w:rPr>
              <w:t>Мероприятие</w:t>
            </w:r>
          </w:p>
        </w:tc>
        <w:tc>
          <w:tcPr>
            <w:tcW w:w="2802" w:type="dxa"/>
            <w:shd w:val="clear" w:color="auto" w:fill="auto"/>
            <w:tcMar>
              <w:left w:w="108" w:type="dxa"/>
            </w:tcMar>
            <w:vAlign w:val="center"/>
          </w:tcPr>
          <w:p w:rsidR="00D4632F" w:rsidRPr="00AE0629" w:rsidRDefault="00D4632F" w:rsidP="00D4632F">
            <w:pPr>
              <w:jc w:val="center"/>
              <w:rPr>
                <w:rFonts w:ascii="Times New Roman" w:hAnsi="Times New Roman" w:cs="Times New Roman"/>
                <w:b/>
                <w:sz w:val="24"/>
                <w:szCs w:val="24"/>
              </w:rPr>
            </w:pPr>
            <w:r w:rsidRPr="00AE0629">
              <w:rPr>
                <w:rFonts w:ascii="Times New Roman" w:hAnsi="Times New Roman" w:cs="Times New Roman"/>
                <w:b/>
                <w:sz w:val="24"/>
                <w:szCs w:val="24"/>
              </w:rPr>
              <w:t>Цель мероприятия</w:t>
            </w:r>
          </w:p>
        </w:tc>
        <w:tc>
          <w:tcPr>
            <w:tcW w:w="1715" w:type="dxa"/>
            <w:shd w:val="clear" w:color="auto" w:fill="auto"/>
            <w:tcMar>
              <w:left w:w="108" w:type="dxa"/>
            </w:tcMar>
            <w:vAlign w:val="center"/>
          </w:tcPr>
          <w:p w:rsidR="00D4632F" w:rsidRPr="00AE0629" w:rsidRDefault="00D4632F" w:rsidP="00D4632F">
            <w:pPr>
              <w:jc w:val="center"/>
              <w:rPr>
                <w:rFonts w:ascii="Times New Roman" w:hAnsi="Times New Roman" w:cs="Times New Roman"/>
                <w:b/>
                <w:sz w:val="24"/>
                <w:szCs w:val="24"/>
              </w:rPr>
            </w:pPr>
            <w:r w:rsidRPr="00AE0629">
              <w:rPr>
                <w:rFonts w:ascii="Times New Roman" w:hAnsi="Times New Roman" w:cs="Times New Roman"/>
                <w:b/>
                <w:sz w:val="24"/>
                <w:szCs w:val="24"/>
              </w:rPr>
              <w:t>Форма проведения</w:t>
            </w:r>
          </w:p>
        </w:tc>
        <w:tc>
          <w:tcPr>
            <w:tcW w:w="1308" w:type="dxa"/>
            <w:shd w:val="clear" w:color="auto" w:fill="auto"/>
            <w:tcMar>
              <w:left w:w="108" w:type="dxa"/>
            </w:tcMar>
            <w:vAlign w:val="center"/>
          </w:tcPr>
          <w:p w:rsidR="00D4632F" w:rsidRPr="00AE0629" w:rsidRDefault="00D4632F" w:rsidP="00D4632F">
            <w:pPr>
              <w:jc w:val="center"/>
              <w:rPr>
                <w:rFonts w:ascii="Times New Roman" w:hAnsi="Times New Roman" w:cs="Times New Roman"/>
                <w:b/>
                <w:sz w:val="24"/>
                <w:szCs w:val="24"/>
              </w:rPr>
            </w:pPr>
            <w:r w:rsidRPr="00AE0629">
              <w:rPr>
                <w:rFonts w:ascii="Times New Roman" w:hAnsi="Times New Roman" w:cs="Times New Roman"/>
                <w:b/>
                <w:sz w:val="24"/>
                <w:szCs w:val="24"/>
              </w:rPr>
              <w:t xml:space="preserve">Сроки </w:t>
            </w:r>
          </w:p>
        </w:tc>
        <w:tc>
          <w:tcPr>
            <w:tcW w:w="1950" w:type="dxa"/>
            <w:shd w:val="clear" w:color="auto" w:fill="auto"/>
            <w:tcMar>
              <w:left w:w="108" w:type="dxa"/>
            </w:tcMar>
            <w:vAlign w:val="center"/>
          </w:tcPr>
          <w:p w:rsidR="00D4632F" w:rsidRPr="00AE0629" w:rsidRDefault="00D4632F" w:rsidP="00D4632F">
            <w:pPr>
              <w:jc w:val="center"/>
              <w:rPr>
                <w:rFonts w:ascii="Times New Roman" w:hAnsi="Times New Roman" w:cs="Times New Roman"/>
                <w:b/>
                <w:sz w:val="24"/>
                <w:szCs w:val="24"/>
              </w:rPr>
            </w:pPr>
            <w:r w:rsidRPr="00AE0629">
              <w:rPr>
                <w:rFonts w:ascii="Times New Roman" w:hAnsi="Times New Roman" w:cs="Times New Roman"/>
                <w:b/>
                <w:sz w:val="24"/>
                <w:szCs w:val="24"/>
              </w:rPr>
              <w:t>Ожидаемый результат</w:t>
            </w:r>
          </w:p>
        </w:tc>
      </w:tr>
      <w:tr w:rsidR="00D4632F" w:rsidRPr="00AE0629" w:rsidTr="00D4632F">
        <w:tc>
          <w:tcPr>
            <w:tcW w:w="206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Информирование родителей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 начале деятельности семейного клуба «Лабиринты воспитания»</w:t>
            </w:r>
          </w:p>
        </w:tc>
        <w:tc>
          <w:tcPr>
            <w:tcW w:w="2802"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Организация сотрудничества школы</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и семьи; привлечение родителей детей с ОВЗ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 семейный клуб</w:t>
            </w:r>
          </w:p>
        </w:tc>
        <w:tc>
          <w:tcPr>
            <w:tcW w:w="1715"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-официальный сайт школы;</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-личные встречи;</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-родительские собрания и конференции;</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w:t>
            </w:r>
            <w:r w:rsidR="007D6D06" w:rsidRPr="00AE0629">
              <w:rPr>
                <w:rFonts w:ascii="Times New Roman" w:hAnsi="Times New Roman" w:cs="Times New Roman"/>
                <w:sz w:val="24"/>
                <w:szCs w:val="24"/>
              </w:rPr>
              <w:t>анкетирование</w:t>
            </w:r>
          </w:p>
          <w:p w:rsidR="00D4632F" w:rsidRPr="00AE0629" w:rsidRDefault="00D4632F" w:rsidP="00D4632F">
            <w:pPr>
              <w:rPr>
                <w:rFonts w:ascii="Times New Roman" w:hAnsi="Times New Roman" w:cs="Times New Roman"/>
                <w:sz w:val="24"/>
                <w:szCs w:val="24"/>
              </w:rPr>
            </w:pPr>
          </w:p>
        </w:tc>
        <w:tc>
          <w:tcPr>
            <w:tcW w:w="1308" w:type="dxa"/>
            <w:shd w:val="clear" w:color="auto" w:fill="auto"/>
            <w:tcMar>
              <w:left w:w="108" w:type="dxa"/>
            </w:tcMar>
          </w:tcPr>
          <w:p w:rsidR="00D4632F" w:rsidRPr="00AE0629" w:rsidRDefault="00D4632F" w:rsidP="00800DD5">
            <w:pPr>
              <w:rPr>
                <w:rFonts w:ascii="Times New Roman" w:hAnsi="Times New Roman" w:cs="Times New Roman"/>
                <w:sz w:val="24"/>
                <w:szCs w:val="24"/>
              </w:rPr>
            </w:pPr>
            <w:r w:rsidRPr="00AE0629">
              <w:rPr>
                <w:rFonts w:ascii="Times New Roman" w:hAnsi="Times New Roman" w:cs="Times New Roman"/>
                <w:sz w:val="24"/>
                <w:szCs w:val="24"/>
              </w:rPr>
              <w:t>сентябрь 20</w:t>
            </w:r>
            <w:r w:rsidR="00800DD5">
              <w:rPr>
                <w:rFonts w:ascii="Times New Roman" w:hAnsi="Times New Roman" w:cs="Times New Roman"/>
                <w:sz w:val="24"/>
                <w:szCs w:val="24"/>
              </w:rPr>
              <w:t>19</w:t>
            </w:r>
          </w:p>
        </w:tc>
        <w:tc>
          <w:tcPr>
            <w:tcW w:w="1950"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Повышение уровня информированности родителей о деятельности школы</w:t>
            </w:r>
          </w:p>
        </w:tc>
      </w:tr>
      <w:tr w:rsidR="00D4632F" w:rsidRPr="00AE0629" w:rsidTr="00D4632F">
        <w:tc>
          <w:tcPr>
            <w:tcW w:w="206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Составление положения о семейном  клубе</w:t>
            </w:r>
          </w:p>
        </w:tc>
        <w:tc>
          <w:tcPr>
            <w:tcW w:w="2802"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Структурирование работы клуба, определение прав и обязанности, определение членов клуба.</w:t>
            </w:r>
          </w:p>
        </w:tc>
        <w:tc>
          <w:tcPr>
            <w:tcW w:w="1715"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Работа с документацией, беседы с родителями и педагогами</w:t>
            </w:r>
          </w:p>
        </w:tc>
        <w:tc>
          <w:tcPr>
            <w:tcW w:w="1308"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сентябрь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19</w:t>
            </w:r>
            <w:r w:rsidRPr="00AE0629">
              <w:rPr>
                <w:rFonts w:ascii="Times New Roman" w:hAnsi="Times New Roman" w:cs="Times New Roman"/>
                <w:sz w:val="24"/>
                <w:szCs w:val="24"/>
              </w:rPr>
              <w:t xml:space="preserve"> года</w:t>
            </w:r>
          </w:p>
        </w:tc>
        <w:tc>
          <w:tcPr>
            <w:tcW w:w="1950"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Положение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 семейном клубе «Лабиринты воспитания»</w:t>
            </w:r>
          </w:p>
        </w:tc>
      </w:tr>
      <w:tr w:rsidR="00D4632F" w:rsidRPr="00AE0629" w:rsidTr="00D4632F">
        <w:tc>
          <w:tcPr>
            <w:tcW w:w="206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Знакомство участников семейного клуба «Лабиринты воспитания»</w:t>
            </w:r>
          </w:p>
        </w:tc>
        <w:tc>
          <w:tcPr>
            <w:tcW w:w="2802"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Определение основных форм работ клуба, разделение ответственности между членами клуба, знакомство и сплочение членов клуба</w:t>
            </w:r>
          </w:p>
        </w:tc>
        <w:tc>
          <w:tcPr>
            <w:tcW w:w="1715"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Игра, семинар, круглый стол, анкетирование</w:t>
            </w:r>
          </w:p>
        </w:tc>
        <w:tc>
          <w:tcPr>
            <w:tcW w:w="1308"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октябрь </w:t>
            </w:r>
            <w:r w:rsidR="00800DD5" w:rsidRPr="00AE0629">
              <w:rPr>
                <w:rFonts w:ascii="Times New Roman" w:hAnsi="Times New Roman" w:cs="Times New Roman"/>
                <w:sz w:val="24"/>
                <w:szCs w:val="24"/>
              </w:rPr>
              <w:t>20</w:t>
            </w:r>
            <w:r w:rsidR="00800DD5">
              <w:rPr>
                <w:rFonts w:ascii="Times New Roman" w:hAnsi="Times New Roman" w:cs="Times New Roman"/>
                <w:sz w:val="24"/>
                <w:szCs w:val="24"/>
              </w:rPr>
              <w:t>19</w:t>
            </w:r>
            <w:r w:rsidRPr="00AE0629">
              <w:rPr>
                <w:rFonts w:ascii="Times New Roman" w:hAnsi="Times New Roman" w:cs="Times New Roman"/>
                <w:sz w:val="24"/>
                <w:szCs w:val="24"/>
              </w:rPr>
              <w:t xml:space="preserve"> года</w:t>
            </w:r>
          </w:p>
        </w:tc>
        <w:tc>
          <w:tcPr>
            <w:tcW w:w="1950"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Знакомство и положительные взаимоотношения между членами клуба</w:t>
            </w:r>
          </w:p>
        </w:tc>
      </w:tr>
      <w:tr w:rsidR="00D4632F" w:rsidRPr="00AE0629" w:rsidTr="00D4632F">
        <w:tc>
          <w:tcPr>
            <w:tcW w:w="206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Деловая игра </w:t>
            </w:r>
          </w:p>
          <w:p w:rsidR="00D4632F" w:rsidRPr="00AE0629" w:rsidRDefault="00D4632F" w:rsidP="00D4632F">
            <w:pPr>
              <w:rPr>
                <w:rFonts w:ascii="Times New Roman" w:hAnsi="Times New Roman" w:cs="Times New Roman"/>
                <w:b/>
                <w:sz w:val="24"/>
                <w:szCs w:val="24"/>
              </w:rPr>
            </w:pPr>
            <w:r w:rsidRPr="00AE0629">
              <w:rPr>
                <w:rFonts w:ascii="Times New Roman" w:hAnsi="Times New Roman" w:cs="Times New Roman"/>
                <w:sz w:val="24"/>
                <w:szCs w:val="24"/>
              </w:rPr>
              <w:t xml:space="preserve">в рамках семейного клуба </w:t>
            </w:r>
            <w:r w:rsidRPr="00AE0629">
              <w:rPr>
                <w:rFonts w:ascii="Times New Roman" w:hAnsi="Times New Roman" w:cs="Times New Roman"/>
                <w:b/>
                <w:sz w:val="24"/>
                <w:szCs w:val="24"/>
              </w:rPr>
              <w:t>«Взаимодействие»</w:t>
            </w:r>
          </w:p>
          <w:p w:rsidR="00D4632F" w:rsidRPr="00AE0629" w:rsidRDefault="00D4632F" w:rsidP="00D4632F">
            <w:pPr>
              <w:rPr>
                <w:rFonts w:ascii="Times New Roman" w:hAnsi="Times New Roman" w:cs="Times New Roman"/>
                <w:sz w:val="24"/>
                <w:szCs w:val="24"/>
              </w:rPr>
            </w:pPr>
          </w:p>
          <w:p w:rsidR="00D4632F" w:rsidRPr="00AE0629" w:rsidRDefault="00D4632F" w:rsidP="00D4632F">
            <w:pPr>
              <w:rPr>
                <w:rFonts w:ascii="Times New Roman" w:hAnsi="Times New Roman" w:cs="Times New Roman"/>
                <w:sz w:val="24"/>
                <w:szCs w:val="24"/>
              </w:rPr>
            </w:pPr>
          </w:p>
        </w:tc>
        <w:tc>
          <w:tcPr>
            <w:tcW w:w="2802"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Как сохранить и укрепить здоровье всех участников образовательного процесса</w:t>
            </w:r>
          </w:p>
        </w:tc>
        <w:tc>
          <w:tcPr>
            <w:tcW w:w="1715"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Деловая игра</w:t>
            </w:r>
          </w:p>
        </w:tc>
        <w:tc>
          <w:tcPr>
            <w:tcW w:w="1308"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январь </w:t>
            </w:r>
          </w:p>
          <w:p w:rsidR="00D4632F" w:rsidRPr="00AE0629" w:rsidRDefault="00800DD5" w:rsidP="00D4632F">
            <w:pPr>
              <w:rPr>
                <w:rFonts w:ascii="Times New Roman" w:hAnsi="Times New Roman" w:cs="Times New Roman"/>
                <w:sz w:val="24"/>
                <w:szCs w:val="24"/>
              </w:rPr>
            </w:pPr>
            <w:r w:rsidRPr="00AE0629">
              <w:rPr>
                <w:rFonts w:ascii="Times New Roman" w:hAnsi="Times New Roman" w:cs="Times New Roman"/>
                <w:sz w:val="24"/>
                <w:szCs w:val="24"/>
              </w:rPr>
              <w:t>20</w:t>
            </w:r>
            <w:r w:rsidR="00012D33">
              <w:rPr>
                <w:rFonts w:ascii="Times New Roman" w:hAnsi="Times New Roman" w:cs="Times New Roman"/>
                <w:sz w:val="24"/>
                <w:szCs w:val="24"/>
              </w:rPr>
              <w:t xml:space="preserve">20 </w:t>
            </w:r>
            <w:r w:rsidR="00D4632F" w:rsidRPr="00AE0629">
              <w:rPr>
                <w:rFonts w:ascii="Times New Roman" w:hAnsi="Times New Roman" w:cs="Times New Roman"/>
                <w:sz w:val="24"/>
                <w:szCs w:val="24"/>
              </w:rPr>
              <w:t>года</w:t>
            </w:r>
          </w:p>
        </w:tc>
        <w:tc>
          <w:tcPr>
            <w:tcW w:w="1950"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Памятки для родителей, учителей, обучающихся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по сохранению и укрепления здоровья, выступление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 результатами встречи клуба  на педагогическом совете, </w:t>
            </w:r>
            <w:r w:rsidRPr="00AE0629">
              <w:rPr>
                <w:rFonts w:ascii="Times New Roman" w:hAnsi="Times New Roman" w:cs="Times New Roman"/>
                <w:sz w:val="24"/>
                <w:szCs w:val="24"/>
              </w:rPr>
              <w:lastRenderedPageBreak/>
              <w:t>родительских собраниях</w:t>
            </w:r>
          </w:p>
        </w:tc>
      </w:tr>
      <w:tr w:rsidR="00D4632F" w:rsidRPr="00AE0629" w:rsidTr="00D4632F">
        <w:tc>
          <w:tcPr>
            <w:tcW w:w="2061" w:type="dxa"/>
            <w:shd w:val="clear" w:color="auto" w:fill="auto"/>
            <w:tcMar>
              <w:left w:w="108" w:type="dxa"/>
            </w:tcMar>
          </w:tcPr>
          <w:p w:rsidR="00D4632F" w:rsidRPr="00AE0629" w:rsidRDefault="00D4632F" w:rsidP="00D4632F">
            <w:pPr>
              <w:rPr>
                <w:rFonts w:ascii="Times New Roman" w:hAnsi="Times New Roman" w:cs="Times New Roman"/>
                <w:b/>
                <w:sz w:val="24"/>
                <w:szCs w:val="24"/>
              </w:rPr>
            </w:pPr>
            <w:r w:rsidRPr="00AE0629">
              <w:rPr>
                <w:rFonts w:ascii="Times New Roman" w:hAnsi="Times New Roman" w:cs="Times New Roman"/>
                <w:sz w:val="24"/>
                <w:szCs w:val="24"/>
              </w:rPr>
              <w:lastRenderedPageBreak/>
              <w:t xml:space="preserve">Встреча семейного клуба на тему: </w:t>
            </w:r>
            <w:r w:rsidRPr="00AE0629">
              <w:rPr>
                <w:rFonts w:ascii="Times New Roman" w:hAnsi="Times New Roman" w:cs="Times New Roman"/>
                <w:b/>
                <w:sz w:val="24"/>
                <w:szCs w:val="24"/>
              </w:rPr>
              <w:t xml:space="preserve">«Как разобраться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b/>
                <w:sz w:val="24"/>
                <w:szCs w:val="24"/>
              </w:rPr>
              <w:t>в конфликтной ситуации»</w:t>
            </w:r>
          </w:p>
        </w:tc>
        <w:tc>
          <w:tcPr>
            <w:tcW w:w="2802"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Определение понятия конфликт, выделение основных признаков начинающего конфликта, проигрывание ситуаций: «Учитель – ученик», «Ученик – родитель», «Ученик – ученик», «Учитель – родитель» с различными вариантами решения конфликтов</w:t>
            </w:r>
          </w:p>
        </w:tc>
        <w:tc>
          <w:tcPr>
            <w:tcW w:w="1715"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Тренинговое занятие</w:t>
            </w:r>
          </w:p>
        </w:tc>
        <w:tc>
          <w:tcPr>
            <w:tcW w:w="1308"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апрель </w:t>
            </w:r>
            <w:r w:rsidR="00012D33" w:rsidRPr="00AE0629">
              <w:rPr>
                <w:rFonts w:ascii="Times New Roman" w:hAnsi="Times New Roman" w:cs="Times New Roman"/>
                <w:sz w:val="24"/>
                <w:szCs w:val="24"/>
              </w:rPr>
              <w:t>20</w:t>
            </w:r>
            <w:r w:rsidR="00012D33">
              <w:rPr>
                <w:rFonts w:ascii="Times New Roman" w:hAnsi="Times New Roman" w:cs="Times New Roman"/>
                <w:sz w:val="24"/>
                <w:szCs w:val="24"/>
              </w:rPr>
              <w:t>20</w:t>
            </w:r>
            <w:r w:rsidRPr="00AE0629">
              <w:rPr>
                <w:rFonts w:ascii="Times New Roman" w:hAnsi="Times New Roman" w:cs="Times New Roman"/>
                <w:sz w:val="24"/>
                <w:szCs w:val="24"/>
              </w:rPr>
              <w:t xml:space="preserve"> года</w:t>
            </w:r>
          </w:p>
        </w:tc>
        <w:tc>
          <w:tcPr>
            <w:tcW w:w="1950"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Мастер – </w:t>
            </w:r>
            <w:r w:rsidR="007D6D06" w:rsidRPr="00AE0629">
              <w:rPr>
                <w:rFonts w:ascii="Times New Roman" w:hAnsi="Times New Roman" w:cs="Times New Roman"/>
                <w:sz w:val="24"/>
                <w:szCs w:val="24"/>
              </w:rPr>
              <w:t>классы по</w:t>
            </w:r>
            <w:r w:rsidRPr="00AE0629">
              <w:rPr>
                <w:rFonts w:ascii="Times New Roman" w:hAnsi="Times New Roman" w:cs="Times New Roman"/>
                <w:sz w:val="24"/>
                <w:szCs w:val="24"/>
              </w:rPr>
              <w:t xml:space="preserve"> теме встречи для обучающихся</w:t>
            </w:r>
          </w:p>
        </w:tc>
      </w:tr>
      <w:tr w:rsidR="00D4632F" w:rsidRPr="00AE0629" w:rsidTr="00D4632F">
        <w:tc>
          <w:tcPr>
            <w:tcW w:w="206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Встреча семейного клуба на тему: </w:t>
            </w:r>
            <w:r w:rsidRPr="00AE0629">
              <w:rPr>
                <w:rFonts w:ascii="Times New Roman" w:hAnsi="Times New Roman" w:cs="Times New Roman"/>
                <w:b/>
                <w:sz w:val="24"/>
                <w:szCs w:val="24"/>
              </w:rPr>
              <w:t>«Меры поощрения и наказания в образовательном процессе»</w:t>
            </w:r>
          </w:p>
        </w:tc>
        <w:tc>
          <w:tcPr>
            <w:tcW w:w="2802"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Поиск и определение действенных мер поощрения и наказания в образовательном процессе</w:t>
            </w:r>
          </w:p>
        </w:tc>
        <w:tc>
          <w:tcPr>
            <w:tcW w:w="1715"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Семинар, Круглый стол</w:t>
            </w:r>
          </w:p>
        </w:tc>
        <w:tc>
          <w:tcPr>
            <w:tcW w:w="1308"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октябрь </w:t>
            </w:r>
            <w:r w:rsidR="00012D33" w:rsidRPr="00AE0629">
              <w:rPr>
                <w:rFonts w:ascii="Times New Roman" w:hAnsi="Times New Roman" w:cs="Times New Roman"/>
                <w:sz w:val="24"/>
                <w:szCs w:val="24"/>
              </w:rPr>
              <w:t>20</w:t>
            </w:r>
            <w:r w:rsidR="00012D33">
              <w:rPr>
                <w:rFonts w:ascii="Times New Roman" w:hAnsi="Times New Roman" w:cs="Times New Roman"/>
                <w:sz w:val="24"/>
                <w:szCs w:val="24"/>
              </w:rPr>
              <w:t>20</w:t>
            </w:r>
            <w:r w:rsidRPr="00AE0629">
              <w:rPr>
                <w:rFonts w:ascii="Times New Roman" w:hAnsi="Times New Roman" w:cs="Times New Roman"/>
                <w:sz w:val="24"/>
                <w:szCs w:val="24"/>
              </w:rPr>
              <w:t xml:space="preserve"> года</w:t>
            </w:r>
          </w:p>
        </w:tc>
        <w:tc>
          <w:tcPr>
            <w:tcW w:w="1950"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Выступление </w:t>
            </w:r>
          </w:p>
          <w:p w:rsidR="00D4632F" w:rsidRPr="00AE0629" w:rsidRDefault="00D4632F" w:rsidP="00D4632F">
            <w:pPr>
              <w:rPr>
                <w:rFonts w:ascii="Times New Roman" w:hAnsi="Times New Roman" w:cs="Times New Roman"/>
                <w:b/>
                <w:sz w:val="24"/>
                <w:szCs w:val="24"/>
              </w:rPr>
            </w:pPr>
            <w:r w:rsidRPr="00AE0629">
              <w:rPr>
                <w:rFonts w:ascii="Times New Roman" w:hAnsi="Times New Roman" w:cs="Times New Roman"/>
                <w:sz w:val="24"/>
                <w:szCs w:val="24"/>
              </w:rPr>
              <w:t>с результатами встречи клуба  на педагогическом совете, родительских собраниях</w:t>
            </w:r>
          </w:p>
        </w:tc>
      </w:tr>
      <w:tr w:rsidR="00D4632F" w:rsidRPr="00AE0629" w:rsidTr="00D4632F">
        <w:tc>
          <w:tcPr>
            <w:tcW w:w="2061" w:type="dxa"/>
            <w:tcBorders>
              <w:bottom w:val="single" w:sz="4" w:space="0" w:color="auto"/>
            </w:tcBorders>
            <w:shd w:val="clear" w:color="auto" w:fill="auto"/>
            <w:tcMar>
              <w:left w:w="108" w:type="dxa"/>
            </w:tcMar>
          </w:tcPr>
          <w:p w:rsidR="00D4632F" w:rsidRPr="00AE0629" w:rsidRDefault="00D4632F" w:rsidP="00D4632F">
            <w:pPr>
              <w:rPr>
                <w:rFonts w:ascii="Times New Roman" w:hAnsi="Times New Roman" w:cs="Times New Roman"/>
                <w:b/>
                <w:sz w:val="24"/>
                <w:szCs w:val="24"/>
              </w:rPr>
            </w:pPr>
            <w:r w:rsidRPr="00AE0629">
              <w:rPr>
                <w:rFonts w:ascii="Times New Roman" w:hAnsi="Times New Roman" w:cs="Times New Roman"/>
                <w:sz w:val="24"/>
                <w:szCs w:val="24"/>
              </w:rPr>
              <w:t xml:space="preserve">Встреча семейного клуба на тему: </w:t>
            </w:r>
            <w:r w:rsidRPr="00AE0629">
              <w:rPr>
                <w:rFonts w:ascii="Times New Roman" w:hAnsi="Times New Roman" w:cs="Times New Roman"/>
                <w:b/>
                <w:sz w:val="24"/>
                <w:szCs w:val="24"/>
              </w:rPr>
              <w:t>«Учитель</w:t>
            </w:r>
          </w:p>
          <w:p w:rsidR="00D4632F" w:rsidRPr="00AE0629" w:rsidRDefault="00D4632F" w:rsidP="00D4632F">
            <w:pPr>
              <w:rPr>
                <w:rFonts w:ascii="Times New Roman" w:hAnsi="Times New Roman" w:cs="Times New Roman"/>
                <w:b/>
                <w:sz w:val="24"/>
                <w:szCs w:val="24"/>
              </w:rPr>
            </w:pPr>
            <w:r w:rsidRPr="00AE0629">
              <w:rPr>
                <w:rFonts w:ascii="Times New Roman" w:hAnsi="Times New Roman" w:cs="Times New Roman"/>
                <w:b/>
                <w:sz w:val="24"/>
                <w:szCs w:val="24"/>
              </w:rPr>
              <w:t xml:space="preserve"> и проблемы дисциплины»</w:t>
            </w:r>
          </w:p>
        </w:tc>
        <w:tc>
          <w:tcPr>
            <w:tcW w:w="2802" w:type="dxa"/>
            <w:tcBorders>
              <w:bottom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Выработка эффективных способов прекращения нарушений дисциплины, поиск новых подходов</w:t>
            </w:r>
          </w:p>
        </w:tc>
        <w:tc>
          <w:tcPr>
            <w:tcW w:w="1715" w:type="dxa"/>
            <w:tcBorders>
              <w:bottom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Тренинговое занятие</w:t>
            </w:r>
          </w:p>
        </w:tc>
        <w:tc>
          <w:tcPr>
            <w:tcW w:w="1308" w:type="dxa"/>
            <w:tcBorders>
              <w:bottom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ноябрь </w:t>
            </w:r>
            <w:r w:rsidR="00012D33" w:rsidRPr="00AE0629">
              <w:rPr>
                <w:rFonts w:ascii="Times New Roman" w:hAnsi="Times New Roman" w:cs="Times New Roman"/>
                <w:sz w:val="24"/>
                <w:szCs w:val="24"/>
              </w:rPr>
              <w:t>20</w:t>
            </w:r>
            <w:r w:rsidR="00012D33">
              <w:rPr>
                <w:rFonts w:ascii="Times New Roman" w:hAnsi="Times New Roman" w:cs="Times New Roman"/>
                <w:sz w:val="24"/>
                <w:szCs w:val="24"/>
              </w:rPr>
              <w:t>20</w:t>
            </w:r>
            <w:r w:rsidRPr="00AE0629">
              <w:rPr>
                <w:rFonts w:ascii="Times New Roman" w:hAnsi="Times New Roman" w:cs="Times New Roman"/>
                <w:sz w:val="24"/>
                <w:szCs w:val="24"/>
              </w:rPr>
              <w:t xml:space="preserve"> года</w:t>
            </w:r>
          </w:p>
        </w:tc>
        <w:tc>
          <w:tcPr>
            <w:tcW w:w="1950" w:type="dxa"/>
            <w:tcBorders>
              <w:bottom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Тренинговое занятие для учителей школы, выступление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 результатами встречи </w:t>
            </w:r>
            <w:r w:rsidR="00196D2D" w:rsidRPr="00AE0629">
              <w:rPr>
                <w:rFonts w:ascii="Times New Roman" w:hAnsi="Times New Roman" w:cs="Times New Roman"/>
                <w:sz w:val="24"/>
                <w:szCs w:val="24"/>
              </w:rPr>
              <w:t>клуба на</w:t>
            </w:r>
            <w:r w:rsidRPr="00AE0629">
              <w:rPr>
                <w:rFonts w:ascii="Times New Roman" w:hAnsi="Times New Roman" w:cs="Times New Roman"/>
                <w:sz w:val="24"/>
                <w:szCs w:val="24"/>
              </w:rPr>
              <w:t xml:space="preserve"> педагогическом совете.</w:t>
            </w:r>
          </w:p>
        </w:tc>
      </w:tr>
      <w:tr w:rsidR="00D4632F" w:rsidRPr="00AE0629" w:rsidTr="00D4632F">
        <w:tc>
          <w:tcPr>
            <w:tcW w:w="2061"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Встреча семейного клуба на тему: </w:t>
            </w:r>
            <w:r w:rsidRPr="00AE0629">
              <w:rPr>
                <w:rFonts w:ascii="Times New Roman" w:hAnsi="Times New Roman" w:cs="Times New Roman"/>
                <w:b/>
                <w:sz w:val="24"/>
                <w:szCs w:val="24"/>
              </w:rPr>
              <w:t>«Папа, мама, я - спортивная семья»</w:t>
            </w:r>
          </w:p>
        </w:tc>
        <w:tc>
          <w:tcPr>
            <w:tcW w:w="2802"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D4632F" w:rsidRPr="00AE0629" w:rsidRDefault="00D4632F" w:rsidP="00D4632F">
            <w:pPr>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Прививать у учащихся навыки здорового образа жизни, укреплять здоровье. Развивать выносливость, ловкость, силу, мышление, умение координировать свои движения.</w:t>
            </w:r>
          </w:p>
          <w:p w:rsidR="00D4632F" w:rsidRPr="00AE0629" w:rsidRDefault="00D4632F" w:rsidP="00D4632F">
            <w:pPr>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Способствовать воспитанию чувства коллективизма, сплочённости, взаимовыручки.</w:t>
            </w:r>
          </w:p>
          <w:p w:rsidR="00D4632F" w:rsidRPr="00AE0629" w:rsidRDefault="00D4632F" w:rsidP="00D4632F">
            <w:pPr>
              <w:rPr>
                <w:rFonts w:ascii="Times New Roman" w:hAnsi="Times New Roman" w:cs="Times New Roman"/>
                <w:sz w:val="24"/>
                <w:szCs w:val="24"/>
              </w:rPr>
            </w:pPr>
          </w:p>
        </w:tc>
        <w:tc>
          <w:tcPr>
            <w:tcW w:w="1715"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Тренинговое занятие, спортивные состязания</w:t>
            </w:r>
          </w:p>
        </w:tc>
        <w:tc>
          <w:tcPr>
            <w:tcW w:w="1308"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D4632F" w:rsidRPr="00AE0629" w:rsidRDefault="00D4632F" w:rsidP="00012D33">
            <w:pPr>
              <w:rPr>
                <w:rFonts w:ascii="Times New Roman" w:hAnsi="Times New Roman" w:cs="Times New Roman"/>
                <w:sz w:val="24"/>
                <w:szCs w:val="24"/>
              </w:rPr>
            </w:pPr>
            <w:r w:rsidRPr="00AE0629">
              <w:rPr>
                <w:rFonts w:ascii="Times New Roman" w:hAnsi="Times New Roman" w:cs="Times New Roman"/>
                <w:sz w:val="24"/>
                <w:szCs w:val="24"/>
              </w:rPr>
              <w:t>февраль 20</w:t>
            </w:r>
            <w:r w:rsidR="00012D33">
              <w:rPr>
                <w:rFonts w:ascii="Times New Roman" w:hAnsi="Times New Roman" w:cs="Times New Roman"/>
                <w:sz w:val="24"/>
                <w:szCs w:val="24"/>
              </w:rPr>
              <w:t>21</w:t>
            </w:r>
            <w:r w:rsidRPr="00AE0629">
              <w:rPr>
                <w:rFonts w:ascii="Times New Roman" w:hAnsi="Times New Roman" w:cs="Times New Roman"/>
                <w:sz w:val="24"/>
                <w:szCs w:val="24"/>
              </w:rPr>
              <w:t xml:space="preserve"> год</w:t>
            </w:r>
          </w:p>
        </w:tc>
        <w:tc>
          <w:tcPr>
            <w:tcW w:w="1950"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Мастер – </w:t>
            </w:r>
            <w:r w:rsidR="00196D2D" w:rsidRPr="00AE0629">
              <w:rPr>
                <w:rFonts w:ascii="Times New Roman" w:hAnsi="Times New Roman" w:cs="Times New Roman"/>
                <w:sz w:val="24"/>
                <w:szCs w:val="24"/>
              </w:rPr>
              <w:t>классы по</w:t>
            </w:r>
            <w:r w:rsidRPr="00AE0629">
              <w:rPr>
                <w:rFonts w:ascii="Times New Roman" w:hAnsi="Times New Roman" w:cs="Times New Roman"/>
                <w:sz w:val="24"/>
                <w:szCs w:val="24"/>
              </w:rPr>
              <w:t xml:space="preserve"> теме встречи для обучающихся</w:t>
            </w:r>
          </w:p>
        </w:tc>
      </w:tr>
      <w:tr w:rsidR="00D4632F" w:rsidRPr="00AE0629" w:rsidTr="00D4632F">
        <w:tc>
          <w:tcPr>
            <w:tcW w:w="2061" w:type="dxa"/>
            <w:tcBorders>
              <w:top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Встреча семейного клуба на тему: </w:t>
            </w:r>
            <w:r w:rsidRPr="00AE0629">
              <w:rPr>
                <w:rFonts w:ascii="Times New Roman" w:hAnsi="Times New Roman" w:cs="Times New Roman"/>
                <w:b/>
                <w:sz w:val="24"/>
                <w:szCs w:val="24"/>
              </w:rPr>
              <w:t>«Безусловные родители»</w:t>
            </w:r>
          </w:p>
        </w:tc>
        <w:tc>
          <w:tcPr>
            <w:tcW w:w="2802" w:type="dxa"/>
            <w:tcBorders>
              <w:top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Создать условия для понимания родителями своей роли в воспитании и обучении ребенка, осознания значимости предлагаемой </w:t>
            </w:r>
            <w:r w:rsidRPr="00AE0629">
              <w:rPr>
                <w:rFonts w:ascii="Times New Roman" w:hAnsi="Times New Roman" w:cs="Times New Roman"/>
                <w:sz w:val="24"/>
                <w:szCs w:val="24"/>
              </w:rPr>
              <w:lastRenderedPageBreak/>
              <w:t>квалифицированной помощи.</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Помочь родителям оценить стиль своего взаимодействия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с ребенком и изменить его, если необходимо.</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Отрабатывать навыки конструктивного взаимодействия с ребенком. Вырабатывать более адекватные представления о детских возможностях и потребностях.</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Формировать </w:t>
            </w:r>
          </w:p>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у родителей мотивацию самовоспитания и саморазвития</w:t>
            </w:r>
          </w:p>
        </w:tc>
        <w:tc>
          <w:tcPr>
            <w:tcW w:w="1715" w:type="dxa"/>
            <w:tcBorders>
              <w:top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Тренинговое занятие</w:t>
            </w:r>
          </w:p>
        </w:tc>
        <w:tc>
          <w:tcPr>
            <w:tcW w:w="1308" w:type="dxa"/>
            <w:tcBorders>
              <w:top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апрель </w:t>
            </w:r>
            <w:r w:rsidR="00012D33" w:rsidRPr="00AE0629">
              <w:rPr>
                <w:rFonts w:ascii="Times New Roman" w:hAnsi="Times New Roman" w:cs="Times New Roman"/>
                <w:sz w:val="24"/>
                <w:szCs w:val="24"/>
              </w:rPr>
              <w:t>20</w:t>
            </w:r>
            <w:r w:rsidR="00012D33">
              <w:rPr>
                <w:rFonts w:ascii="Times New Roman" w:hAnsi="Times New Roman" w:cs="Times New Roman"/>
                <w:sz w:val="24"/>
                <w:szCs w:val="24"/>
              </w:rPr>
              <w:t>21</w:t>
            </w:r>
            <w:r w:rsidRPr="00AE0629">
              <w:rPr>
                <w:rFonts w:ascii="Times New Roman" w:hAnsi="Times New Roman" w:cs="Times New Roman"/>
                <w:sz w:val="24"/>
                <w:szCs w:val="24"/>
              </w:rPr>
              <w:t xml:space="preserve"> года</w:t>
            </w:r>
          </w:p>
        </w:tc>
        <w:tc>
          <w:tcPr>
            <w:tcW w:w="1950" w:type="dxa"/>
            <w:tcBorders>
              <w:top w:val="single" w:sz="4" w:space="0" w:color="auto"/>
            </w:tcBorders>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Мастер – </w:t>
            </w:r>
            <w:r w:rsidR="00196D2D" w:rsidRPr="00AE0629">
              <w:rPr>
                <w:rFonts w:ascii="Times New Roman" w:hAnsi="Times New Roman" w:cs="Times New Roman"/>
                <w:sz w:val="24"/>
                <w:szCs w:val="24"/>
              </w:rPr>
              <w:t>классы по</w:t>
            </w:r>
            <w:r w:rsidRPr="00AE0629">
              <w:rPr>
                <w:rFonts w:ascii="Times New Roman" w:hAnsi="Times New Roman" w:cs="Times New Roman"/>
                <w:sz w:val="24"/>
                <w:szCs w:val="24"/>
              </w:rPr>
              <w:t xml:space="preserve"> теме встречи для обучающихся</w:t>
            </w:r>
          </w:p>
        </w:tc>
      </w:tr>
      <w:tr w:rsidR="00D4632F" w:rsidRPr="00AE0629" w:rsidTr="00D4632F">
        <w:tc>
          <w:tcPr>
            <w:tcW w:w="2061"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lastRenderedPageBreak/>
              <w:t>Заключительная встреча членов семейного клуба «Лабиринты воспитания»</w:t>
            </w:r>
          </w:p>
        </w:tc>
        <w:tc>
          <w:tcPr>
            <w:tcW w:w="2802"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Подведение итогов работы семейного клуба, определение целей и задач клуба на следующий год </w:t>
            </w:r>
          </w:p>
        </w:tc>
        <w:tc>
          <w:tcPr>
            <w:tcW w:w="1715"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Круглый стол, беседы – дискуссии, анкетирование</w:t>
            </w:r>
          </w:p>
        </w:tc>
        <w:tc>
          <w:tcPr>
            <w:tcW w:w="1308" w:type="dxa"/>
            <w:shd w:val="clear" w:color="auto" w:fill="auto"/>
            <w:tcMar>
              <w:left w:w="108" w:type="dxa"/>
            </w:tcMar>
          </w:tcPr>
          <w:p w:rsidR="00D4632F" w:rsidRPr="00AE0629" w:rsidRDefault="00D4632F" w:rsidP="00D4632F">
            <w:pPr>
              <w:rPr>
                <w:rFonts w:ascii="Times New Roman" w:hAnsi="Times New Roman" w:cs="Times New Roman"/>
                <w:sz w:val="24"/>
                <w:szCs w:val="24"/>
              </w:rPr>
            </w:pPr>
            <w:r w:rsidRPr="00AE0629">
              <w:rPr>
                <w:rFonts w:ascii="Times New Roman" w:hAnsi="Times New Roman" w:cs="Times New Roman"/>
                <w:sz w:val="24"/>
                <w:szCs w:val="24"/>
              </w:rPr>
              <w:t xml:space="preserve">май </w:t>
            </w:r>
          </w:p>
          <w:p w:rsidR="00D4632F" w:rsidRPr="00AE0629" w:rsidRDefault="00012D33" w:rsidP="00D4632F">
            <w:pPr>
              <w:rPr>
                <w:rFonts w:ascii="Times New Roman" w:hAnsi="Times New Roman" w:cs="Times New Roman"/>
                <w:sz w:val="24"/>
                <w:szCs w:val="24"/>
              </w:rPr>
            </w:pPr>
            <w:r w:rsidRPr="00AE0629">
              <w:rPr>
                <w:rFonts w:ascii="Times New Roman" w:hAnsi="Times New Roman" w:cs="Times New Roman"/>
                <w:sz w:val="24"/>
                <w:szCs w:val="24"/>
              </w:rPr>
              <w:t>20</w:t>
            </w:r>
            <w:r>
              <w:rPr>
                <w:rFonts w:ascii="Times New Roman" w:hAnsi="Times New Roman" w:cs="Times New Roman"/>
                <w:sz w:val="24"/>
                <w:szCs w:val="24"/>
              </w:rPr>
              <w:t>21</w:t>
            </w:r>
            <w:r w:rsidR="00D4632F" w:rsidRPr="00AE0629">
              <w:rPr>
                <w:rFonts w:ascii="Times New Roman" w:hAnsi="Times New Roman" w:cs="Times New Roman"/>
                <w:sz w:val="24"/>
                <w:szCs w:val="24"/>
              </w:rPr>
              <w:t xml:space="preserve"> года</w:t>
            </w:r>
          </w:p>
        </w:tc>
        <w:tc>
          <w:tcPr>
            <w:tcW w:w="1950" w:type="dxa"/>
            <w:shd w:val="clear" w:color="auto" w:fill="auto"/>
            <w:tcMar>
              <w:left w:w="108" w:type="dxa"/>
            </w:tcMar>
          </w:tcPr>
          <w:p w:rsidR="00D4632F" w:rsidRPr="00AE0629" w:rsidRDefault="00D4632F" w:rsidP="00012D33">
            <w:pPr>
              <w:rPr>
                <w:rFonts w:ascii="Times New Roman" w:hAnsi="Times New Roman" w:cs="Times New Roman"/>
                <w:sz w:val="24"/>
                <w:szCs w:val="24"/>
              </w:rPr>
            </w:pPr>
            <w:r w:rsidRPr="00AE0629">
              <w:rPr>
                <w:rFonts w:ascii="Times New Roman" w:hAnsi="Times New Roman" w:cs="Times New Roman"/>
                <w:sz w:val="24"/>
                <w:szCs w:val="24"/>
              </w:rPr>
              <w:t>План работы семейного клуба на 20</w:t>
            </w:r>
            <w:r w:rsidR="00012D33">
              <w:rPr>
                <w:rFonts w:ascii="Times New Roman" w:hAnsi="Times New Roman" w:cs="Times New Roman"/>
                <w:sz w:val="24"/>
                <w:szCs w:val="24"/>
              </w:rPr>
              <w:t>21</w:t>
            </w:r>
            <w:r w:rsidRPr="00AE0629">
              <w:rPr>
                <w:rFonts w:ascii="Times New Roman" w:hAnsi="Times New Roman" w:cs="Times New Roman"/>
                <w:sz w:val="24"/>
                <w:szCs w:val="24"/>
              </w:rPr>
              <w:t>-20</w:t>
            </w:r>
            <w:r w:rsidR="00012D33">
              <w:rPr>
                <w:rFonts w:ascii="Times New Roman" w:hAnsi="Times New Roman" w:cs="Times New Roman"/>
                <w:sz w:val="24"/>
                <w:szCs w:val="24"/>
              </w:rPr>
              <w:t>22</w:t>
            </w:r>
            <w:r w:rsidRPr="00AE0629">
              <w:rPr>
                <w:rFonts w:ascii="Times New Roman" w:hAnsi="Times New Roman" w:cs="Times New Roman"/>
                <w:sz w:val="24"/>
                <w:szCs w:val="24"/>
              </w:rPr>
              <w:t xml:space="preserve"> учебный год, мониторинг эффективности работы клуба в образовательной организации</w:t>
            </w:r>
          </w:p>
        </w:tc>
      </w:tr>
    </w:tbl>
    <w:p w:rsidR="00D4632F" w:rsidRPr="00AE0629" w:rsidRDefault="00D4632F" w:rsidP="00D4632F">
      <w:pPr>
        <w:spacing w:line="360" w:lineRule="auto"/>
        <w:ind w:firstLine="709"/>
        <w:jc w:val="both"/>
        <w:rPr>
          <w:rFonts w:ascii="Times New Roman" w:hAnsi="Times New Roman" w:cs="Times New Roman"/>
          <w:sz w:val="24"/>
          <w:szCs w:val="24"/>
        </w:rPr>
      </w:pPr>
    </w:p>
    <w:p w:rsidR="00D4632F" w:rsidRPr="00AE0629" w:rsidRDefault="00D4632F">
      <w:pPr>
        <w:rPr>
          <w:rFonts w:ascii="Times New Roman" w:hAnsi="Times New Roman" w:cs="Times New Roman"/>
          <w:sz w:val="24"/>
          <w:szCs w:val="24"/>
        </w:rPr>
      </w:pPr>
      <w:r w:rsidRPr="00AE0629">
        <w:rPr>
          <w:rFonts w:ascii="Times New Roman" w:hAnsi="Times New Roman" w:cs="Times New Roman"/>
          <w:sz w:val="24"/>
          <w:szCs w:val="24"/>
        </w:rPr>
        <w:br w:type="page"/>
      </w:r>
    </w:p>
    <w:p w:rsidR="00D4632F" w:rsidRPr="00AE0629" w:rsidRDefault="00D4632F" w:rsidP="00D4632F">
      <w:pPr>
        <w:pStyle w:val="a8"/>
        <w:spacing w:after="0" w:line="240" w:lineRule="auto"/>
        <w:contextualSpacing/>
        <w:jc w:val="right"/>
        <w:rPr>
          <w:rFonts w:ascii="Times New Roman" w:hAnsi="Times New Roman" w:cs="Times New Roman"/>
          <w:b/>
          <w:bCs/>
          <w:color w:val="000000"/>
          <w:sz w:val="24"/>
          <w:szCs w:val="24"/>
        </w:rPr>
      </w:pPr>
      <w:r w:rsidRPr="00AE0629">
        <w:rPr>
          <w:rFonts w:ascii="Times New Roman" w:hAnsi="Times New Roman" w:cs="Times New Roman"/>
          <w:b/>
          <w:bCs/>
          <w:color w:val="000000"/>
          <w:sz w:val="24"/>
          <w:szCs w:val="24"/>
        </w:rPr>
        <w:lastRenderedPageBreak/>
        <w:t xml:space="preserve">            Приложение</w:t>
      </w:r>
      <w:r w:rsidR="00012D33">
        <w:rPr>
          <w:rFonts w:ascii="Times New Roman" w:hAnsi="Times New Roman" w:cs="Times New Roman"/>
          <w:b/>
          <w:bCs/>
          <w:color w:val="000000"/>
          <w:sz w:val="24"/>
          <w:szCs w:val="24"/>
        </w:rPr>
        <w:t xml:space="preserve"> 5</w:t>
      </w:r>
      <w:r w:rsidRPr="00AE0629">
        <w:rPr>
          <w:rFonts w:ascii="Times New Roman" w:hAnsi="Times New Roman" w:cs="Times New Roman"/>
          <w:b/>
          <w:bCs/>
          <w:color w:val="000000"/>
          <w:sz w:val="24"/>
          <w:szCs w:val="24"/>
        </w:rPr>
        <w:t xml:space="preserve">                                             </w:t>
      </w:r>
    </w:p>
    <w:p w:rsidR="00D4632F" w:rsidRPr="00AE0629" w:rsidRDefault="00AE0629" w:rsidP="00AE0629">
      <w:pPr>
        <w:pStyle w:val="a8"/>
        <w:spacing w:after="0" w:line="240" w:lineRule="auto"/>
        <w:contextualSpacing/>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sidR="00D4632F" w:rsidRPr="00AE0629">
        <w:rPr>
          <w:rFonts w:ascii="Times New Roman" w:hAnsi="Times New Roman" w:cs="Times New Roman"/>
          <w:b/>
          <w:bCs/>
          <w:color w:val="000000"/>
          <w:sz w:val="24"/>
          <w:szCs w:val="24"/>
        </w:rPr>
        <w:t>Панкратова Валерия Геннадьевна</w:t>
      </w:r>
    </w:p>
    <w:p w:rsidR="00D4632F" w:rsidRPr="00AE0629" w:rsidRDefault="00D4632F" w:rsidP="00D4632F">
      <w:pPr>
        <w:pStyle w:val="a8"/>
        <w:spacing w:line="240" w:lineRule="auto"/>
        <w:contextualSpacing/>
        <w:jc w:val="center"/>
        <w:rPr>
          <w:rFonts w:ascii="Times New Roman" w:hAnsi="Times New Roman" w:cs="Times New Roman"/>
          <w:i/>
          <w:iCs/>
          <w:color w:val="000000"/>
          <w:sz w:val="24"/>
          <w:szCs w:val="24"/>
        </w:rPr>
      </w:pPr>
      <w:r w:rsidRPr="00AE0629">
        <w:rPr>
          <w:rFonts w:ascii="Times New Roman" w:hAnsi="Times New Roman" w:cs="Times New Roman"/>
          <w:i/>
          <w:iCs/>
          <w:color w:val="000000"/>
          <w:sz w:val="24"/>
          <w:szCs w:val="24"/>
        </w:rPr>
        <w:t xml:space="preserve">                                                МОУ «Волосовская начальная</w:t>
      </w:r>
    </w:p>
    <w:p w:rsidR="00D4632F" w:rsidRPr="00AE0629" w:rsidRDefault="00D4632F" w:rsidP="00D4632F">
      <w:pPr>
        <w:pStyle w:val="a8"/>
        <w:spacing w:line="240" w:lineRule="auto"/>
        <w:contextualSpacing/>
        <w:jc w:val="center"/>
        <w:rPr>
          <w:rFonts w:ascii="Times New Roman" w:hAnsi="Times New Roman" w:cs="Times New Roman"/>
          <w:i/>
          <w:iCs/>
          <w:color w:val="000000"/>
          <w:sz w:val="24"/>
          <w:szCs w:val="24"/>
        </w:rPr>
      </w:pPr>
      <w:r w:rsidRPr="00AE0629">
        <w:rPr>
          <w:rFonts w:ascii="Times New Roman" w:hAnsi="Times New Roman" w:cs="Times New Roman"/>
          <w:i/>
          <w:iCs/>
          <w:color w:val="000000"/>
          <w:sz w:val="24"/>
          <w:szCs w:val="24"/>
        </w:rPr>
        <w:t xml:space="preserve">                                                общеобразовательная школа»</w:t>
      </w:r>
    </w:p>
    <w:p w:rsidR="00D4632F" w:rsidRPr="00AE0629" w:rsidRDefault="007D6D06" w:rsidP="00D4632F">
      <w:pPr>
        <w:pStyle w:val="a8"/>
        <w:spacing w:line="240" w:lineRule="auto"/>
        <w:contextualSpacing/>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                             </w:t>
      </w:r>
      <w:r w:rsidR="00D4632F" w:rsidRPr="00AE0629">
        <w:rPr>
          <w:rFonts w:ascii="Times New Roman" w:hAnsi="Times New Roman" w:cs="Times New Roman"/>
          <w:i/>
          <w:iCs/>
          <w:color w:val="000000"/>
          <w:sz w:val="24"/>
          <w:szCs w:val="24"/>
        </w:rPr>
        <w:t>Волосовский район</w:t>
      </w:r>
    </w:p>
    <w:p w:rsidR="00D4632F" w:rsidRPr="00AE0629" w:rsidRDefault="00D4632F" w:rsidP="00D4632F">
      <w:pPr>
        <w:pStyle w:val="a8"/>
        <w:spacing w:line="240" w:lineRule="auto"/>
        <w:contextualSpacing/>
        <w:jc w:val="center"/>
        <w:rPr>
          <w:rFonts w:ascii="Times New Roman" w:hAnsi="Times New Roman" w:cs="Times New Roman"/>
          <w:i/>
          <w:iCs/>
          <w:color w:val="000000"/>
          <w:sz w:val="24"/>
          <w:szCs w:val="24"/>
        </w:rPr>
      </w:pPr>
      <w:r w:rsidRPr="00AE0629">
        <w:rPr>
          <w:rFonts w:ascii="Times New Roman" w:hAnsi="Times New Roman" w:cs="Times New Roman"/>
          <w:i/>
          <w:iCs/>
          <w:color w:val="000000"/>
          <w:sz w:val="24"/>
          <w:szCs w:val="24"/>
        </w:rPr>
        <w:t xml:space="preserve">                                                 Педагогический стаж – </w:t>
      </w:r>
      <w:r w:rsidR="00012D33">
        <w:rPr>
          <w:rFonts w:ascii="Times New Roman" w:hAnsi="Times New Roman" w:cs="Times New Roman"/>
          <w:i/>
          <w:iCs/>
          <w:color w:val="000000"/>
          <w:sz w:val="24"/>
          <w:szCs w:val="24"/>
        </w:rPr>
        <w:t>5</w:t>
      </w:r>
      <w:r w:rsidRPr="00AE0629">
        <w:rPr>
          <w:rFonts w:ascii="Times New Roman" w:hAnsi="Times New Roman" w:cs="Times New Roman"/>
          <w:i/>
          <w:iCs/>
          <w:color w:val="000000"/>
          <w:sz w:val="24"/>
          <w:szCs w:val="24"/>
        </w:rPr>
        <w:t xml:space="preserve"> </w:t>
      </w:r>
      <w:r w:rsidR="00012D33">
        <w:rPr>
          <w:rFonts w:ascii="Times New Roman" w:hAnsi="Times New Roman" w:cs="Times New Roman"/>
          <w:i/>
          <w:iCs/>
          <w:color w:val="000000"/>
          <w:sz w:val="24"/>
          <w:szCs w:val="24"/>
        </w:rPr>
        <w:t>лет</w:t>
      </w:r>
    </w:p>
    <w:p w:rsidR="00D4632F" w:rsidRPr="00AE0629" w:rsidRDefault="00D4632F" w:rsidP="00D4632F">
      <w:pPr>
        <w:pStyle w:val="a8"/>
        <w:spacing w:line="240" w:lineRule="auto"/>
        <w:contextualSpacing/>
        <w:jc w:val="center"/>
        <w:rPr>
          <w:rFonts w:ascii="Times New Roman" w:hAnsi="Times New Roman" w:cs="Times New Roman"/>
          <w:i/>
          <w:iCs/>
          <w:color w:val="000000"/>
          <w:sz w:val="24"/>
          <w:szCs w:val="24"/>
        </w:rPr>
      </w:pPr>
      <w:r w:rsidRPr="00AE0629">
        <w:rPr>
          <w:rFonts w:ascii="Times New Roman" w:hAnsi="Times New Roman" w:cs="Times New Roman"/>
          <w:i/>
          <w:iCs/>
          <w:color w:val="000000"/>
          <w:sz w:val="24"/>
          <w:szCs w:val="24"/>
        </w:rPr>
        <w:t xml:space="preserve">                                  </w:t>
      </w:r>
      <w:r w:rsidR="007D6D06">
        <w:rPr>
          <w:rFonts w:ascii="Times New Roman" w:hAnsi="Times New Roman" w:cs="Times New Roman"/>
          <w:i/>
          <w:iCs/>
          <w:color w:val="000000"/>
          <w:sz w:val="24"/>
          <w:szCs w:val="24"/>
        </w:rPr>
        <w:t xml:space="preserve"> </w:t>
      </w:r>
      <w:r w:rsidRPr="00AE0629">
        <w:rPr>
          <w:rFonts w:ascii="Times New Roman" w:hAnsi="Times New Roman" w:cs="Times New Roman"/>
          <w:i/>
          <w:iCs/>
          <w:color w:val="000000"/>
          <w:sz w:val="24"/>
          <w:szCs w:val="24"/>
        </w:rPr>
        <w:t>Образование – высшее</w:t>
      </w:r>
    </w:p>
    <w:p w:rsidR="00D4632F" w:rsidRPr="00AE0629" w:rsidRDefault="00D4632F" w:rsidP="00D4632F">
      <w:pPr>
        <w:pStyle w:val="a8"/>
        <w:spacing w:line="240" w:lineRule="auto"/>
        <w:contextualSpacing/>
        <w:jc w:val="center"/>
        <w:rPr>
          <w:rFonts w:ascii="Times New Roman" w:hAnsi="Times New Roman" w:cs="Times New Roman"/>
          <w:i/>
          <w:iCs/>
          <w:color w:val="000000"/>
          <w:sz w:val="24"/>
          <w:szCs w:val="24"/>
        </w:rPr>
      </w:pPr>
      <w:r w:rsidRPr="00AE0629">
        <w:rPr>
          <w:rFonts w:ascii="Times New Roman" w:hAnsi="Times New Roman" w:cs="Times New Roman"/>
          <w:i/>
          <w:iCs/>
          <w:color w:val="000000"/>
          <w:sz w:val="24"/>
          <w:szCs w:val="24"/>
        </w:rPr>
        <w:t xml:space="preserve">                                                              </w:t>
      </w:r>
      <w:r w:rsidR="007D6D06">
        <w:rPr>
          <w:rFonts w:ascii="Times New Roman" w:hAnsi="Times New Roman" w:cs="Times New Roman"/>
          <w:i/>
          <w:iCs/>
          <w:color w:val="000000"/>
          <w:sz w:val="24"/>
          <w:szCs w:val="24"/>
        </w:rPr>
        <w:t xml:space="preserve">   </w:t>
      </w:r>
      <w:r w:rsidRPr="00AE0629">
        <w:rPr>
          <w:rFonts w:ascii="Times New Roman" w:hAnsi="Times New Roman" w:cs="Times New Roman"/>
          <w:i/>
          <w:iCs/>
          <w:color w:val="000000"/>
          <w:sz w:val="24"/>
          <w:szCs w:val="24"/>
        </w:rPr>
        <w:t xml:space="preserve">Квалификационная категория – </w:t>
      </w:r>
      <w:r w:rsidR="00012D33">
        <w:rPr>
          <w:rFonts w:ascii="Times New Roman" w:hAnsi="Times New Roman" w:cs="Times New Roman"/>
          <w:i/>
          <w:iCs/>
          <w:color w:val="000000"/>
          <w:sz w:val="24"/>
          <w:szCs w:val="24"/>
        </w:rPr>
        <w:t>высшая</w:t>
      </w:r>
    </w:p>
    <w:p w:rsidR="00D4632F" w:rsidRPr="00AE0629" w:rsidRDefault="00D4632F" w:rsidP="00D4632F">
      <w:pPr>
        <w:spacing w:after="0" w:line="240" w:lineRule="auto"/>
        <w:jc w:val="right"/>
        <w:rPr>
          <w:rFonts w:ascii="Times New Roman" w:hAnsi="Times New Roman" w:cs="Times New Roman"/>
          <w:b/>
          <w:bCs/>
          <w:sz w:val="24"/>
          <w:szCs w:val="24"/>
        </w:rPr>
      </w:pPr>
    </w:p>
    <w:p w:rsidR="00D4632F" w:rsidRPr="00AE0629" w:rsidRDefault="00D4632F" w:rsidP="00D4632F">
      <w:pPr>
        <w:spacing w:after="0" w:line="240" w:lineRule="auto"/>
        <w:jc w:val="right"/>
        <w:rPr>
          <w:rFonts w:ascii="Times New Roman" w:hAnsi="Times New Roman" w:cs="Times New Roman"/>
          <w:b/>
          <w:bCs/>
          <w:sz w:val="24"/>
          <w:szCs w:val="24"/>
        </w:rPr>
      </w:pPr>
    </w:p>
    <w:p w:rsidR="00D4632F" w:rsidRPr="00AE0629" w:rsidRDefault="00D4632F" w:rsidP="00D4632F">
      <w:pPr>
        <w:spacing w:after="0" w:line="240" w:lineRule="auto"/>
        <w:jc w:val="right"/>
        <w:rPr>
          <w:rFonts w:ascii="Times New Roman" w:hAnsi="Times New Roman" w:cs="Times New Roman"/>
          <w:b/>
          <w:bCs/>
          <w:sz w:val="24"/>
          <w:szCs w:val="24"/>
        </w:rPr>
      </w:pPr>
    </w:p>
    <w:p w:rsidR="00D4632F" w:rsidRPr="00AE0629" w:rsidRDefault="00D4632F" w:rsidP="00D4632F">
      <w:pPr>
        <w:spacing w:after="0" w:line="240" w:lineRule="auto"/>
        <w:jc w:val="right"/>
        <w:rPr>
          <w:rFonts w:ascii="Times New Roman" w:hAnsi="Times New Roman" w:cs="Times New Roman"/>
          <w:b/>
          <w:bCs/>
          <w:sz w:val="24"/>
          <w:szCs w:val="24"/>
        </w:rPr>
      </w:pPr>
    </w:p>
    <w:p w:rsidR="00D4632F" w:rsidRPr="00AE0629" w:rsidRDefault="00D4632F" w:rsidP="00D4632F">
      <w:pPr>
        <w:spacing w:after="0" w:line="240" w:lineRule="auto"/>
        <w:jc w:val="both"/>
        <w:rPr>
          <w:rFonts w:ascii="Times New Roman" w:hAnsi="Times New Roman" w:cs="Times New Roman"/>
          <w:b/>
          <w:bCs/>
          <w:sz w:val="24"/>
          <w:szCs w:val="24"/>
        </w:rPr>
      </w:pPr>
    </w:p>
    <w:p w:rsidR="00D4632F" w:rsidRPr="00AE0629" w:rsidRDefault="00D4632F" w:rsidP="00D4632F">
      <w:pPr>
        <w:spacing w:after="0" w:line="240" w:lineRule="auto"/>
        <w:jc w:val="center"/>
        <w:rPr>
          <w:rFonts w:ascii="Times New Roman" w:hAnsi="Times New Roman" w:cs="Times New Roman"/>
          <w:b/>
          <w:bCs/>
          <w:i/>
          <w:sz w:val="24"/>
          <w:szCs w:val="24"/>
        </w:rPr>
      </w:pPr>
      <w:r w:rsidRPr="00AE0629">
        <w:rPr>
          <w:rFonts w:ascii="Times New Roman" w:hAnsi="Times New Roman" w:cs="Times New Roman"/>
          <w:b/>
          <w:bCs/>
          <w:i/>
          <w:sz w:val="24"/>
          <w:szCs w:val="24"/>
        </w:rPr>
        <w:t>Тренинговое занятие для родителей с детьми с ОВЗ</w:t>
      </w:r>
      <w:r w:rsidRPr="00AE0629">
        <w:rPr>
          <w:rFonts w:ascii="Times New Roman" w:hAnsi="Times New Roman" w:cs="Times New Roman"/>
          <w:i/>
          <w:sz w:val="24"/>
          <w:szCs w:val="24"/>
        </w:rPr>
        <w:t xml:space="preserve"> </w:t>
      </w:r>
      <w:r w:rsidRPr="00AE0629">
        <w:rPr>
          <w:rFonts w:ascii="Times New Roman" w:hAnsi="Times New Roman" w:cs="Times New Roman"/>
          <w:b/>
          <w:bCs/>
          <w:i/>
          <w:sz w:val="24"/>
          <w:szCs w:val="24"/>
        </w:rPr>
        <w:t xml:space="preserve">в рамках работы семейного клуба «Лабиринты воспитания»  </w:t>
      </w:r>
    </w:p>
    <w:p w:rsidR="00D4632F" w:rsidRPr="00AE0629" w:rsidRDefault="00D4632F" w:rsidP="00D4632F">
      <w:pPr>
        <w:spacing w:after="0" w:line="240" w:lineRule="auto"/>
        <w:jc w:val="center"/>
        <w:rPr>
          <w:rFonts w:ascii="Times New Roman" w:hAnsi="Times New Roman" w:cs="Times New Roman"/>
          <w:i/>
          <w:sz w:val="24"/>
          <w:szCs w:val="24"/>
        </w:rPr>
      </w:pPr>
      <w:r w:rsidRPr="00AE0629">
        <w:rPr>
          <w:rFonts w:ascii="Times New Roman" w:hAnsi="Times New Roman" w:cs="Times New Roman"/>
          <w:b/>
          <w:bCs/>
          <w:i/>
          <w:sz w:val="24"/>
          <w:szCs w:val="24"/>
        </w:rPr>
        <w:t xml:space="preserve">по теме: «Безусловные родители» </w:t>
      </w:r>
    </w:p>
    <w:p w:rsidR="00D4632F" w:rsidRPr="00AE0629" w:rsidRDefault="00D4632F" w:rsidP="00D4632F">
      <w:pPr>
        <w:spacing w:after="0" w:line="240" w:lineRule="auto"/>
        <w:jc w:val="both"/>
        <w:rPr>
          <w:rFonts w:ascii="Times New Roman" w:hAnsi="Times New Roman" w:cs="Times New Roman"/>
          <w:sz w:val="24"/>
          <w:szCs w:val="24"/>
        </w:rPr>
      </w:pPr>
      <w:r w:rsidRPr="00AE0629">
        <w:rPr>
          <w:rFonts w:ascii="Times New Roman" w:hAnsi="Times New Roman" w:cs="Times New Roman"/>
          <w:i/>
          <w:iCs/>
          <w:sz w:val="24"/>
          <w:szCs w:val="24"/>
        </w:rPr>
        <w:t xml:space="preserve">                                                                                                                                                                      </w:t>
      </w:r>
    </w:p>
    <w:p w:rsidR="00AE0629" w:rsidRDefault="00AE0629">
      <w:pPr>
        <w:rPr>
          <w:rFonts w:ascii="Times New Roman" w:hAnsi="Times New Roman" w:cs="Times New Roman"/>
          <w:i/>
          <w:iCs/>
          <w:sz w:val="24"/>
          <w:szCs w:val="24"/>
        </w:rPr>
      </w:pPr>
      <w:r>
        <w:rPr>
          <w:rFonts w:ascii="Times New Roman" w:hAnsi="Times New Roman" w:cs="Times New Roman"/>
          <w:i/>
          <w:iCs/>
          <w:sz w:val="24"/>
          <w:szCs w:val="24"/>
        </w:rPr>
        <w:br w:type="page"/>
      </w:r>
    </w:p>
    <w:tbl>
      <w:tblPr>
        <w:tblpPr w:leftFromText="180" w:rightFromText="180" w:vertAnchor="text" w:horzAnchor="margin" w:tblpXSpec="center" w:tblpY="-1132"/>
        <w:tblW w:w="10770"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Look w:val="04A0" w:firstRow="1" w:lastRow="0" w:firstColumn="1" w:lastColumn="0" w:noHBand="0" w:noVBand="1"/>
      </w:tblPr>
      <w:tblGrid>
        <w:gridCol w:w="2166"/>
        <w:gridCol w:w="5451"/>
        <w:gridCol w:w="2188"/>
        <w:gridCol w:w="965"/>
      </w:tblGrid>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pStyle w:val="a8"/>
              <w:spacing w:after="120"/>
              <w:jc w:val="center"/>
              <w:rPr>
                <w:rFonts w:ascii="Times New Roman" w:hAnsi="Times New Roman" w:cs="Times New Roman"/>
                <w:b/>
                <w:bCs/>
                <w:sz w:val="24"/>
                <w:szCs w:val="24"/>
              </w:rPr>
            </w:pPr>
            <w:r w:rsidRPr="00AE0629">
              <w:rPr>
                <w:rFonts w:ascii="Times New Roman" w:hAnsi="Times New Roman" w:cs="Times New Roman"/>
                <w:b/>
                <w:bCs/>
                <w:color w:val="000000"/>
                <w:sz w:val="24"/>
                <w:szCs w:val="24"/>
              </w:rPr>
              <w:lastRenderedPageBreak/>
              <w:t>Название</w:t>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pStyle w:val="a8"/>
              <w:spacing w:after="0" w:line="360" w:lineRule="auto"/>
              <w:jc w:val="center"/>
              <w:rPr>
                <w:rFonts w:ascii="Times New Roman" w:hAnsi="Times New Roman" w:cs="Times New Roman"/>
                <w:b/>
                <w:bCs/>
                <w:sz w:val="24"/>
                <w:szCs w:val="24"/>
              </w:rPr>
            </w:pPr>
            <w:r w:rsidRPr="00AE0629">
              <w:rPr>
                <w:rFonts w:ascii="Times New Roman" w:hAnsi="Times New Roman" w:cs="Times New Roman"/>
                <w:b/>
                <w:bCs/>
                <w:color w:val="000000"/>
                <w:sz w:val="24"/>
                <w:szCs w:val="24"/>
              </w:rPr>
              <w:t>Содержание</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pStyle w:val="a8"/>
              <w:spacing w:after="0" w:line="360" w:lineRule="auto"/>
              <w:jc w:val="center"/>
              <w:rPr>
                <w:rFonts w:ascii="Times New Roman" w:hAnsi="Times New Roman" w:cs="Times New Roman"/>
                <w:b/>
                <w:bCs/>
                <w:sz w:val="24"/>
                <w:szCs w:val="24"/>
              </w:rPr>
            </w:pPr>
            <w:r w:rsidRPr="00AE0629">
              <w:rPr>
                <w:rFonts w:ascii="Times New Roman" w:hAnsi="Times New Roman" w:cs="Times New Roman"/>
                <w:b/>
                <w:bCs/>
                <w:color w:val="000000"/>
                <w:sz w:val="24"/>
                <w:szCs w:val="24"/>
              </w:rPr>
              <w:t>Цель</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8"/>
              <w:spacing w:after="0" w:line="360" w:lineRule="auto"/>
              <w:jc w:val="center"/>
              <w:rPr>
                <w:rFonts w:ascii="Times New Roman" w:hAnsi="Times New Roman" w:cs="Times New Roman"/>
                <w:b/>
                <w:bCs/>
                <w:sz w:val="24"/>
                <w:szCs w:val="24"/>
              </w:rPr>
            </w:pPr>
            <w:r w:rsidRPr="00AE0629">
              <w:rPr>
                <w:rFonts w:ascii="Times New Roman" w:hAnsi="Times New Roman" w:cs="Times New Roman"/>
                <w:b/>
                <w:bCs/>
                <w:color w:val="000000"/>
                <w:sz w:val="24"/>
                <w:szCs w:val="24"/>
              </w:rPr>
              <w:t xml:space="preserve">Время </w:t>
            </w:r>
          </w:p>
          <w:p w:rsidR="00105B67" w:rsidRPr="00AE0629" w:rsidRDefault="00105B67" w:rsidP="00105B67">
            <w:pPr>
              <w:pStyle w:val="a8"/>
              <w:spacing w:after="0" w:line="360" w:lineRule="auto"/>
              <w:jc w:val="center"/>
              <w:rPr>
                <w:rFonts w:ascii="Times New Roman" w:hAnsi="Times New Roman" w:cs="Times New Roman"/>
                <w:b/>
                <w:bCs/>
                <w:color w:val="000000"/>
                <w:sz w:val="24"/>
                <w:szCs w:val="24"/>
              </w:rPr>
            </w:pPr>
          </w:p>
        </w:tc>
      </w:tr>
      <w:tr w:rsidR="00105B67" w:rsidRPr="00AE0629" w:rsidTr="00105B67">
        <w:tc>
          <w:tcPr>
            <w:tcW w:w="10770" w:type="dxa"/>
            <w:gridSpan w:val="4"/>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a"/>
              <w:jc w:val="center"/>
              <w:rPr>
                <w:rFonts w:ascii="Times New Roman" w:hAnsi="Times New Roman" w:cs="Times New Roman"/>
                <w:b/>
                <w:bCs/>
                <w:sz w:val="24"/>
                <w:szCs w:val="24"/>
              </w:rPr>
            </w:pPr>
            <w:r w:rsidRPr="00AE0629">
              <w:rPr>
                <w:rFonts w:ascii="Times New Roman" w:hAnsi="Times New Roman" w:cs="Times New Roman"/>
                <w:b/>
                <w:bCs/>
                <w:sz w:val="24"/>
                <w:szCs w:val="24"/>
              </w:rPr>
              <w:t>1. Вводная часть</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Приветствие, формулировка темы тренинга.</w:t>
            </w:r>
          </w:p>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Информация о тренинге </w:t>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Определение целей и задач тренинга.</w:t>
            </w:r>
          </w:p>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Основные правила тренинга:</w:t>
            </w:r>
          </w:p>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1. Активность, инициативность обязательна.</w:t>
            </w:r>
          </w:p>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Говорить в круг, не мешать другим.</w:t>
            </w:r>
          </w:p>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3. Высказывать свое мнение.</w:t>
            </w:r>
          </w:p>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4. Давать возможность высказываться другим.</w:t>
            </w:r>
          </w:p>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5. Запрет на обсуждение за пределами группы.</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pStyle w:val="a8"/>
              <w:spacing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Определение темы занятия</w:t>
            </w:r>
          </w:p>
          <w:p w:rsidR="00105B67" w:rsidRPr="00AE0629" w:rsidRDefault="00105B67" w:rsidP="00105B67">
            <w:pPr>
              <w:pStyle w:val="aa"/>
              <w:spacing w:line="240" w:lineRule="auto"/>
              <w:contextualSpacing/>
              <w:rPr>
                <w:rFonts w:ascii="Times New Roman" w:hAnsi="Times New Roman" w:cs="Times New Roman"/>
                <w:sz w:val="24"/>
                <w:szCs w:val="24"/>
              </w:rPr>
            </w:pP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3 мин.</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Игра-активатор «Открытка»</w:t>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Каждый участник достаёт из коробочки, предложенной ведущим, кусочек открытки. Задача каждого – используя невербальные средства общения, найти и собрать части своей картинки.  </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pStyle w:val="a8"/>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Углубленное знакомство с участниками, активизация детского эго-состояния родителей, м</w:t>
            </w:r>
            <w:r w:rsidRPr="00AE0629">
              <w:rPr>
                <w:rFonts w:ascii="Times New Roman" w:hAnsi="Times New Roman" w:cs="Times New Roman"/>
                <w:color w:val="000000"/>
                <w:sz w:val="24"/>
                <w:szCs w:val="24"/>
              </w:rPr>
              <w:t>отивация участников на работу</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a"/>
              <w:rPr>
                <w:rFonts w:ascii="Times New Roman" w:hAnsi="Times New Roman" w:cs="Times New Roman"/>
                <w:sz w:val="24"/>
                <w:szCs w:val="24"/>
              </w:rPr>
            </w:pPr>
            <w:r w:rsidRPr="00AE0629">
              <w:rPr>
                <w:rFonts w:ascii="Times New Roman" w:hAnsi="Times New Roman" w:cs="Times New Roman"/>
                <w:sz w:val="24"/>
                <w:szCs w:val="24"/>
              </w:rPr>
              <w:t>5</w:t>
            </w:r>
            <w:bookmarkStart w:id="4" w:name="__DdeLink__4303_812514602"/>
            <w:bookmarkEnd w:id="4"/>
            <w:r w:rsidRPr="00AE0629">
              <w:rPr>
                <w:rFonts w:ascii="Times New Roman" w:hAnsi="Times New Roman" w:cs="Times New Roman"/>
                <w:sz w:val="24"/>
                <w:szCs w:val="24"/>
              </w:rPr>
              <w:t>мин.</w:t>
            </w:r>
          </w:p>
        </w:tc>
      </w:tr>
      <w:tr w:rsidR="00105B67" w:rsidRPr="00AE0629" w:rsidTr="00105B67">
        <w:tc>
          <w:tcPr>
            <w:tcW w:w="10770" w:type="dxa"/>
            <w:gridSpan w:val="4"/>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3"/>
              <w:spacing w:after="0" w:line="240" w:lineRule="auto"/>
              <w:jc w:val="center"/>
              <w:rPr>
                <w:rFonts w:ascii="Times New Roman" w:hAnsi="Times New Roman" w:cs="Times New Roman"/>
                <w:b/>
                <w:bCs/>
                <w:sz w:val="24"/>
                <w:szCs w:val="24"/>
              </w:rPr>
            </w:pPr>
            <w:r w:rsidRPr="00AE0629">
              <w:rPr>
                <w:rFonts w:ascii="Times New Roman" w:hAnsi="Times New Roman" w:cs="Times New Roman"/>
                <w:b/>
                <w:bCs/>
                <w:sz w:val="24"/>
                <w:szCs w:val="24"/>
              </w:rPr>
              <w:t>2. Основная часть</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xml:space="preserve">Видеоролик «Родительское программирование» </w:t>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Семья – первоисточник и образец формирования межличностных отношений ребенка, а мама и папа – образцы для подражания. Не существует другого такого института, кроме института семьи, так точно предопределяющего закономерности формирования будущего человека. За поведенческими проблемами, особенностями детских взаимоотношений, даже школьными трудностями видны взрослые - их взгляд на мир, их позиция, их поведенческие стереотипы. Существенно, что проблемы ребенка невозможно решать и рассматривать только как школьные или поведенческие, маленький человек зависим от ситуации и окружения, в которых находится искренняя заинтересованность взрослых – родителей, педагогов в каждый момент его жизни создает хорошую возможность для развития позитивных детско-родительских взаимоотношений.</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rPr>
                <w:rFonts w:ascii="Times New Roman" w:hAnsi="Times New Roman" w:cs="Times New Roman"/>
                <w:sz w:val="24"/>
                <w:szCs w:val="24"/>
              </w:rPr>
            </w:pPr>
            <w:r w:rsidRPr="00AE0629">
              <w:rPr>
                <w:rFonts w:ascii="Times New Roman" w:hAnsi="Times New Roman" w:cs="Times New Roman"/>
                <w:sz w:val="24"/>
                <w:szCs w:val="24"/>
              </w:rPr>
              <w:t>Введение в тему занятия</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8"/>
              <w:rPr>
                <w:rFonts w:ascii="Times New Roman" w:hAnsi="Times New Roman" w:cs="Times New Roman"/>
                <w:sz w:val="24"/>
                <w:szCs w:val="24"/>
              </w:rPr>
            </w:pPr>
            <w:r w:rsidRPr="00AE0629">
              <w:rPr>
                <w:rFonts w:ascii="Times New Roman" w:hAnsi="Times New Roman" w:cs="Times New Roman"/>
                <w:sz w:val="24"/>
                <w:szCs w:val="24"/>
              </w:rPr>
              <w:t>7 мин.</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xml:space="preserve">Упражнение  «Разбери карточки» </w:t>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На карточках выражения, характеризующие условную и безусловную любовь:</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у меня сегодня нет времени!</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чем я могу тебе помочь?</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ты не заслуживаешь, чтоб я тебя обняла!</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дома ты ещё получишь!</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ну-ка посмотри мне в глаза, что ты еще натворил</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видеть тебя не хочу</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Как хорошо, что ты у нас родился</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Я рада тебя видеть</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Ты мне нравишься</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lastRenderedPageBreak/>
              <w:t>- Я люблю, когда ты дома</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Мне хорошо, когда мы вместе</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в детский дом тебя сдам</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глаза бы тебя не видели</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-умница моя</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без твоей помощи нам пришлось бы туго</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ах, ты ещё перечишь!</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я очень хочу, чтоб тебе было хорошо</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-как я теперь из-за тебя людям на глаза покажусь?</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ну ты и наглец!</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хочешь, мы можем сделать уборку вместе</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я тобой горжусь</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ты меня разочаровал</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у тебя ничего не получится</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знай, что мы всегда рядом</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делай что хочешь, мне все равно</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ты должен делать то, что тебе сказали, потому что я в доме главная</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попробуй-ка сделать это сам, а если не получится, я тебе с удовольствием помогу</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ты сейчас делаешь так, как я говорю, а вечером мы все обсудим – почему и зачем</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мы в тебя верим</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давай, я помогу тебе в этом разобраться</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Определение условной и безусловной любви</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8"/>
              <w:rPr>
                <w:rFonts w:ascii="Times New Roman" w:hAnsi="Times New Roman" w:cs="Times New Roman"/>
                <w:sz w:val="24"/>
                <w:szCs w:val="24"/>
              </w:rPr>
            </w:pPr>
            <w:r w:rsidRPr="00AE0629">
              <w:rPr>
                <w:rFonts w:ascii="Times New Roman" w:hAnsi="Times New Roman" w:cs="Times New Roman"/>
                <w:sz w:val="24"/>
                <w:szCs w:val="24"/>
              </w:rPr>
              <w:t>10 мин.</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lastRenderedPageBreak/>
              <w:t>Мини-лекция «Условная и безусловная любовь»</w:t>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Нередко можно услышать от родителей такое обращение к сыну или дочке: «Если ты будешь хорошим мальчиком (девочкой), то я буду тебя любить». Или: «Не жди от меня хорошего, пока ты не перестанешь</w:t>
            </w:r>
            <w:r w:rsidR="00196D2D" w:rsidRPr="00AE0629">
              <w:rPr>
                <w:rFonts w:ascii="Times New Roman" w:hAnsi="Times New Roman" w:cs="Times New Roman"/>
                <w:sz w:val="24"/>
                <w:szCs w:val="24"/>
              </w:rPr>
              <w:t>… (</w:t>
            </w:r>
            <w:r w:rsidRPr="00AE0629">
              <w:rPr>
                <w:rFonts w:ascii="Times New Roman" w:hAnsi="Times New Roman" w:cs="Times New Roman"/>
                <w:sz w:val="24"/>
                <w:szCs w:val="24"/>
              </w:rPr>
              <w:t>драться, лениться, грубить), не начнешь</w:t>
            </w:r>
            <w:r w:rsidR="00196D2D" w:rsidRPr="00AE0629">
              <w:rPr>
                <w:rFonts w:ascii="Times New Roman" w:hAnsi="Times New Roman" w:cs="Times New Roman"/>
                <w:sz w:val="24"/>
                <w:szCs w:val="24"/>
              </w:rPr>
              <w:t>… (</w:t>
            </w:r>
            <w:r w:rsidRPr="00AE0629">
              <w:rPr>
                <w:rFonts w:ascii="Times New Roman" w:hAnsi="Times New Roman" w:cs="Times New Roman"/>
                <w:sz w:val="24"/>
                <w:szCs w:val="24"/>
              </w:rPr>
              <w:t xml:space="preserve">хорошо учиться, помогать по дому, слушаться)». Приглядимся: в этих фразах ребенку прямо сообщают, что его </w:t>
            </w:r>
            <w:r w:rsidR="00196D2D" w:rsidRPr="00AE0629">
              <w:rPr>
                <w:rFonts w:ascii="Times New Roman" w:hAnsi="Times New Roman" w:cs="Times New Roman"/>
                <w:sz w:val="24"/>
                <w:szCs w:val="24"/>
              </w:rPr>
              <w:t>принимают условно</w:t>
            </w:r>
            <w:r w:rsidRPr="00AE0629">
              <w:rPr>
                <w:rFonts w:ascii="Times New Roman" w:hAnsi="Times New Roman" w:cs="Times New Roman"/>
                <w:sz w:val="24"/>
                <w:szCs w:val="24"/>
              </w:rPr>
              <w:t>, что его любят (или будут любить), «только если…». Условное, оценочное отношение к человеку вообще характерно для нашей культуры. Такое отношение внедряется и в сознание детей. Причина широко бытующего оценочного отношения к детям кроется в твердой вере, что награды и наказания – главные воспитательные средства. Похвалишь ребенка – и он укрепится в добре, накажешь – и зло отступит. Но вот беда: они не всегда безотказны, эти средства. Кто не знает и такую закономерность: чем больше ребенка ругают, тем хуже он становится. Почему же так происходит? А потому, что воспитание ребенка – это вовсе не дрессура. Родители существуют не для того, чтобы вырабатывать у детей условные рефлексы.</w:t>
            </w:r>
          </w:p>
          <w:p w:rsidR="00105B67" w:rsidRPr="00AE0629" w:rsidRDefault="00105B67" w:rsidP="00105B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Что же такое</w:t>
            </w:r>
            <w:r w:rsidRPr="00AE0629">
              <w:rPr>
                <w:rFonts w:ascii="Times New Roman" w:hAnsi="Times New Roman" w:cs="Times New Roman"/>
                <w:sz w:val="24"/>
                <w:szCs w:val="24"/>
              </w:rPr>
              <w:t xml:space="preserve"> условная и безусловная </w:t>
            </w:r>
            <w:r w:rsidR="00196D2D" w:rsidRPr="00AE0629">
              <w:rPr>
                <w:rFonts w:ascii="Times New Roman" w:hAnsi="Times New Roman" w:cs="Times New Roman"/>
                <w:sz w:val="24"/>
                <w:szCs w:val="24"/>
              </w:rPr>
              <w:t>любовь? (</w:t>
            </w:r>
            <w:r w:rsidRPr="00AE0629">
              <w:rPr>
                <w:rFonts w:ascii="Times New Roman" w:hAnsi="Times New Roman" w:cs="Times New Roman"/>
                <w:sz w:val="24"/>
                <w:szCs w:val="24"/>
              </w:rPr>
              <w:t xml:space="preserve">высказывания участников). Безусловная любовь — это когда мы любим и полностью принимаем себя, это когда мы любим и принимаем близких и </w:t>
            </w:r>
            <w:r w:rsidRPr="00AE0629">
              <w:rPr>
                <w:rFonts w:ascii="Times New Roman" w:hAnsi="Times New Roman" w:cs="Times New Roman"/>
                <w:sz w:val="24"/>
                <w:szCs w:val="24"/>
              </w:rPr>
              <w:lastRenderedPageBreak/>
              <w:t xml:space="preserve">окружающих нас людей такими, какие они есть, а не такими, какими мы хотели бы их видеть. Не навязывайте им свои понятия о том, что надо говорить, как себя вести, как и что делать. В конечном итоге, все это показывает вам, каким бы вы хотели быть сами. Условная любовь — это когда мы любим условно: «Если ты хорошо себя ведёшь, ты мне нравишься, я тебя люблю», «Если приносишь из школы пятёрки, я тебя люблю», «Если не обманываешь меня, я тебя люблю», «Если приносишь домой много денег, я тебя люблю», «Если не изменяешь мне, я тебя люблю» и т. д. То есть условная любовь — это когда мы ставим условия, когда мы любим </w:t>
            </w:r>
            <w:r w:rsidR="00196D2D" w:rsidRPr="00AE0629">
              <w:rPr>
                <w:rFonts w:ascii="Times New Roman" w:hAnsi="Times New Roman" w:cs="Times New Roman"/>
                <w:sz w:val="24"/>
                <w:szCs w:val="24"/>
              </w:rPr>
              <w:t>за что</w:t>
            </w:r>
            <w:r w:rsidRPr="00AE0629">
              <w:rPr>
                <w:rFonts w:ascii="Times New Roman" w:hAnsi="Times New Roman" w:cs="Times New Roman"/>
                <w:sz w:val="24"/>
                <w:szCs w:val="24"/>
              </w:rPr>
              <w:t>-то</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Определение условной и безусловной любви</w:t>
            </w:r>
          </w:p>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Формировать у родителей мотивацию самовоспитания и саморазвития.</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8"/>
              <w:rPr>
                <w:rFonts w:ascii="Times New Roman" w:hAnsi="Times New Roman" w:cs="Times New Roman"/>
                <w:sz w:val="24"/>
                <w:szCs w:val="24"/>
              </w:rPr>
            </w:pPr>
            <w:r w:rsidRPr="00AE0629">
              <w:rPr>
                <w:rFonts w:ascii="Times New Roman" w:hAnsi="Times New Roman" w:cs="Times New Roman"/>
                <w:sz w:val="24"/>
                <w:szCs w:val="24"/>
              </w:rPr>
              <w:t>8 мин.</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lastRenderedPageBreak/>
              <w:t>Упражнение «Ситуации»</w:t>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Текст в Приложении 1</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В последней колонке вы пытались сформулировать мудрые фразы, которые в принципе должны быть при общении с ребёнком, а в этой колонке в вас говорил свинский родитель.</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Выделение ситуаций условной и безусловной любви</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8"/>
              <w:rPr>
                <w:rFonts w:ascii="Times New Roman" w:hAnsi="Times New Roman" w:cs="Times New Roman"/>
                <w:sz w:val="24"/>
                <w:szCs w:val="24"/>
              </w:rPr>
            </w:pPr>
            <w:r w:rsidRPr="00AE0629">
              <w:rPr>
                <w:rFonts w:ascii="Times New Roman" w:hAnsi="Times New Roman" w:cs="Times New Roman"/>
                <w:sz w:val="24"/>
                <w:szCs w:val="24"/>
              </w:rPr>
              <w:t>8 мин.</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96D2D"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Упражнение «</w:t>
            </w:r>
            <w:r w:rsidR="00105B67" w:rsidRPr="00AE0629">
              <w:rPr>
                <w:rFonts w:ascii="Times New Roman" w:hAnsi="Times New Roman" w:cs="Times New Roman"/>
                <w:sz w:val="24"/>
                <w:szCs w:val="24"/>
              </w:rPr>
              <w:t xml:space="preserve">Свинский родитель». </w:t>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Участникам предлагается использовать данные им на карточках вербальные и невербальные реакции в импровизированном обращении к воображаемому ребенку. Приводим содержание карточек:</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морщины на лбу; вытянутый палец;</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покачивание головой;</w:t>
            </w:r>
            <w:r>
              <w:rPr>
                <w:rFonts w:ascii="Times New Roman" w:hAnsi="Times New Roman" w:cs="Times New Roman"/>
                <w:sz w:val="24"/>
                <w:szCs w:val="24"/>
              </w:rPr>
              <w:t xml:space="preserve"> </w:t>
            </w:r>
            <w:r w:rsidRPr="00AE0629">
              <w:rPr>
                <w:rFonts w:ascii="Times New Roman" w:hAnsi="Times New Roman" w:cs="Times New Roman"/>
                <w:sz w:val="24"/>
                <w:szCs w:val="24"/>
              </w:rPr>
              <w:t>«ужасающий» взгляд;</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притопывание ногой;</w:t>
            </w:r>
            <w:r>
              <w:rPr>
                <w:rFonts w:ascii="Times New Roman" w:hAnsi="Times New Roman" w:cs="Times New Roman"/>
                <w:sz w:val="24"/>
                <w:szCs w:val="24"/>
              </w:rPr>
              <w:t xml:space="preserve"> </w:t>
            </w:r>
            <w:r w:rsidRPr="00AE0629">
              <w:rPr>
                <w:rFonts w:ascii="Times New Roman" w:hAnsi="Times New Roman" w:cs="Times New Roman"/>
                <w:sz w:val="24"/>
                <w:szCs w:val="24"/>
              </w:rPr>
              <w:t>руки на груди;</w:t>
            </w:r>
            <w:r>
              <w:rPr>
                <w:rFonts w:ascii="Times New Roman" w:hAnsi="Times New Roman" w:cs="Times New Roman"/>
                <w:sz w:val="24"/>
                <w:szCs w:val="24"/>
              </w:rPr>
              <w:t xml:space="preserve"> </w:t>
            </w:r>
            <w:r w:rsidRPr="00AE0629">
              <w:rPr>
                <w:rFonts w:ascii="Times New Roman" w:hAnsi="Times New Roman" w:cs="Times New Roman"/>
                <w:sz w:val="24"/>
                <w:szCs w:val="24"/>
              </w:rPr>
              <w:t>вздох;</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«Я бы никогда в жизни...»;</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«Если бы я был(а) на твоем месте...»;</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«Ты осмелился(-</w:t>
            </w:r>
            <w:r w:rsidR="00196D2D" w:rsidRPr="00AE0629">
              <w:rPr>
                <w:rFonts w:ascii="Times New Roman" w:hAnsi="Times New Roman" w:cs="Times New Roman"/>
                <w:sz w:val="24"/>
                <w:szCs w:val="24"/>
              </w:rPr>
              <w:t>лась) ?!</w:t>
            </w:r>
            <w:r w:rsidRPr="00AE0629">
              <w:rPr>
                <w:rFonts w:ascii="Times New Roman" w:hAnsi="Times New Roman" w:cs="Times New Roman"/>
                <w:sz w:val="24"/>
                <w:szCs w:val="24"/>
              </w:rPr>
              <w:t>»</w:t>
            </w:r>
          </w:p>
          <w:p w:rsidR="00105B67" w:rsidRPr="00AE0629" w:rsidRDefault="00105B67" w:rsidP="00105B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«Ну и что? </w:t>
            </w:r>
            <w:r w:rsidRPr="00AE0629">
              <w:rPr>
                <w:rFonts w:ascii="Times New Roman" w:hAnsi="Times New Roman" w:cs="Times New Roman"/>
                <w:sz w:val="24"/>
                <w:szCs w:val="24"/>
              </w:rPr>
              <w:t>Участник, исполняющий роль ребёнка, должен поделиться пережитыми чувствами.</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Комментарий. Задания подобраны таким образом, чтобы возможна была трактовка их позиционного содержания как в авторитарном, так и в равноправном контексте. Например, морщины на лбу могут быть расположены как вертикально (гнев, задумчивость), так и горизонтально (удивление, восторг). То, какой контекст мы выбираем чаще, свидетельствует о наших ригидных родительских позициях. На наших занятиях подавляющее количество родителей «выбирают» авторитарный контекст, т.е. проявляют позицию «Свинский родитель».</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Столкновение с неприглядной собственной сущностью фрустрирует, повергает в уныние, активизирует защитные механизмы. Преодолеть это состояние помогают арт-терапевтические приемы, один из вариантов которых описан ниже.</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  Помочь родителям оценить стиль своего взаимодействия</w:t>
            </w:r>
          </w:p>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 с ребенком и изменить его, если необходимо.</w:t>
            </w:r>
          </w:p>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Отрабатывать навыки конструктивного взаимодействия с ребенком.</w:t>
            </w:r>
          </w:p>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 </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8"/>
              <w:rPr>
                <w:rFonts w:ascii="Times New Roman" w:hAnsi="Times New Roman" w:cs="Times New Roman"/>
                <w:sz w:val="24"/>
                <w:szCs w:val="24"/>
              </w:rPr>
            </w:pPr>
            <w:r w:rsidRPr="00AE0629">
              <w:rPr>
                <w:rFonts w:ascii="Times New Roman" w:hAnsi="Times New Roman" w:cs="Times New Roman"/>
                <w:sz w:val="24"/>
                <w:szCs w:val="24"/>
              </w:rPr>
              <w:t>15  мин.</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Упражнение «Рисуем Свинского родителя»</w:t>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xml:space="preserve">Микрогруппы получают листы бумаги, краски и задание изобразить «Свина», не переговариваясь друг с другом. После обсуждения полученных </w:t>
            </w:r>
            <w:r w:rsidRPr="00AE0629">
              <w:rPr>
                <w:rFonts w:ascii="Times New Roman" w:hAnsi="Times New Roman" w:cs="Times New Roman"/>
                <w:sz w:val="24"/>
                <w:szCs w:val="24"/>
              </w:rPr>
              <w:lastRenderedPageBreak/>
              <w:t>рисунков необходимо трансформировать их так, чтобы «Свин» утратил свою силу и власть.</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xml:space="preserve">Наш внутренний «Свин» мешает нашим гармоничным взаимоотношениям с ребенком: негативной мотивации (когда мы заставляем детей плохо относиться к самим себе); гиперопеке (когда мы делаем слишком много для детей, решаем их проблемы вместо них); повышенной требовательности; неуважении; вседозволенности, отсутствии четких границ дозволенного поведения. </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xml:space="preserve">Можно выражать свое недовольство отдельными действиями ребенка, но не ребенком в целом. </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Можно осуждать действия ребенка, но не его чувства, какими бы нежелательными или «непозволительными» они не были. Раз они у него возникли, значит, для этого есть основания.</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xml:space="preserve"> Недовольство действиями ребенка не должно быть систематическим, иначе оно перерастет в непринятие его. Каким образом можно выразить свое безусловное принятие?</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Приветливыми взглядами.</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Ласковыми прикосновениями.</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Прямыми словами: Я рада тебя видеть, Ты мне нравишься, Я люблю, когда мы вместе, Мне хорошо, когда мы вместе, Как хорошо, что ты у меня есть.</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Обнимать ребенка несколько раз в день (4 объятия совершенно необходимы каждому просто для выживания, а для хорошего самочувствия необходимо не менее 8 объятий и это не только ребенку, но и взрослому).</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b/>
                <w:bCs/>
                <w:sz w:val="24"/>
                <w:szCs w:val="24"/>
              </w:rPr>
              <w:t xml:space="preserve">Вывод. </w:t>
            </w:r>
            <w:r w:rsidRPr="00AE0629">
              <w:rPr>
                <w:rFonts w:ascii="Times New Roman" w:hAnsi="Times New Roman" w:cs="Times New Roman"/>
                <w:sz w:val="24"/>
                <w:szCs w:val="24"/>
              </w:rPr>
              <w:t>Эти знаки безусловного принятия питают ребенка эмоционально, помогая психологически развиваться. Не желательно скрывать, а тем более копить негативные чувства. Их надо выражать, но выражать особым образом.   Можно выражать свое недовольство отдельными действиями ребенка, но не ребенком в целом. Недовольство действиями ребенка не должно быть систематическим, иначе оно перерастает в неприятие его.</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Если ваш ребенок плохо себя ведет, скажите ему без криков и возмущения: «Я все равно люблю тебя, но твое поведение я не одобряю». И затем поступайте так, как подскажет вам сердце.</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 xml:space="preserve">Отрабатывать навыки конструктивного </w:t>
            </w:r>
            <w:r w:rsidRPr="00AE0629">
              <w:rPr>
                <w:rFonts w:ascii="Times New Roman" w:hAnsi="Times New Roman" w:cs="Times New Roman"/>
                <w:sz w:val="24"/>
                <w:szCs w:val="24"/>
              </w:rPr>
              <w:lastRenderedPageBreak/>
              <w:t>взаимодействия с ребенком.</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8"/>
              <w:rPr>
                <w:rFonts w:ascii="Times New Roman" w:hAnsi="Times New Roman" w:cs="Times New Roman"/>
                <w:sz w:val="24"/>
                <w:szCs w:val="24"/>
              </w:rPr>
            </w:pPr>
            <w:r w:rsidRPr="00AE0629">
              <w:rPr>
                <w:rFonts w:ascii="Times New Roman" w:hAnsi="Times New Roman" w:cs="Times New Roman"/>
                <w:sz w:val="24"/>
                <w:szCs w:val="24"/>
              </w:rPr>
              <w:lastRenderedPageBreak/>
              <w:t>15   мин.</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lastRenderedPageBreak/>
              <w:t>Видеоролик «Какими хотят видеть дети своих родителей»</w:t>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xml:space="preserve">Просмотр видеоролика. </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Вырабатывать более адекватные представления о детских возможностях и потребностях.</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8"/>
              <w:rPr>
                <w:rFonts w:ascii="Times New Roman" w:hAnsi="Times New Roman" w:cs="Times New Roman"/>
                <w:sz w:val="24"/>
                <w:szCs w:val="24"/>
              </w:rPr>
            </w:pPr>
            <w:r w:rsidRPr="00AE0629">
              <w:rPr>
                <w:rFonts w:ascii="Times New Roman" w:hAnsi="Times New Roman" w:cs="Times New Roman"/>
                <w:sz w:val="24"/>
                <w:szCs w:val="24"/>
              </w:rPr>
              <w:t>7  мин.</w:t>
            </w:r>
          </w:p>
        </w:tc>
      </w:tr>
      <w:tr w:rsidR="00105B67" w:rsidRPr="00AE0629" w:rsidTr="00105B67">
        <w:tc>
          <w:tcPr>
            <w:tcW w:w="10770" w:type="dxa"/>
            <w:gridSpan w:val="4"/>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3"/>
              <w:spacing w:after="0" w:line="240" w:lineRule="auto"/>
              <w:jc w:val="center"/>
              <w:rPr>
                <w:rFonts w:ascii="Times New Roman" w:hAnsi="Times New Roman" w:cs="Times New Roman"/>
                <w:b/>
                <w:sz w:val="24"/>
                <w:szCs w:val="24"/>
              </w:rPr>
            </w:pPr>
            <w:r w:rsidRPr="00AE0629">
              <w:rPr>
                <w:rFonts w:ascii="Times New Roman" w:hAnsi="Times New Roman" w:cs="Times New Roman"/>
                <w:b/>
                <w:sz w:val="24"/>
                <w:szCs w:val="24"/>
              </w:rPr>
              <w:t>3. Заключительная часть</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96D2D" w:rsidP="00105B67">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Упражнение «Щепки плывут по реке»</w:t>
            </w:r>
            <w:r w:rsidR="00105B67" w:rsidRPr="00AE0629">
              <w:rPr>
                <w:rFonts w:ascii="Times New Roman" w:hAnsi="Times New Roman" w:cs="Times New Roman"/>
                <w:sz w:val="24"/>
                <w:szCs w:val="24"/>
              </w:rPr>
              <w:tab/>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Участники встают в две шеренги на расстоянии вытянутой руки друг от друга – они берега. Один участник группы – щепка. Он медленно “проплывает” между берегами. Берега мягкими прикосновениями помогают щепке: гладят ее, говорят ей ласковые слова, называют по имени. Щепка сама выбирает, с какой скоростью ей плыть. Глаза щепке можно закрыть.</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Снятие мышечных зажимов, налаживание физического контакта между родителями и детьми, осознание чувства безопасности.</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8"/>
              <w:rPr>
                <w:rFonts w:ascii="Times New Roman" w:hAnsi="Times New Roman" w:cs="Times New Roman"/>
                <w:sz w:val="24"/>
                <w:szCs w:val="24"/>
              </w:rPr>
            </w:pPr>
            <w:r w:rsidRPr="00AE0629">
              <w:rPr>
                <w:rFonts w:ascii="Times New Roman" w:hAnsi="Times New Roman" w:cs="Times New Roman"/>
                <w:sz w:val="24"/>
                <w:szCs w:val="24"/>
              </w:rPr>
              <w:t>5  мин.</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xml:space="preserve">Рефлексия </w:t>
            </w:r>
          </w:p>
          <w:p w:rsidR="00105B67" w:rsidRPr="00AE0629" w:rsidRDefault="00105B67" w:rsidP="00105B67">
            <w:pPr>
              <w:pStyle w:val="a3"/>
              <w:spacing w:after="0" w:line="240" w:lineRule="auto"/>
              <w:rPr>
                <w:rFonts w:ascii="Times New Roman" w:hAnsi="Times New Roman" w:cs="Times New Roman"/>
                <w:sz w:val="24"/>
                <w:szCs w:val="24"/>
              </w:rPr>
            </w:pP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xml:space="preserve">Что же такое условная и безусловная любовь? Приведите в пример ситуации, которые показывают условную и безусловную любовь? А наши дети, какими хотят видеть своих родителей? </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Рефлексия. Выявление уровня осознания содержания пройденного.</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8"/>
              <w:rPr>
                <w:rFonts w:ascii="Times New Roman" w:hAnsi="Times New Roman" w:cs="Times New Roman"/>
                <w:sz w:val="24"/>
                <w:szCs w:val="24"/>
              </w:rPr>
            </w:pPr>
            <w:r w:rsidRPr="00AE0629">
              <w:rPr>
                <w:rFonts w:ascii="Times New Roman" w:hAnsi="Times New Roman" w:cs="Times New Roman"/>
                <w:sz w:val="24"/>
                <w:szCs w:val="24"/>
              </w:rPr>
              <w:t>5 мин.</w:t>
            </w:r>
          </w:p>
        </w:tc>
      </w:tr>
      <w:tr w:rsidR="00105B67" w:rsidRPr="00AE0629" w:rsidTr="00105B67">
        <w:tc>
          <w:tcPr>
            <w:tcW w:w="2166"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Завершение занятия</w:t>
            </w:r>
          </w:p>
        </w:tc>
        <w:tc>
          <w:tcPr>
            <w:tcW w:w="5451"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Завершить нашу встречу хочу словами Роберта Мака, которые звучат, как молитва:</w:t>
            </w:r>
          </w:p>
          <w:p w:rsidR="00105B67" w:rsidRPr="00AE0629" w:rsidRDefault="00105B67" w:rsidP="00105B67">
            <w:pPr>
              <w:spacing w:after="0" w:line="240" w:lineRule="auto"/>
              <w:rPr>
                <w:rFonts w:ascii="Times New Roman" w:hAnsi="Times New Roman" w:cs="Times New Roman"/>
                <w:sz w:val="24"/>
                <w:szCs w:val="24"/>
              </w:rPr>
            </w:pPr>
            <w:r w:rsidRPr="00AE0629">
              <w:rPr>
                <w:rFonts w:ascii="Times New Roman" w:hAnsi="Times New Roman" w:cs="Times New Roman"/>
                <w:sz w:val="24"/>
                <w:szCs w:val="24"/>
              </w:rPr>
              <w:t xml:space="preserve">«Ради самого себя (как родителя, беспокоящегося за своих детей) и ради блага своих сыновей и дочерей я изо всех сил буду стараться, чтобы моя любовь была как можно ближе к безусловной и безоговорочной, ведь будущее моих детей основано на этом фундаменте». </w:t>
            </w:r>
          </w:p>
        </w:tc>
        <w:tc>
          <w:tcPr>
            <w:tcW w:w="2188" w:type="dxa"/>
            <w:tcBorders>
              <w:top w:val="single" w:sz="2" w:space="0" w:color="000001"/>
              <w:left w:val="single" w:sz="2" w:space="0" w:color="000001"/>
              <w:bottom w:val="single" w:sz="2" w:space="0" w:color="000001"/>
            </w:tcBorders>
            <w:shd w:val="clear" w:color="auto" w:fill="auto"/>
            <w:tcMar>
              <w:left w:w="42" w:type="dxa"/>
            </w:tcMar>
          </w:tcPr>
          <w:p w:rsidR="00105B67" w:rsidRPr="00AE0629" w:rsidRDefault="00105B67" w:rsidP="00105B67">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 Создать условия для понимания родителями своей роли в воспитании и обучении ребенка, осознания значимости предлагаемой квалифицированной помощи.</w:t>
            </w:r>
          </w:p>
        </w:tc>
        <w:tc>
          <w:tcPr>
            <w:tcW w:w="965" w:type="dxa"/>
            <w:tcBorders>
              <w:top w:val="single" w:sz="2" w:space="0" w:color="000001"/>
              <w:left w:val="single" w:sz="2" w:space="0" w:color="000001"/>
              <w:bottom w:val="single" w:sz="2" w:space="0" w:color="000001"/>
              <w:right w:val="single" w:sz="2" w:space="0" w:color="000001"/>
            </w:tcBorders>
            <w:shd w:val="clear" w:color="auto" w:fill="auto"/>
            <w:tcMar>
              <w:left w:w="42" w:type="dxa"/>
            </w:tcMar>
          </w:tcPr>
          <w:p w:rsidR="00105B67" w:rsidRPr="00AE0629" w:rsidRDefault="00105B67" w:rsidP="00105B67">
            <w:pPr>
              <w:pStyle w:val="a8"/>
              <w:rPr>
                <w:rFonts w:ascii="Times New Roman" w:hAnsi="Times New Roman" w:cs="Times New Roman"/>
                <w:sz w:val="24"/>
                <w:szCs w:val="24"/>
              </w:rPr>
            </w:pPr>
            <w:r w:rsidRPr="00AE0629">
              <w:rPr>
                <w:rFonts w:ascii="Times New Roman" w:hAnsi="Times New Roman" w:cs="Times New Roman"/>
                <w:sz w:val="24"/>
                <w:szCs w:val="24"/>
              </w:rPr>
              <w:t>2 мин.</w:t>
            </w:r>
          </w:p>
        </w:tc>
      </w:tr>
    </w:tbl>
    <w:p w:rsidR="00D4632F" w:rsidRPr="00AE0629" w:rsidRDefault="00D4632F" w:rsidP="00D4632F">
      <w:pPr>
        <w:spacing w:after="0" w:line="240" w:lineRule="auto"/>
        <w:rPr>
          <w:rFonts w:ascii="Times New Roman" w:hAnsi="Times New Roman" w:cs="Times New Roman"/>
          <w:i/>
          <w:iCs/>
          <w:sz w:val="24"/>
          <w:szCs w:val="24"/>
        </w:rPr>
      </w:pPr>
      <w:r w:rsidRPr="00AE0629">
        <w:rPr>
          <w:rFonts w:ascii="Times New Roman" w:hAnsi="Times New Roman" w:cs="Times New Roman"/>
          <w:i/>
          <w:iCs/>
          <w:sz w:val="24"/>
          <w:szCs w:val="24"/>
        </w:rPr>
        <w:lastRenderedPageBreak/>
        <w:t xml:space="preserve">      "Новорожденные везде плачут одинаково. Когда же они вырастают, у </w:t>
      </w:r>
      <w:r w:rsidR="008C299A">
        <w:rPr>
          <w:rFonts w:ascii="Times New Roman" w:hAnsi="Times New Roman" w:cs="Times New Roman"/>
          <w:i/>
          <w:iCs/>
          <w:sz w:val="24"/>
          <w:szCs w:val="24"/>
        </w:rPr>
        <w:t xml:space="preserve">них оказываются неодинаковые </w:t>
      </w:r>
      <w:r w:rsidRPr="00AE0629">
        <w:rPr>
          <w:rFonts w:ascii="Times New Roman" w:hAnsi="Times New Roman" w:cs="Times New Roman"/>
          <w:i/>
          <w:iCs/>
          <w:sz w:val="24"/>
          <w:szCs w:val="24"/>
        </w:rPr>
        <w:t xml:space="preserve">привычки. Это - результат воспитания". </w:t>
      </w:r>
    </w:p>
    <w:p w:rsidR="00D4632F" w:rsidRPr="00AE0629" w:rsidRDefault="00D4632F" w:rsidP="00D4632F">
      <w:pPr>
        <w:spacing w:after="0" w:line="240" w:lineRule="auto"/>
        <w:rPr>
          <w:rFonts w:ascii="Times New Roman" w:hAnsi="Times New Roman" w:cs="Times New Roman"/>
          <w:i/>
          <w:iCs/>
          <w:sz w:val="24"/>
          <w:szCs w:val="24"/>
        </w:rPr>
      </w:pPr>
      <w:r w:rsidRPr="00AE0629">
        <w:rPr>
          <w:rFonts w:ascii="Times New Roman" w:hAnsi="Times New Roman" w:cs="Times New Roman"/>
          <w:i/>
          <w:iCs/>
          <w:sz w:val="24"/>
          <w:szCs w:val="24"/>
        </w:rPr>
        <w:t xml:space="preserve">                                                                                                                                         Сюнь-Цзы.</w:t>
      </w:r>
    </w:p>
    <w:p w:rsidR="00D4632F" w:rsidRPr="00AE0629" w:rsidRDefault="00D4632F" w:rsidP="00D4632F">
      <w:pPr>
        <w:spacing w:after="0" w:line="240" w:lineRule="auto"/>
        <w:contextualSpacing/>
        <w:rPr>
          <w:rFonts w:ascii="Times New Roman" w:hAnsi="Times New Roman" w:cs="Times New Roman"/>
          <w:sz w:val="24"/>
          <w:szCs w:val="24"/>
        </w:rPr>
      </w:pPr>
      <w:r w:rsidRPr="00AE0629">
        <w:rPr>
          <w:rFonts w:ascii="Times New Roman" w:hAnsi="Times New Roman" w:cs="Times New Roman"/>
          <w:b/>
          <w:bCs/>
          <w:sz w:val="24"/>
          <w:szCs w:val="24"/>
        </w:rPr>
        <w:t>Цель</w:t>
      </w:r>
      <w:r w:rsidRPr="00AE0629">
        <w:rPr>
          <w:rFonts w:ascii="Times New Roman" w:hAnsi="Times New Roman" w:cs="Times New Roman"/>
          <w:sz w:val="24"/>
          <w:szCs w:val="24"/>
        </w:rPr>
        <w:t xml:space="preserve">: </w:t>
      </w:r>
    </w:p>
    <w:p w:rsidR="00D4632F" w:rsidRPr="00AE0629" w:rsidRDefault="00D4632F" w:rsidP="00D4632F">
      <w:pPr>
        <w:numPr>
          <w:ilvl w:val="0"/>
          <w:numId w:val="13"/>
        </w:num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формирование у родителей адекватной позиции по отношению к ребенку </w:t>
      </w:r>
    </w:p>
    <w:p w:rsidR="00D4632F" w:rsidRPr="00AE0629" w:rsidRDefault="00D4632F" w:rsidP="00D4632F">
      <w:pPr>
        <w:spacing w:after="0" w:line="240" w:lineRule="auto"/>
        <w:ind w:left="720"/>
        <w:contextualSpacing/>
        <w:rPr>
          <w:rFonts w:ascii="Times New Roman" w:hAnsi="Times New Roman" w:cs="Times New Roman"/>
          <w:sz w:val="24"/>
          <w:szCs w:val="24"/>
        </w:rPr>
      </w:pPr>
      <w:r w:rsidRPr="00AE0629">
        <w:rPr>
          <w:rFonts w:ascii="Times New Roman" w:hAnsi="Times New Roman" w:cs="Times New Roman"/>
          <w:sz w:val="24"/>
          <w:szCs w:val="24"/>
        </w:rPr>
        <w:t>в системе «мы и наш ребенок»;</w:t>
      </w:r>
    </w:p>
    <w:p w:rsidR="00D4632F" w:rsidRPr="00AE0629" w:rsidRDefault="00D4632F" w:rsidP="00D4632F">
      <w:pPr>
        <w:numPr>
          <w:ilvl w:val="0"/>
          <w:numId w:val="13"/>
        </w:num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расширение информационного поля родителей в области психолого-педагогических знаний.</w:t>
      </w:r>
    </w:p>
    <w:p w:rsidR="00D4632F" w:rsidRPr="00AE0629" w:rsidRDefault="00D4632F" w:rsidP="00D4632F">
      <w:pPr>
        <w:spacing w:after="0" w:line="240" w:lineRule="auto"/>
        <w:contextualSpacing/>
        <w:rPr>
          <w:rFonts w:ascii="Times New Roman" w:hAnsi="Times New Roman" w:cs="Times New Roman"/>
          <w:sz w:val="24"/>
          <w:szCs w:val="24"/>
        </w:rPr>
      </w:pPr>
    </w:p>
    <w:p w:rsidR="00D4632F" w:rsidRPr="00AE0629" w:rsidRDefault="00D4632F" w:rsidP="00D4632F">
      <w:pPr>
        <w:spacing w:after="0" w:line="240" w:lineRule="auto"/>
        <w:contextualSpacing/>
        <w:rPr>
          <w:rFonts w:ascii="Times New Roman" w:hAnsi="Times New Roman" w:cs="Times New Roman"/>
          <w:b/>
          <w:bCs/>
          <w:sz w:val="24"/>
          <w:szCs w:val="24"/>
        </w:rPr>
      </w:pPr>
      <w:r w:rsidRPr="00AE0629">
        <w:rPr>
          <w:rFonts w:ascii="Times New Roman" w:hAnsi="Times New Roman" w:cs="Times New Roman"/>
          <w:b/>
          <w:bCs/>
          <w:sz w:val="24"/>
          <w:szCs w:val="24"/>
        </w:rPr>
        <w:t>Задачи:</w:t>
      </w:r>
    </w:p>
    <w:p w:rsidR="00D4632F" w:rsidRPr="00AE0629" w:rsidRDefault="00D4632F" w:rsidP="00D4632F">
      <w:pPr>
        <w:numPr>
          <w:ilvl w:val="0"/>
          <w:numId w:val="12"/>
        </w:num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создать условия для понимания родителями своей роли в воспитании и обучении ребенка, осознания значимости предлагаемой квалифицированной помощи;</w:t>
      </w:r>
    </w:p>
    <w:p w:rsidR="00D4632F" w:rsidRPr="00AE0629" w:rsidRDefault="00D4632F" w:rsidP="00D4632F">
      <w:pPr>
        <w:numPr>
          <w:ilvl w:val="0"/>
          <w:numId w:val="12"/>
        </w:num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помочь родителям оценить стиль своего взаимодействия с ребенком и изменить его, если необходимо;</w:t>
      </w:r>
    </w:p>
    <w:p w:rsidR="00D4632F" w:rsidRPr="00AE0629" w:rsidRDefault="00D4632F" w:rsidP="00D4632F">
      <w:pPr>
        <w:numPr>
          <w:ilvl w:val="0"/>
          <w:numId w:val="12"/>
        </w:num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отрабатывать навыки конструктивного взаимодействия с ребенком.</w:t>
      </w:r>
    </w:p>
    <w:p w:rsidR="00D4632F" w:rsidRPr="00AE0629" w:rsidRDefault="00D4632F" w:rsidP="00D4632F">
      <w:pPr>
        <w:numPr>
          <w:ilvl w:val="0"/>
          <w:numId w:val="12"/>
        </w:num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вырабатывать более адекватные представления о детских возможностях и потребностях;</w:t>
      </w:r>
    </w:p>
    <w:p w:rsidR="00D4632F" w:rsidRPr="00AE0629" w:rsidRDefault="00D4632F" w:rsidP="00D4632F">
      <w:pPr>
        <w:numPr>
          <w:ilvl w:val="0"/>
          <w:numId w:val="12"/>
        </w:num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формировать у родителей мотивацию самовоспитания и саморазвития.</w:t>
      </w:r>
    </w:p>
    <w:p w:rsidR="00D4632F" w:rsidRPr="00AE0629" w:rsidRDefault="00D4632F" w:rsidP="00D4632F">
      <w:pPr>
        <w:spacing w:after="0" w:line="240" w:lineRule="auto"/>
        <w:contextualSpacing/>
        <w:rPr>
          <w:rFonts w:ascii="Times New Roman" w:hAnsi="Times New Roman" w:cs="Times New Roman"/>
          <w:sz w:val="24"/>
          <w:szCs w:val="24"/>
        </w:rPr>
      </w:pPr>
    </w:p>
    <w:p w:rsidR="00D4632F" w:rsidRPr="00AE0629" w:rsidRDefault="00D4632F" w:rsidP="00D4632F">
      <w:pPr>
        <w:spacing w:after="0" w:line="240" w:lineRule="auto"/>
        <w:contextualSpacing/>
        <w:rPr>
          <w:rFonts w:ascii="Times New Roman" w:hAnsi="Times New Roman" w:cs="Times New Roman"/>
          <w:b/>
          <w:bCs/>
          <w:sz w:val="24"/>
          <w:szCs w:val="24"/>
        </w:rPr>
      </w:pPr>
      <w:r w:rsidRPr="00AE0629">
        <w:rPr>
          <w:rFonts w:ascii="Times New Roman" w:hAnsi="Times New Roman" w:cs="Times New Roman"/>
          <w:b/>
          <w:bCs/>
          <w:sz w:val="24"/>
          <w:szCs w:val="24"/>
        </w:rPr>
        <w:t>Участники: родители детей с ОВЗ, педагог — психолог</w:t>
      </w:r>
    </w:p>
    <w:p w:rsidR="00D4632F" w:rsidRPr="00AE0629" w:rsidRDefault="00D4632F" w:rsidP="00D4632F">
      <w:pPr>
        <w:spacing w:after="0" w:line="240" w:lineRule="auto"/>
        <w:contextualSpacing/>
        <w:rPr>
          <w:rFonts w:ascii="Times New Roman" w:hAnsi="Times New Roman" w:cs="Times New Roman"/>
          <w:sz w:val="24"/>
          <w:szCs w:val="24"/>
        </w:rPr>
      </w:pPr>
    </w:p>
    <w:p w:rsidR="00D4632F" w:rsidRPr="00AE0629" w:rsidRDefault="00D4632F" w:rsidP="00D4632F">
      <w:pPr>
        <w:spacing w:after="0" w:line="240" w:lineRule="auto"/>
        <w:contextualSpacing/>
        <w:rPr>
          <w:rFonts w:ascii="Times New Roman" w:hAnsi="Times New Roman" w:cs="Times New Roman"/>
          <w:b/>
          <w:bCs/>
          <w:sz w:val="24"/>
          <w:szCs w:val="24"/>
        </w:rPr>
      </w:pPr>
      <w:r w:rsidRPr="00AE0629">
        <w:rPr>
          <w:rFonts w:ascii="Times New Roman" w:hAnsi="Times New Roman" w:cs="Times New Roman"/>
          <w:b/>
          <w:bCs/>
          <w:sz w:val="24"/>
          <w:szCs w:val="24"/>
        </w:rPr>
        <w:t>Рекомендуемая литература по самосовершенствованию:</w:t>
      </w:r>
    </w:p>
    <w:p w:rsidR="00D4632F" w:rsidRPr="00AE0629" w:rsidRDefault="00D4632F" w:rsidP="00D4632F">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"Безусловные родители", Элфи Коэн, 2006</w:t>
      </w:r>
    </w:p>
    <w:p w:rsidR="00D4632F" w:rsidRPr="00AE0629" w:rsidRDefault="00D4632F" w:rsidP="00D4632F">
      <w:pPr>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Р. Кэмпбелл . Как на самом деле любить детей</w:t>
      </w:r>
    </w:p>
    <w:p w:rsidR="00D4632F" w:rsidRPr="00AE0629" w:rsidRDefault="00D4632F" w:rsidP="00D4632F">
      <w:pPr>
        <w:spacing w:after="0" w:line="240" w:lineRule="auto"/>
        <w:jc w:val="both"/>
        <w:rPr>
          <w:rFonts w:ascii="Times New Roman" w:hAnsi="Times New Roman" w:cs="Times New Roman"/>
          <w:sz w:val="24"/>
          <w:szCs w:val="24"/>
        </w:rPr>
      </w:pPr>
      <w:r w:rsidRPr="00AE0629">
        <w:rPr>
          <w:rFonts w:ascii="Times New Roman" w:hAnsi="Times New Roman" w:cs="Times New Roman"/>
          <w:b/>
          <w:bCs/>
          <w:sz w:val="24"/>
          <w:szCs w:val="24"/>
        </w:rPr>
        <w:t>Ход занятия</w:t>
      </w:r>
    </w:p>
    <w:p w:rsidR="00D4632F" w:rsidRPr="00AE0629" w:rsidRDefault="00D4632F" w:rsidP="00D4632F">
      <w:pPr>
        <w:spacing w:after="0" w:line="240" w:lineRule="auto"/>
        <w:jc w:val="both"/>
        <w:rPr>
          <w:rFonts w:ascii="Times New Roman" w:hAnsi="Times New Roman" w:cs="Times New Roman"/>
          <w:b/>
          <w:bCs/>
          <w:sz w:val="24"/>
          <w:szCs w:val="24"/>
        </w:rPr>
      </w:pPr>
    </w:p>
    <w:p w:rsidR="00D4632F" w:rsidRPr="00AE0629" w:rsidRDefault="00D4632F" w:rsidP="00D4632F">
      <w:pPr>
        <w:spacing w:after="0" w:line="240" w:lineRule="auto"/>
        <w:jc w:val="both"/>
        <w:rPr>
          <w:rFonts w:ascii="Times New Roman" w:hAnsi="Times New Roman" w:cs="Times New Roman"/>
          <w:sz w:val="24"/>
          <w:szCs w:val="24"/>
        </w:rPr>
      </w:pPr>
      <w:r w:rsidRPr="00AE0629">
        <w:rPr>
          <w:rFonts w:ascii="Times New Roman" w:hAnsi="Times New Roman" w:cs="Times New Roman"/>
          <w:sz w:val="24"/>
          <w:szCs w:val="24"/>
        </w:rPr>
        <w:lastRenderedPageBreak/>
        <w:t>Приложение к конспекту занятия</w:t>
      </w:r>
    </w:p>
    <w:p w:rsidR="00D4632F" w:rsidRPr="00AE0629" w:rsidRDefault="00D4632F" w:rsidP="00D4632F">
      <w:pPr>
        <w:spacing w:after="0" w:line="240" w:lineRule="auto"/>
        <w:jc w:val="both"/>
        <w:rPr>
          <w:rFonts w:ascii="Times New Roman" w:hAnsi="Times New Roman" w:cs="Times New Roman"/>
          <w:sz w:val="24"/>
          <w:szCs w:val="24"/>
        </w:rPr>
      </w:pPr>
      <w:r w:rsidRPr="00AE0629">
        <w:rPr>
          <w:rFonts w:ascii="Times New Roman" w:hAnsi="Times New Roman" w:cs="Times New Roman"/>
          <w:sz w:val="24"/>
          <w:szCs w:val="24"/>
        </w:rPr>
        <w:t xml:space="preserve">                             Карточки к упражнению «Свинский родитель»</w:t>
      </w:r>
    </w:p>
    <w:p w:rsidR="00D4632F" w:rsidRPr="00AE0629" w:rsidRDefault="00D4632F" w:rsidP="00D4632F">
      <w:pPr>
        <w:spacing w:after="0" w:line="240" w:lineRule="auto"/>
        <w:jc w:val="both"/>
        <w:rPr>
          <w:rFonts w:ascii="Times New Roman" w:hAnsi="Times New Roman" w:cs="Times New Roman"/>
          <w:sz w:val="24"/>
          <w:szCs w:val="24"/>
        </w:rPr>
      </w:pPr>
    </w:p>
    <w:tbl>
      <w:tblPr>
        <w:tblW w:w="10025" w:type="dxa"/>
        <w:tblInd w:w="-1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10025"/>
      </w:tblGrid>
      <w:tr w:rsidR="00D4632F" w:rsidRPr="00AE0629" w:rsidTr="00D4632F">
        <w:trPr>
          <w:trHeight w:val="468"/>
        </w:trPr>
        <w:tc>
          <w:tcPr>
            <w:tcW w:w="1002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both"/>
              <w:rPr>
                <w:rFonts w:ascii="Times New Roman" w:hAnsi="Times New Roman" w:cs="Times New Roman"/>
                <w:sz w:val="24"/>
                <w:szCs w:val="24"/>
              </w:rPr>
            </w:pPr>
            <w:r w:rsidRPr="00AE0629">
              <w:rPr>
                <w:rFonts w:ascii="Times New Roman" w:hAnsi="Times New Roman" w:cs="Times New Roman"/>
                <w:sz w:val="24"/>
                <w:szCs w:val="24"/>
              </w:rPr>
              <w:t xml:space="preserve">морщины на лбу               </w:t>
            </w:r>
            <w:r w:rsidR="007D6D06" w:rsidRPr="00AE0629">
              <w:rPr>
                <w:rFonts w:ascii="Times New Roman" w:hAnsi="Times New Roman" w:cs="Times New Roman"/>
                <w:sz w:val="24"/>
                <w:szCs w:val="24"/>
              </w:rPr>
              <w:t>притопывание</w:t>
            </w:r>
            <w:r w:rsidRPr="00AE0629">
              <w:rPr>
                <w:rFonts w:ascii="Times New Roman" w:hAnsi="Times New Roman" w:cs="Times New Roman"/>
                <w:sz w:val="24"/>
                <w:szCs w:val="24"/>
              </w:rPr>
              <w:t xml:space="preserve"> ногой</w:t>
            </w:r>
          </w:p>
          <w:p w:rsidR="00D4632F" w:rsidRPr="00AE0629" w:rsidRDefault="00D4632F" w:rsidP="00D4632F">
            <w:pPr>
              <w:spacing w:after="0" w:line="240" w:lineRule="auto"/>
              <w:jc w:val="both"/>
              <w:rPr>
                <w:rFonts w:ascii="Times New Roman" w:hAnsi="Times New Roman" w:cs="Times New Roman"/>
                <w:sz w:val="24"/>
                <w:szCs w:val="24"/>
              </w:rPr>
            </w:pPr>
          </w:p>
        </w:tc>
      </w:tr>
    </w:tbl>
    <w:p w:rsidR="00D4632F" w:rsidRPr="00AE0629" w:rsidRDefault="00D4632F" w:rsidP="00D4632F">
      <w:pPr>
        <w:spacing w:after="0" w:line="240" w:lineRule="auto"/>
        <w:jc w:val="both"/>
        <w:rPr>
          <w:rFonts w:ascii="Times New Roman" w:hAnsi="Times New Roman" w:cs="Times New Roman"/>
          <w:sz w:val="24"/>
          <w:szCs w:val="24"/>
        </w:rPr>
      </w:pPr>
      <w:r w:rsidRPr="00AE0629">
        <w:rPr>
          <w:rFonts w:ascii="Times New Roman" w:hAnsi="Times New Roman" w:cs="Times New Roman"/>
          <w:sz w:val="24"/>
          <w:szCs w:val="24"/>
        </w:rPr>
        <w:t xml:space="preserve"> </w:t>
      </w:r>
    </w:p>
    <w:tbl>
      <w:tblPr>
        <w:tblW w:w="9996" w:type="dxa"/>
        <w:tblInd w:w="-1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9996"/>
      </w:tblGrid>
      <w:tr w:rsidR="00D4632F" w:rsidRPr="00AE0629" w:rsidTr="00D4632F">
        <w:trPr>
          <w:trHeight w:val="792"/>
        </w:trPr>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both"/>
              <w:rPr>
                <w:rFonts w:ascii="Times New Roman" w:hAnsi="Times New Roman" w:cs="Times New Roman"/>
                <w:sz w:val="24"/>
                <w:szCs w:val="24"/>
              </w:rPr>
            </w:pPr>
            <w:r w:rsidRPr="00AE0629">
              <w:rPr>
                <w:rFonts w:ascii="Times New Roman" w:hAnsi="Times New Roman" w:cs="Times New Roman"/>
                <w:sz w:val="24"/>
                <w:szCs w:val="24"/>
              </w:rPr>
              <w:t>покачивание головой       «ужасающий» взгляд</w:t>
            </w:r>
          </w:p>
        </w:tc>
      </w:tr>
    </w:tbl>
    <w:p w:rsidR="00D4632F" w:rsidRPr="00AE0629" w:rsidRDefault="00D4632F" w:rsidP="00D4632F">
      <w:pPr>
        <w:spacing w:after="0" w:line="240" w:lineRule="auto"/>
        <w:jc w:val="both"/>
        <w:rPr>
          <w:rFonts w:ascii="Times New Roman" w:hAnsi="Times New Roman" w:cs="Times New Roman"/>
          <w:sz w:val="24"/>
          <w:szCs w:val="24"/>
        </w:rPr>
      </w:pPr>
    </w:p>
    <w:tbl>
      <w:tblPr>
        <w:tblW w:w="9996" w:type="dxa"/>
        <w:tblInd w:w="-1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9996"/>
      </w:tblGrid>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both"/>
              <w:rPr>
                <w:rFonts w:ascii="Times New Roman" w:hAnsi="Times New Roman" w:cs="Times New Roman"/>
                <w:sz w:val="24"/>
                <w:szCs w:val="24"/>
              </w:rPr>
            </w:pPr>
            <w:r w:rsidRPr="00AE0629">
              <w:rPr>
                <w:rFonts w:ascii="Times New Roman" w:hAnsi="Times New Roman" w:cs="Times New Roman"/>
                <w:sz w:val="24"/>
                <w:szCs w:val="24"/>
              </w:rPr>
              <w:t>«Я бы никогда в жизни так не поступила!!!!»</w:t>
            </w:r>
          </w:p>
        </w:tc>
      </w:tr>
    </w:tbl>
    <w:p w:rsidR="00D4632F" w:rsidRPr="00AE0629" w:rsidRDefault="00D4632F" w:rsidP="00D4632F">
      <w:pPr>
        <w:spacing w:after="0" w:line="240" w:lineRule="auto"/>
        <w:jc w:val="both"/>
        <w:rPr>
          <w:rFonts w:ascii="Times New Roman" w:hAnsi="Times New Roman" w:cs="Times New Roman"/>
          <w:sz w:val="24"/>
          <w:szCs w:val="24"/>
        </w:rPr>
      </w:pPr>
    </w:p>
    <w:tbl>
      <w:tblPr>
        <w:tblW w:w="9996" w:type="dxa"/>
        <w:tblInd w:w="-1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9996"/>
      </w:tblGrid>
      <w:tr w:rsidR="00D4632F" w:rsidRPr="00AE0629" w:rsidTr="00D4632F">
        <w:trPr>
          <w:trHeight w:val="559"/>
        </w:trPr>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both"/>
              <w:rPr>
                <w:rFonts w:ascii="Times New Roman" w:hAnsi="Times New Roman" w:cs="Times New Roman"/>
                <w:sz w:val="24"/>
                <w:szCs w:val="24"/>
              </w:rPr>
            </w:pPr>
            <w:r w:rsidRPr="00AE0629">
              <w:rPr>
                <w:rFonts w:ascii="Times New Roman" w:hAnsi="Times New Roman" w:cs="Times New Roman"/>
                <w:sz w:val="24"/>
                <w:szCs w:val="24"/>
              </w:rPr>
              <w:t>«Ты осмелился(-лась) спорить со мной?!»</w:t>
            </w:r>
          </w:p>
          <w:p w:rsidR="00D4632F" w:rsidRPr="00AE0629" w:rsidRDefault="00D4632F" w:rsidP="00D4632F">
            <w:pPr>
              <w:spacing w:after="0" w:line="240" w:lineRule="auto"/>
              <w:jc w:val="both"/>
              <w:rPr>
                <w:rFonts w:ascii="Times New Roman" w:hAnsi="Times New Roman" w:cs="Times New Roman"/>
                <w:sz w:val="24"/>
                <w:szCs w:val="24"/>
              </w:rPr>
            </w:pPr>
          </w:p>
        </w:tc>
      </w:tr>
    </w:tbl>
    <w:p w:rsidR="00D4632F" w:rsidRPr="00AE0629" w:rsidRDefault="00D4632F" w:rsidP="00D4632F">
      <w:pPr>
        <w:spacing w:after="0" w:line="240" w:lineRule="auto"/>
        <w:jc w:val="both"/>
        <w:rPr>
          <w:rFonts w:ascii="Times New Roman" w:hAnsi="Times New Roman" w:cs="Times New Roman"/>
          <w:sz w:val="24"/>
          <w:szCs w:val="24"/>
        </w:rPr>
      </w:pPr>
      <w:r w:rsidRPr="00AE0629">
        <w:rPr>
          <w:rFonts w:ascii="Times New Roman" w:hAnsi="Times New Roman" w:cs="Times New Roman"/>
          <w:sz w:val="24"/>
          <w:szCs w:val="24"/>
        </w:rPr>
        <w:t xml:space="preserve">Стимульный материал для упражнения «Разбери карточки» </w:t>
      </w:r>
    </w:p>
    <w:p w:rsidR="00D4632F" w:rsidRPr="00AE0629" w:rsidRDefault="00D4632F" w:rsidP="00D4632F">
      <w:pPr>
        <w:spacing w:after="0" w:line="240" w:lineRule="auto"/>
        <w:jc w:val="both"/>
        <w:rPr>
          <w:rFonts w:ascii="Times New Roman" w:hAnsi="Times New Roman" w:cs="Times New Roman"/>
          <w:sz w:val="24"/>
          <w:szCs w:val="24"/>
        </w:rPr>
      </w:pPr>
    </w:p>
    <w:tbl>
      <w:tblPr>
        <w:tblW w:w="9996" w:type="dxa"/>
        <w:tblInd w:w="-1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9996"/>
      </w:tblGrid>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у меня сегодня нет времени!</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чем я могу тебе помочь?</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ты не заслуживаешь, чтоб я тебя обняла!</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дома ты ещё получишь!</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rPr>
          <w:trHeight w:val="827"/>
        </w:trPr>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ну-ка посмотри мне в глаза, что ты еще натворил</w:t>
            </w:r>
          </w:p>
          <w:p w:rsidR="00D4632F" w:rsidRPr="00AE0629" w:rsidRDefault="00D4632F" w:rsidP="00D4632F">
            <w:pPr>
              <w:spacing w:after="0" w:line="240" w:lineRule="auto"/>
              <w:jc w:val="both"/>
              <w:rPr>
                <w:rFonts w:ascii="Times New Roman" w:hAnsi="Times New Roman" w:cs="Times New Roman"/>
                <w:sz w:val="24"/>
                <w:szCs w:val="24"/>
              </w:rPr>
            </w:pP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видеть тебя не хочу</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Как хорошо, что ты у нас родился</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Я рада тебя видеть</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Ты мне нравишься</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Я люблю, когда ты дома</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Мне хорошо, когда мы вместе</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both"/>
              <w:rPr>
                <w:rFonts w:ascii="Times New Roman" w:hAnsi="Times New Roman" w:cs="Times New Roman"/>
                <w:sz w:val="24"/>
                <w:szCs w:val="24"/>
              </w:rPr>
            </w:pPr>
          </w:p>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как я теперь из-за тебя людям на глаза покажусь?</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глаза бы тебя не видели</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умница моя</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без твоей помощи нам пришлось бы туго</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ах, ты ещё перечишь!</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я очень хочу, чтоб тебе было хорошо</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lastRenderedPageBreak/>
              <w:t>в детский дом тебя сдам</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ну ты и наглец!</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хочешь, мы можем сделать уборку вместе</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я тобой горжусь</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ты меня разочаровал</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у тебя ничего не получится</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знай, что мы всегда рядом</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делай что хочешь, мне все равно</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ты должен делать то, что тебе сказали, потому что я в доме главная</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попробуй-ка сделать это сам, а если не получится, я тебе с удовольствием помогу</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ты сейчас делаешь так, как я говорю, а вечером мы все обсудим – почему и зачем</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both"/>
              <w:rPr>
                <w:rFonts w:ascii="Times New Roman" w:hAnsi="Times New Roman" w:cs="Times New Roman"/>
                <w:sz w:val="24"/>
                <w:szCs w:val="24"/>
              </w:rPr>
            </w:pPr>
          </w:p>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мы в тебя верим</w:t>
            </w:r>
          </w:p>
          <w:p w:rsidR="00D4632F" w:rsidRPr="00AE0629" w:rsidRDefault="00D4632F" w:rsidP="00D4632F">
            <w:pPr>
              <w:spacing w:after="0" w:line="240" w:lineRule="auto"/>
              <w:jc w:val="both"/>
              <w:rPr>
                <w:rFonts w:ascii="Times New Roman" w:hAnsi="Times New Roman" w:cs="Times New Roman"/>
                <w:sz w:val="24"/>
                <w:szCs w:val="24"/>
              </w:rPr>
            </w:pPr>
          </w:p>
        </w:tc>
      </w:tr>
      <w:tr w:rsidR="00D4632F" w:rsidRPr="00AE0629" w:rsidTr="00D4632F">
        <w:tc>
          <w:tcPr>
            <w:tcW w:w="999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4632F" w:rsidRPr="00AE0629" w:rsidRDefault="00D4632F" w:rsidP="00D4632F">
            <w:pPr>
              <w:spacing w:after="0" w:line="240" w:lineRule="auto"/>
              <w:jc w:val="center"/>
              <w:rPr>
                <w:rFonts w:ascii="Times New Roman" w:hAnsi="Times New Roman" w:cs="Times New Roman"/>
                <w:sz w:val="24"/>
                <w:szCs w:val="24"/>
              </w:rPr>
            </w:pPr>
            <w:r w:rsidRPr="00AE0629">
              <w:rPr>
                <w:rFonts w:ascii="Times New Roman" w:hAnsi="Times New Roman" w:cs="Times New Roman"/>
                <w:sz w:val="24"/>
                <w:szCs w:val="24"/>
              </w:rPr>
              <w:t>давай, я помогу тебе в этом разобраться</w:t>
            </w:r>
          </w:p>
          <w:p w:rsidR="00D4632F" w:rsidRPr="00AE0629" w:rsidRDefault="00D4632F" w:rsidP="00D4632F">
            <w:pPr>
              <w:spacing w:after="0" w:line="240" w:lineRule="auto"/>
              <w:jc w:val="both"/>
              <w:rPr>
                <w:rFonts w:ascii="Times New Roman" w:hAnsi="Times New Roman" w:cs="Times New Roman"/>
                <w:sz w:val="24"/>
                <w:szCs w:val="24"/>
              </w:rPr>
            </w:pPr>
          </w:p>
        </w:tc>
      </w:tr>
    </w:tbl>
    <w:p w:rsidR="00D4632F" w:rsidRPr="00AE0629" w:rsidRDefault="00D4632F" w:rsidP="00D4632F">
      <w:pPr>
        <w:spacing w:after="0" w:line="240" w:lineRule="auto"/>
        <w:jc w:val="both"/>
        <w:rPr>
          <w:rFonts w:ascii="Times New Roman" w:hAnsi="Times New Roman" w:cs="Times New Roman"/>
          <w:sz w:val="24"/>
          <w:szCs w:val="24"/>
        </w:rPr>
      </w:pPr>
    </w:p>
    <w:p w:rsidR="00D4632F" w:rsidRPr="00AE0629" w:rsidRDefault="00D4632F">
      <w:pPr>
        <w:rPr>
          <w:rFonts w:ascii="Times New Roman" w:hAnsi="Times New Roman" w:cs="Times New Roman"/>
          <w:sz w:val="24"/>
          <w:szCs w:val="24"/>
        </w:rPr>
      </w:pPr>
      <w:r w:rsidRPr="00AE0629">
        <w:rPr>
          <w:rFonts w:ascii="Times New Roman" w:hAnsi="Times New Roman" w:cs="Times New Roman"/>
          <w:sz w:val="24"/>
          <w:szCs w:val="24"/>
        </w:rPr>
        <w:br w:type="page"/>
      </w:r>
    </w:p>
    <w:p w:rsidR="00605E0E" w:rsidRPr="00AE0629" w:rsidRDefault="00605E0E" w:rsidP="00605E0E">
      <w:pPr>
        <w:widowControl w:val="0"/>
        <w:spacing w:after="0" w:line="240" w:lineRule="auto"/>
        <w:jc w:val="right"/>
        <w:rPr>
          <w:rFonts w:ascii="Times New Roman" w:eastAsia="Andale Sans UI" w:hAnsi="Times New Roman" w:cs="Times New Roman"/>
          <w:b/>
          <w:kern w:val="2"/>
          <w:sz w:val="24"/>
          <w:szCs w:val="24"/>
          <w:lang w:bidi="en-US"/>
        </w:rPr>
      </w:pPr>
      <w:r w:rsidRPr="00AE0629">
        <w:rPr>
          <w:rFonts w:ascii="Times New Roman" w:eastAsia="Andale Sans UI" w:hAnsi="Times New Roman" w:cs="Times New Roman"/>
          <w:b/>
          <w:kern w:val="2"/>
          <w:sz w:val="24"/>
          <w:szCs w:val="24"/>
          <w:lang w:bidi="en-US"/>
        </w:rPr>
        <w:lastRenderedPageBreak/>
        <w:t>Приложение</w:t>
      </w:r>
      <w:r w:rsidR="00012D33">
        <w:rPr>
          <w:rFonts w:ascii="Times New Roman" w:eastAsia="Andale Sans UI" w:hAnsi="Times New Roman" w:cs="Times New Roman"/>
          <w:b/>
          <w:kern w:val="2"/>
          <w:sz w:val="24"/>
          <w:szCs w:val="24"/>
          <w:lang w:bidi="en-US"/>
        </w:rPr>
        <w:t xml:space="preserve"> 6</w:t>
      </w:r>
    </w:p>
    <w:p w:rsidR="00605E0E" w:rsidRPr="00AE0629" w:rsidRDefault="00605E0E" w:rsidP="00605E0E">
      <w:pPr>
        <w:widowControl w:val="0"/>
        <w:spacing w:after="0" w:line="240" w:lineRule="auto"/>
        <w:jc w:val="right"/>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right"/>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Приложение </w:t>
      </w:r>
    </w:p>
    <w:p w:rsidR="00605E0E" w:rsidRPr="00AE0629" w:rsidRDefault="00605E0E" w:rsidP="00605E0E">
      <w:pPr>
        <w:widowControl w:val="0"/>
        <w:spacing w:after="0" w:line="240" w:lineRule="auto"/>
        <w:jc w:val="right"/>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к Основной образовательной программе</w:t>
      </w: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center"/>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 xml:space="preserve">РАБОЧАЯ ПРОГРАММА </w:t>
      </w:r>
    </w:p>
    <w:p w:rsidR="00605E0E" w:rsidRPr="00AE0629" w:rsidRDefault="007D6D06" w:rsidP="00605E0E">
      <w:pPr>
        <w:widowControl w:val="0"/>
        <w:spacing w:after="0" w:line="240" w:lineRule="auto"/>
        <w:jc w:val="center"/>
        <w:rPr>
          <w:rFonts w:ascii="Times New Roman" w:eastAsia="Andale Sans UI" w:hAnsi="Times New Roman" w:cs="Times New Roman"/>
          <w:b/>
          <w:bCs/>
          <w:kern w:val="2"/>
          <w:sz w:val="24"/>
          <w:szCs w:val="24"/>
          <w:lang w:bidi="en-US"/>
        </w:rPr>
      </w:pPr>
      <w:r>
        <w:rPr>
          <w:rFonts w:ascii="Times New Roman" w:eastAsia="Andale Sans UI" w:hAnsi="Times New Roman" w:cs="Times New Roman"/>
          <w:b/>
          <w:bCs/>
          <w:kern w:val="2"/>
          <w:sz w:val="24"/>
          <w:szCs w:val="24"/>
          <w:lang w:bidi="en-US"/>
        </w:rPr>
        <w:t>коррекционно -</w:t>
      </w:r>
      <w:r w:rsidR="00605E0E" w:rsidRPr="00AE0629">
        <w:rPr>
          <w:rFonts w:ascii="Times New Roman" w:eastAsia="Andale Sans UI" w:hAnsi="Times New Roman" w:cs="Times New Roman"/>
          <w:b/>
          <w:bCs/>
          <w:kern w:val="2"/>
          <w:sz w:val="24"/>
          <w:szCs w:val="24"/>
          <w:lang w:bidi="en-US"/>
        </w:rPr>
        <w:t xml:space="preserve"> развивающих занятий для детей с ОВЗ</w:t>
      </w:r>
    </w:p>
    <w:p w:rsidR="00605E0E" w:rsidRPr="00AE0629" w:rsidRDefault="00605E0E" w:rsidP="00605E0E">
      <w:pPr>
        <w:widowControl w:val="0"/>
        <w:spacing w:after="0" w:line="240" w:lineRule="auto"/>
        <w:jc w:val="center"/>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 xml:space="preserve">«Песочная страна» </w:t>
      </w: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Разработчик программы:</w:t>
      </w: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педагог — психолог</w:t>
      </w: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w:t>
      </w:r>
      <w:r w:rsidR="00105B67">
        <w:rPr>
          <w:rFonts w:ascii="Times New Roman" w:eastAsia="Andale Sans UI" w:hAnsi="Times New Roman" w:cs="Times New Roman"/>
          <w:kern w:val="2"/>
          <w:sz w:val="24"/>
          <w:szCs w:val="24"/>
          <w:lang w:bidi="en-US"/>
        </w:rPr>
        <w:t xml:space="preserve"> </w:t>
      </w:r>
      <w:r w:rsidRPr="00AE0629">
        <w:rPr>
          <w:rFonts w:ascii="Times New Roman" w:eastAsia="Andale Sans UI" w:hAnsi="Times New Roman" w:cs="Times New Roman"/>
          <w:kern w:val="2"/>
          <w:sz w:val="24"/>
          <w:szCs w:val="24"/>
          <w:lang w:bidi="en-US"/>
        </w:rPr>
        <w:t>Панкратова Валерия Геннадьевна</w:t>
      </w: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педагогический стаж</w:t>
      </w:r>
      <w:r w:rsidR="00012D33">
        <w:rPr>
          <w:rFonts w:ascii="Times New Roman" w:eastAsia="Andale Sans UI" w:hAnsi="Times New Roman" w:cs="Times New Roman"/>
          <w:kern w:val="2"/>
          <w:sz w:val="24"/>
          <w:szCs w:val="24"/>
          <w:lang w:bidi="en-US"/>
        </w:rPr>
        <w:t xml:space="preserve"> 5</w:t>
      </w:r>
      <w:r w:rsidRPr="00AE0629">
        <w:rPr>
          <w:rFonts w:ascii="Times New Roman" w:eastAsia="Andale Sans UI" w:hAnsi="Times New Roman" w:cs="Times New Roman"/>
          <w:kern w:val="2"/>
          <w:sz w:val="24"/>
          <w:szCs w:val="24"/>
          <w:lang w:bidi="en-US"/>
        </w:rPr>
        <w:t xml:space="preserve"> </w:t>
      </w:r>
      <w:r w:rsidR="00012D33">
        <w:rPr>
          <w:rFonts w:ascii="Times New Roman" w:eastAsia="Andale Sans UI" w:hAnsi="Times New Roman" w:cs="Times New Roman"/>
          <w:kern w:val="2"/>
          <w:sz w:val="24"/>
          <w:szCs w:val="24"/>
          <w:lang w:bidi="en-US"/>
        </w:rPr>
        <w:t>лет</w:t>
      </w: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w:t>
      </w:r>
      <w:r w:rsidR="00105B67">
        <w:rPr>
          <w:rFonts w:ascii="Times New Roman" w:eastAsia="Andale Sans UI" w:hAnsi="Times New Roman" w:cs="Times New Roman"/>
          <w:kern w:val="2"/>
          <w:sz w:val="24"/>
          <w:szCs w:val="24"/>
          <w:lang w:bidi="en-US"/>
        </w:rPr>
        <w:t xml:space="preserve">                          </w:t>
      </w:r>
      <w:r w:rsidR="00012D33">
        <w:rPr>
          <w:rFonts w:ascii="Times New Roman" w:eastAsia="Andale Sans UI" w:hAnsi="Times New Roman" w:cs="Times New Roman"/>
          <w:kern w:val="2"/>
          <w:sz w:val="24"/>
          <w:szCs w:val="24"/>
          <w:lang w:bidi="en-US"/>
        </w:rPr>
        <w:t>высшая</w:t>
      </w:r>
      <w:r w:rsidRPr="00AE0629">
        <w:rPr>
          <w:rFonts w:ascii="Times New Roman" w:eastAsia="Andale Sans UI" w:hAnsi="Times New Roman" w:cs="Times New Roman"/>
          <w:kern w:val="2"/>
          <w:sz w:val="24"/>
          <w:szCs w:val="24"/>
          <w:lang w:bidi="en-US"/>
        </w:rPr>
        <w:t xml:space="preserve"> квалификационная категория.</w:t>
      </w:r>
    </w:p>
    <w:p w:rsidR="00605E0E" w:rsidRPr="00AE0629" w:rsidRDefault="00605E0E" w:rsidP="00605E0E">
      <w:pPr>
        <w:widowControl w:val="0"/>
        <w:spacing w:after="0" w:line="240" w:lineRule="auto"/>
        <w:jc w:val="right"/>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w:t>
      </w:r>
    </w:p>
    <w:p w:rsidR="00605E0E" w:rsidRPr="00AE0629" w:rsidRDefault="00605E0E" w:rsidP="00605E0E">
      <w:pPr>
        <w:widowControl w:val="0"/>
        <w:spacing w:after="0" w:line="240" w:lineRule="auto"/>
        <w:jc w:val="right"/>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г. Волосово</w:t>
      </w: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20</w:t>
      </w:r>
      <w:r w:rsidR="009D5B5B">
        <w:rPr>
          <w:rFonts w:ascii="Times New Roman" w:eastAsia="Andale Sans UI" w:hAnsi="Times New Roman" w:cs="Times New Roman"/>
          <w:kern w:val="2"/>
          <w:sz w:val="24"/>
          <w:szCs w:val="24"/>
          <w:lang w:bidi="en-US"/>
        </w:rPr>
        <w:t xml:space="preserve">20 </w:t>
      </w:r>
      <w:r w:rsidRPr="00AE0629">
        <w:rPr>
          <w:rFonts w:ascii="Times New Roman" w:eastAsia="Andale Sans UI" w:hAnsi="Times New Roman" w:cs="Times New Roman"/>
          <w:kern w:val="2"/>
          <w:sz w:val="24"/>
          <w:szCs w:val="24"/>
          <w:lang w:bidi="en-US"/>
        </w:rPr>
        <w:t>год</w:t>
      </w: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p>
    <w:p w:rsidR="00605E0E" w:rsidRPr="00AE0629" w:rsidRDefault="00605E0E">
      <w:pPr>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br w:type="page"/>
      </w: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lastRenderedPageBreak/>
        <w:t>Пояснительная записка</w:t>
      </w:r>
    </w:p>
    <w:p w:rsidR="00605E0E" w:rsidRPr="00AE0629" w:rsidRDefault="00605E0E" w:rsidP="00605E0E">
      <w:pPr>
        <w:widowControl w:val="0"/>
        <w:spacing w:after="0" w:line="240" w:lineRule="auto"/>
        <w:rPr>
          <w:rFonts w:ascii="Times New Roman" w:eastAsia="Andale Sans UI" w:hAnsi="Times New Roman" w:cs="Times New Roman"/>
          <w:b/>
          <w:bCs/>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 xml:space="preserve">Игра с песком как процесс развития самосознания ребенка и его саморегуляции, известна с древних времен. Действительно, взаимодействуя с песком, ребенок проявляет чудеса фантазии. Волна ли смоет им созданное, или чья-то неосторожная нога раздавит творение — ребенок расстраивается недолго. Чаще всего он сам готов разрушить созданное, чтобы на прежнем месте с еще большим энтузиазмом приступить к новому строительству. Один сюжет жизни завершается, уступая место следующему. И так бесконечно. Игры на песке – одна из форм естественной деятельности ребёнка. Именно поэтому мы, взрослые, можем использовать песочницу в ходе развивающих и обучающих занятий.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Строя картины из песка, придумывая различные истории, мы в наиболее органичной для ребёнка форме передаем ему наши знания и жизненный опыт, события и законы окружающего мира.</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 xml:space="preserve">Терапевтический эффект игры с песком впервые был замечен швейцарским психологом и философом Карлом Густавом Юнгом. Казалось бы, всё очень просто – ребенок строит что-то из песка, без сожаления разрушает созданные им самим творения, и снова строит… Но именно это простое действие хранит уникальную тайну - нет ничего такого, что было бы непоправимо разрушено — на смену старому всегда приходит новое. Многократно проживая эту тайну, малыш достигает состояния равновесия, уходят тревога и страх. Еще одно важнейшее психотерапевтическое свойство песка - возможность изменения сюжета, событий, взаимоотношений. Поскольку игра происходит в контексте сказочного мира, ребенку с особыми образовательными потребностями предоставляется возможность изменения дискомфортной для него ситуации. Он учится самостоятельно преодолевать трудности.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Игра с песком - это естественная и доступная для ребенка с ограниченными возможностями здоровья форма деятельности. Ребенок часто словами не может выразить свои переживания, страхи, и тут ему на помощь приходят игры с песком. Проигрывая взволновавшие его ситуации с помощью игрушечных фигурок, создавая картину собственного мира из песка, ребенок освобождается от напряжения. А самое главное - он приобретает бесценный опыт символического разрешения множества жизненных ситуаций, ведь в настоящей сказке все заканчивается хорошо.</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Игра ребенка является символическим языком для самовыражения. Манипулируя игрушками, ребенок может показать более адекватно, чем выразить в словах, как он относится к себе, к значимым взрослым, к событиям в своей жизни, к окружающим людям.</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Игру детей можно оценить более полно, если признать, что она является для них средством коммуникации. Дети более полно и более непосредственно выражают себя в спонтанной, инициированной ими самими игре, чем в словах, поскольку в игре они чувствуют себя более удобно. Для детей "отыграть" свой опыт и чувства - наиболее естественная динамическая и оздоровляющая деятельность, которой они могут заняться.</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Игра в песке дает средства для разрешения конфликтов и передачи чувств. Игрушки вооружают ребенка подходящими средствами, поскольку они, являются той средой, в которой может осуществляться самовыражение ребенка. В свободной игре он может выразить то, что ему хочется сделать. Когда он играет свободно, а не по чьей-то указке, он совершает целый ряд независимых действий.</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Чувства и установки, которые ребенок, возможно, боится выразить открыто, можно, ничего не опасаясь, спроецировать на выбранную по собственному усмотрению игрушку. Вместо того чтобы выражать чувства и мысли в словах, ребенок может закопать в песок ту или иную игрушку, ударить, утопить и т.д. Чувства ребенка часто невозможно выразить вербально (словами).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ab/>
      </w:r>
      <w:r w:rsidRPr="00AE0629">
        <w:rPr>
          <w:rFonts w:ascii="Times New Roman" w:eastAsia="Andale Sans UI" w:hAnsi="Times New Roman" w:cs="Times New Roman"/>
          <w:kern w:val="2"/>
          <w:sz w:val="24"/>
          <w:szCs w:val="24"/>
          <w:lang w:bidi="en-US"/>
        </w:rPr>
        <w:t xml:space="preserve">Рабочая программа основной общеобразовательной школы составлена и реализуется на основе следующих документов: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1. Закон Министерства образования и науки Российской Федерации от 29.12.2012. № 273-</w:t>
      </w:r>
      <w:r w:rsidRPr="00AE0629">
        <w:rPr>
          <w:rFonts w:ascii="Times New Roman" w:eastAsia="Andale Sans UI" w:hAnsi="Times New Roman" w:cs="Times New Roman"/>
          <w:kern w:val="2"/>
          <w:sz w:val="24"/>
          <w:szCs w:val="24"/>
          <w:lang w:bidi="en-US"/>
        </w:rPr>
        <w:lastRenderedPageBreak/>
        <w:t>ФЗ «Об образовании в Российской Федерации»;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3. Большебратская Э.Э. Песочная терапия. - Петропавловск, 2010.</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Актуальность программы:</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 xml:space="preserve">Песочная терапия – научно обоснованный метод креативной терапии, проверенный многолетней практикой квалифицированных специалистов в области психологии. В бессознательном состоянии руки человека становятся языком его внутреннего мира, с помощью которого он строит образы и сюжеты. Анализ песочного творчества приводит к раскрытию внутреннего потенциала, выявлению различных </w:t>
      </w:r>
      <w:r w:rsidR="00105B67" w:rsidRPr="00AE0629">
        <w:rPr>
          <w:rFonts w:ascii="Times New Roman" w:eastAsia="Andale Sans UI" w:hAnsi="Times New Roman" w:cs="Times New Roman"/>
          <w:kern w:val="2"/>
          <w:sz w:val="24"/>
          <w:szCs w:val="24"/>
          <w:lang w:bidi="en-US"/>
        </w:rPr>
        <w:t>психологических</w:t>
      </w:r>
      <w:r w:rsidRPr="00AE0629">
        <w:rPr>
          <w:rFonts w:ascii="Times New Roman" w:eastAsia="Andale Sans UI" w:hAnsi="Times New Roman" w:cs="Times New Roman"/>
          <w:kern w:val="2"/>
          <w:sz w:val="24"/>
          <w:szCs w:val="24"/>
          <w:lang w:bidi="en-US"/>
        </w:rPr>
        <w:t xml:space="preserve"> травм, нахождению путей избавления от них. Посредством терапии можно решить многие проблемы и найти выход из любой жизненной ситуации, оценить уровень агрессии, и избежать стрессов. Погрузившись в творческий процесс, человек начинает лучше понимать себя, контролировать собственное поведение и поведение других.</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Цель программы:</w:t>
      </w:r>
      <w:r w:rsidRPr="00AE0629">
        <w:rPr>
          <w:rFonts w:ascii="Times New Roman" w:eastAsia="Andale Sans UI" w:hAnsi="Times New Roman" w:cs="Times New Roman"/>
          <w:kern w:val="2"/>
          <w:sz w:val="24"/>
          <w:szCs w:val="24"/>
          <w:lang w:bidi="en-US"/>
        </w:rPr>
        <w:t xml:space="preserve">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1. Создание естественной стимулирующей среды, в которой ребенок чувствует себя комфортно и защищено, проявляя творческую активность.</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2. Развитие самосознания и саморегуляции ребенка.</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5. Совершенствование навыков и умений практического общения, используя вербальные и невербальные средства.</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6. Развитие фантазии, наглядно-образного мышления, словесно-логического мышления, творческого и критического мышления, побуждая детей к активным действиям и концентрации внимания, способствуя проявлению эмпатии.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7. Снижение психофизического напряжения.</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8. Актуализация эмоций.</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 xml:space="preserve">Задачи программы: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Образовательные:</w:t>
      </w:r>
      <w:r w:rsidRPr="00AE0629">
        <w:rPr>
          <w:rFonts w:ascii="Times New Roman" w:eastAsia="Andale Sans UI" w:hAnsi="Times New Roman" w:cs="Times New Roman"/>
          <w:kern w:val="2"/>
          <w:sz w:val="24"/>
          <w:szCs w:val="24"/>
          <w:lang w:bidi="en-US"/>
        </w:rPr>
        <w:t xml:space="preserve">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1. Учить детей последовательно и точно передавать увиденное, с учетом развития сюжета.</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2. Обучить умению отвечать на вопросы проблемно - поискового характера.</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3. Обучить специальным движениям и их выполнение детьми.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4. Учить выстраивать композиции на песке по образцу.</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5. Закрепить представления об окружающем мире.</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w:t>
      </w:r>
      <w:r w:rsidRPr="00AE0629">
        <w:rPr>
          <w:rFonts w:ascii="Times New Roman" w:eastAsia="Andale Sans UI" w:hAnsi="Times New Roman" w:cs="Times New Roman"/>
          <w:b/>
          <w:bCs/>
          <w:kern w:val="2"/>
          <w:sz w:val="24"/>
          <w:szCs w:val="24"/>
          <w:lang w:bidi="en-US"/>
        </w:rPr>
        <w:t>Воспитательные:</w:t>
      </w:r>
      <w:r w:rsidRPr="00AE0629">
        <w:rPr>
          <w:rFonts w:ascii="Times New Roman" w:eastAsia="Andale Sans UI" w:hAnsi="Times New Roman" w:cs="Times New Roman"/>
          <w:kern w:val="2"/>
          <w:sz w:val="24"/>
          <w:szCs w:val="24"/>
          <w:lang w:bidi="en-US"/>
        </w:rPr>
        <w:t xml:space="preserve">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1. Вызывать эмоционально положительное состояние, удовольствие от игр и совместной деятельности с другими детьми.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2. Воспитать внимательное отношение к коллективу при организации групповой деятельности.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3. Воспитывать доброту, бережное отношение ко всему живому.</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4. Совершенствовать навыки позитивной коммуникации.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w:t>
      </w:r>
      <w:r w:rsidRPr="00AE0629">
        <w:rPr>
          <w:rFonts w:ascii="Times New Roman" w:eastAsia="Andale Sans UI" w:hAnsi="Times New Roman" w:cs="Times New Roman"/>
          <w:b/>
          <w:bCs/>
          <w:kern w:val="2"/>
          <w:sz w:val="24"/>
          <w:szCs w:val="24"/>
          <w:lang w:bidi="en-US"/>
        </w:rPr>
        <w:t xml:space="preserve">Развивающие: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1. Развивать психические процессы (внимание, память).</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2. Развивать логическое мышление.</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3. Развивать тонкие тактильные ощущения, мелкую моторику.</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4. Развивать умение действовать по инструкции.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5. Развитие самосознания и саморегуляции детей.</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 xml:space="preserve">В рамках данной программы реализуются следующие </w:t>
      </w:r>
      <w:r w:rsidRPr="00AE0629">
        <w:rPr>
          <w:rFonts w:ascii="Times New Roman" w:eastAsia="Andale Sans UI" w:hAnsi="Times New Roman" w:cs="Times New Roman"/>
          <w:i/>
          <w:iCs/>
          <w:kern w:val="2"/>
          <w:sz w:val="24"/>
          <w:szCs w:val="24"/>
          <w:lang w:bidi="en-US"/>
        </w:rPr>
        <w:t>педагогические идеи</w:t>
      </w:r>
      <w:r w:rsidRPr="00AE0629">
        <w:rPr>
          <w:rFonts w:ascii="Times New Roman" w:eastAsia="Andale Sans UI" w:hAnsi="Times New Roman" w:cs="Times New Roman"/>
          <w:kern w:val="2"/>
          <w:sz w:val="24"/>
          <w:szCs w:val="24"/>
          <w:lang w:bidi="en-US"/>
        </w:rPr>
        <w:t xml:space="preserve">: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формирование ценностных основ культуры личности, которая трактуется как гармония культуры знания, чувств и творческого действия;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опора на личностно ориентированный подход в образовании и игровые технологии;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учет особенностей культуры своего народа (этнокультуры), национального менталитета, а </w:t>
      </w:r>
      <w:r w:rsidRPr="00AE0629">
        <w:rPr>
          <w:rFonts w:ascii="Times New Roman" w:eastAsia="Andale Sans UI" w:hAnsi="Times New Roman" w:cs="Times New Roman"/>
          <w:kern w:val="2"/>
          <w:sz w:val="24"/>
          <w:szCs w:val="24"/>
          <w:lang w:bidi="en-US"/>
        </w:rPr>
        <w:lastRenderedPageBreak/>
        <w:t xml:space="preserve">также особенностей местной региональной культуры.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Педагогические принципы, положенные в основу программы:</w:t>
      </w:r>
      <w:r w:rsidRPr="00AE0629">
        <w:rPr>
          <w:rFonts w:ascii="Times New Roman" w:eastAsia="Andale Sans UI" w:hAnsi="Times New Roman" w:cs="Times New Roman"/>
          <w:kern w:val="2"/>
          <w:sz w:val="24"/>
          <w:szCs w:val="24"/>
          <w:lang w:bidi="en-US"/>
        </w:rPr>
        <w:t xml:space="preserve">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1. Создание естественной стимулирующей среды, в которой ребёнок чувствует себя комфортно и защищено, проявляя творческую активность Для этого подбираются задания, соответствующие возможностям ребенка; формулируется инструкция к играм в сказочной форме; исключается негативная оценка его действий, идей, результатов, поощряется фантазия и творческий подход</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2. «Оживление» абстрактных символов: букв, цифр, геометрических фигур и пр. Реализация этого принципа позволяет сформировать и усилить положительную мотивацию к занятиям и личностную заинтересованность ребенка в происходящем</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3. Реальное «проживание», проигрывание всевозможных ситуаций вместе с героями сказочных игр. На основе этого принципа осуществляется взаимный переход воображаемого в реальное и наоборот.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Способы определения ожидаемых результатов:</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i/>
          <w:iCs/>
          <w:kern w:val="2"/>
          <w:sz w:val="24"/>
          <w:szCs w:val="24"/>
          <w:lang w:bidi="en-US"/>
        </w:rPr>
        <w:t>Эффективность работы отслеживается</w:t>
      </w:r>
      <w:r w:rsidRPr="00AE0629">
        <w:rPr>
          <w:rFonts w:ascii="Times New Roman" w:eastAsia="Andale Sans UI" w:hAnsi="Times New Roman" w:cs="Times New Roman"/>
          <w:kern w:val="2"/>
          <w:sz w:val="24"/>
          <w:szCs w:val="24"/>
          <w:lang w:bidi="en-US"/>
        </w:rPr>
        <w:t xml:space="preserve"> по данным стартовой психологической диагностики, проводимой перед началом курса и по завершении занятий, по результатам анкетирования педагогов (экспертная оценка), наблюдений за обучающимися на каждом занятии.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Виды контроля:  -  групповой  -  индивидуальный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 xml:space="preserve">Формы и методы обучения и воспитания. </w:t>
      </w:r>
    </w:p>
    <w:p w:rsidR="00605E0E" w:rsidRPr="00AE0629" w:rsidRDefault="00605E0E" w:rsidP="00605E0E">
      <w:pPr>
        <w:widowControl w:val="0"/>
        <w:spacing w:after="0" w:line="240" w:lineRule="auto"/>
        <w:jc w:val="both"/>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 xml:space="preserve">Участники: </w:t>
      </w:r>
      <w:r w:rsidRPr="00AE0629">
        <w:rPr>
          <w:rFonts w:ascii="Times New Roman" w:eastAsia="Andale Sans UI" w:hAnsi="Times New Roman" w:cs="Times New Roman"/>
          <w:kern w:val="2"/>
          <w:sz w:val="24"/>
          <w:szCs w:val="24"/>
          <w:lang w:bidi="en-US"/>
        </w:rPr>
        <w:t>учащиеся первого класса с ограниченными возможностями здоровья.</w:t>
      </w:r>
    </w:p>
    <w:p w:rsidR="00605E0E" w:rsidRPr="00AE0629" w:rsidRDefault="00605E0E" w:rsidP="00605E0E">
      <w:pPr>
        <w:widowControl w:val="0"/>
        <w:spacing w:after="0" w:line="240" w:lineRule="auto"/>
        <w:jc w:val="both"/>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 xml:space="preserve">Формы деятельности: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Занятия по данной программе проводятся 1 раз в неделю в течении года с малой группой детей (4-5 ребенка, в зависимости от тяжести диагноза и имеющихся нарушений).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Длительность занятия – 30-35 минут.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 xml:space="preserve">Пять шагов организации игрового процесса: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 xml:space="preserve">Первый шаг </w:t>
      </w:r>
      <w:r w:rsidRPr="00AE0629">
        <w:rPr>
          <w:rFonts w:ascii="Times New Roman" w:eastAsia="Andale Sans UI" w:hAnsi="Times New Roman" w:cs="Times New Roman"/>
          <w:kern w:val="2"/>
          <w:sz w:val="24"/>
          <w:szCs w:val="24"/>
          <w:lang w:bidi="en-US"/>
        </w:rPr>
        <w:t>- демонстрация песочницы.</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Второй шаг</w:t>
      </w:r>
      <w:r w:rsidRPr="00AE0629">
        <w:rPr>
          <w:rFonts w:ascii="Times New Roman" w:eastAsia="Andale Sans UI" w:hAnsi="Times New Roman" w:cs="Times New Roman"/>
          <w:kern w:val="2"/>
          <w:sz w:val="24"/>
          <w:szCs w:val="24"/>
          <w:lang w:bidi="en-US"/>
        </w:rPr>
        <w:t xml:space="preserve"> - демонстрация коллекции фигурок.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 xml:space="preserve">Обычно мы говорим детям следующее. «Посмотрите здесь много самых разнообразных фигурок. Вы можете их рассмотреть, подержать в руках. Здесь есть и деревья, и дома, и люди, и многое другое. Создавая свой мир, свою картину в песочнице, вы можете использовать разные фигурки».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Третий шаг</w:t>
      </w:r>
      <w:r w:rsidRPr="00AE0629">
        <w:rPr>
          <w:rFonts w:ascii="Times New Roman" w:eastAsia="Andale Sans UI" w:hAnsi="Times New Roman" w:cs="Times New Roman"/>
          <w:kern w:val="2"/>
          <w:sz w:val="24"/>
          <w:szCs w:val="24"/>
          <w:lang w:bidi="en-US"/>
        </w:rPr>
        <w:t xml:space="preserve"> - знакомство с правилами игр на песке.</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 xml:space="preserve">Очень часто педагоги задают такие вопросы. «Как научить детей бережному отношению к песку? Как запретить кидать песок в глаза товарищам? Как объяснить, что рушить созданное другими нельзя?» Действительно, игры с песком выдвигают значительное число ограничений, запретов. Чтобы избежать нравоучений, мы рекомендуем познакомить детей с правилами в контексте некоего ритуала, постоянно повторяющегося действия, в котором эти правила проживаются и проигрываются.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 xml:space="preserve">Четвертый шаг </w:t>
      </w:r>
      <w:r w:rsidRPr="00AE0629">
        <w:rPr>
          <w:rFonts w:ascii="Times New Roman" w:eastAsia="Andale Sans UI" w:hAnsi="Times New Roman" w:cs="Times New Roman"/>
          <w:kern w:val="2"/>
          <w:sz w:val="24"/>
          <w:szCs w:val="24"/>
          <w:lang w:bidi="en-US"/>
        </w:rPr>
        <w:t>- формулирование темы занятия, инструкций к играм, основное содержание занятия.</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t xml:space="preserve">Этот шаг осуществляет сказочный герой (Песочный Человечек, Фея, черепаха Тортилла и др.). Он задает тему занятия, от его лица ведется увлекательный рассказ о каком-либо событии, он формулирует задания и загадывает загадки. Иными словами, весь образовательный материал преподносится детям этим сказочным персонажем. Он же ведет игровой процесс, контролирует его ход, резюмирует и анализирует результаты творческих работ, «коронует» и подбадривает каждого из ребят.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Пятый шаг</w:t>
      </w:r>
      <w:r w:rsidRPr="00AE0629">
        <w:rPr>
          <w:rFonts w:ascii="Times New Roman" w:eastAsia="Andale Sans UI" w:hAnsi="Times New Roman" w:cs="Times New Roman"/>
          <w:kern w:val="2"/>
          <w:sz w:val="24"/>
          <w:szCs w:val="24"/>
          <w:lang w:bidi="en-US"/>
        </w:rPr>
        <w:t xml:space="preserve"> - завершение занятия, ритуал выхода.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lastRenderedPageBreak/>
        <w:tab/>
        <w:t>Завершая работу в песочнице, ребятишки разбирают свои постройки, расставляют игрушки на полки стеллажа; разравнивают песок, кладут ладони на поверхность песка и произносят слова благодарности.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 xml:space="preserve">Методы организации процесса обучения: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  Дискуссии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 Беседы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  Игры – коммуникации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  Проективные игры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  Рисование цветным песком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  Элементы сказкотерапии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  Музыкальное сопровождение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 xml:space="preserve">Требования к знаниям и умениям, критерии их оценки: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Ожидаемые результаты:</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Положительное влияние на эмоциональное самочувствие детей.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Снижение тревожности, агрессивности, возможность выражения позитивных эмоций у детей в играх на песке.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Появление потребности на установление контакта и доверия в общении с другими людьми. - Улучшение в развитии тактильно-кинестетической чувствительности, благодаря упражнениям на песке.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Получение ребенком опыта рефлексии (самоанализа), умение понимать себя и других.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Формирования навыков позитивной коммуникации.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Уметь:</w:t>
      </w:r>
      <w:r w:rsidRPr="00AE0629">
        <w:rPr>
          <w:rFonts w:ascii="Times New Roman" w:eastAsia="Andale Sans UI" w:hAnsi="Times New Roman" w:cs="Times New Roman"/>
          <w:kern w:val="2"/>
          <w:sz w:val="24"/>
          <w:szCs w:val="24"/>
          <w:lang w:bidi="en-US"/>
        </w:rPr>
        <w:t xml:space="preserve">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Внимательно слушать и активно участвовать в занятии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Прослушивать начало сказки или истории и строить в песочнице игровое пространство (сказочную страну, замки, дворцы, моря, рек, леса), что требуется по сюжету игры, заселять его различными персонажами (сказочными героями, животными, буквами и пр.)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Слушать и понимать продолжение истории, в котором происходит нечто, что разрушает созданный на песке мир (появляются силы зла, разрушения: драконы, чудовища, ураган и пр.)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Обращаться за помощью: Что будет с жителями страны? Что же делать? Я смогу помочь? Только я, с таким добрым сердцем, смогу помочь жителям этой страны</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Отыгрывать ситуацию борьбы со злом.</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Выступать под маской наиболее близкого персонажа.</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w:t>
      </w:r>
      <w:r w:rsidR="00105B67" w:rsidRPr="00AE0629">
        <w:rPr>
          <w:rFonts w:ascii="Times New Roman" w:eastAsia="Andale Sans UI" w:hAnsi="Times New Roman" w:cs="Times New Roman"/>
          <w:kern w:val="2"/>
          <w:sz w:val="24"/>
          <w:szCs w:val="24"/>
          <w:lang w:bidi="en-US"/>
        </w:rPr>
        <w:t>Восстанавливать</w:t>
      </w:r>
      <w:r w:rsidRPr="00AE0629">
        <w:rPr>
          <w:rFonts w:ascii="Times New Roman" w:eastAsia="Andale Sans UI" w:hAnsi="Times New Roman" w:cs="Times New Roman"/>
          <w:kern w:val="2"/>
          <w:sz w:val="24"/>
          <w:szCs w:val="24"/>
          <w:lang w:bidi="en-US"/>
        </w:rPr>
        <w:t>, реконструировать, преобразовывать песочную страну.</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Выступать творцом: восстанавливать мир в соответствии со своими желаниями и приобретенными знаниями и навыками.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Строить так, чтобы в новой стране всем было удобно.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Спонтанно продолжать игру, когда происходит празднование победы</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Рассказывать о последующих играх, приключениях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 xml:space="preserve">Будут обладать: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Навыками внимательного слушания и активного участия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Навыками слушания и понимания продолжение истории, в котором происходит нечто, что разрушает созданный на песке мир (появляются силы зла, разрушения: драконы, чудовища, ураган и пр.)</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Основными способами помощи: Что будет с жителями страны? Что же делать? Я смогу помочь? Только я, с таким добрым сердцем, смогу помочь жителям этой страны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Основными приемами обыгрывания ситуации борьбы со злом.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Навыками выступления под маской наиболее близкого персонажа.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Навыками восстановливать, реконструировать, преобразовывать песочную страну.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Навыками творца: восстанавливать мир в соответствии со своими желаниями и </w:t>
      </w:r>
      <w:r w:rsidRPr="00AE0629">
        <w:rPr>
          <w:rFonts w:ascii="Times New Roman" w:eastAsia="Andale Sans UI" w:hAnsi="Times New Roman" w:cs="Times New Roman"/>
          <w:kern w:val="2"/>
          <w:sz w:val="24"/>
          <w:szCs w:val="24"/>
          <w:lang w:bidi="en-US"/>
        </w:rPr>
        <w:lastRenderedPageBreak/>
        <w:t xml:space="preserve">приобретенными знаниями и навыками. Строить так, чтобы в новой стране всем было удобно.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Способностями спонтанно продолжать игру, когда происходит празднование победы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Способностями рассказывать о последующих играх, приключениях.</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Условия реализации программы:</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Психологические условия реализации программы: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1) 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2) использование в образовательной деятельности форм и методов работы с детьми, соответствующих их возрастным и индивидуальным особенностям (недопустимость как искусственного ускорения, так и искусственного замедления развития детей);</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3) построение образовательной деятельности на основе взаимодействия взрослых с детьми, ориентированного на интересы и возможности каждого ребенка и учитывающего социальную ситуацию его развития;</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4) поддержка взрослыми положительного, доброжелательного отношения детей друг к другу и взаимодействия детей друг с другом в разных видах деятельности;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5) поддержка инициативы и самостоятельности детей в специфических для них видах деятельности;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6) возможность выбора детьми материалов, видов активности, участников совместной деятельности и общения;</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7) защита детей от всех форм физического и психического насилия;</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8) 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деятельность.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Материально-техническое обеспечение реализации образовательной программы:</w:t>
      </w:r>
      <w:r w:rsidRPr="00AE0629">
        <w:rPr>
          <w:rFonts w:ascii="Times New Roman" w:eastAsia="Andale Sans UI" w:hAnsi="Times New Roman" w:cs="Times New Roman"/>
          <w:kern w:val="2"/>
          <w:sz w:val="24"/>
          <w:szCs w:val="24"/>
          <w:lang w:bidi="en-US"/>
        </w:rPr>
        <w:t xml:space="preserve"> Необходимое оборудование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1. Водонепроницаемый деревянный ящик.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2. Чистый, просеянный песок. Он не должен быть слишком крупным или слишком мелким. Песком заполняется меньшая часть ящика. Для песочных игр лучше, если он будет влажным.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3. Цветной песок. Дети с ОВЗ эмоционально откликаются на яркие впечатления, следовательно, цветной песок необходим</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4. «Коллекция» миниатюрных фигурок (высота их – не более 8 см)</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В набор игрушек могут войти: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Человеческие персонажи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Животные (домашние, дикие, доисторические, морские и др.)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Транспорт (наземный, водный, космический, и др.)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Растения (деревья, кусты, цветы, овощи и пр.)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Естественные предметы (ракушки, веточки, камни, кости, яйца и пр.)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Сказочные герои (злые и добрые)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Бросовый материал (флаконы из – под духов, пробки)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Пластиковые или деревянные буквы и цифры, различные геометрические фигуры (круги, треугольники, прямоугольники, пирамиды и др.)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105B67" w:rsidRDefault="00105B67" w:rsidP="00605E0E">
      <w:pPr>
        <w:widowControl w:val="0"/>
        <w:spacing w:after="0" w:line="240" w:lineRule="auto"/>
        <w:jc w:val="both"/>
        <w:rPr>
          <w:rFonts w:ascii="Times New Roman" w:eastAsia="Andale Sans UI" w:hAnsi="Times New Roman" w:cs="Times New Roman"/>
          <w:kern w:val="2"/>
          <w:sz w:val="24"/>
          <w:szCs w:val="24"/>
          <w:lang w:bidi="en-US"/>
        </w:rPr>
      </w:pPr>
    </w:p>
    <w:p w:rsidR="00105B67" w:rsidRPr="00AE0629" w:rsidRDefault="00105B67"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b/>
          <w:bCs/>
          <w:kern w:val="2"/>
          <w:sz w:val="24"/>
          <w:szCs w:val="24"/>
          <w:lang w:val="en-US" w:bidi="en-US"/>
        </w:rPr>
        <w:lastRenderedPageBreak/>
        <w:t>Тематическое планирование</w:t>
      </w:r>
    </w:p>
    <w:p w:rsidR="00605E0E" w:rsidRPr="00AE0629" w:rsidRDefault="00605E0E" w:rsidP="00605E0E">
      <w:pPr>
        <w:widowControl w:val="0"/>
        <w:spacing w:after="0" w:line="240" w:lineRule="auto"/>
        <w:jc w:val="both"/>
        <w:rPr>
          <w:rFonts w:ascii="Times New Roman" w:eastAsia="Andale Sans UI" w:hAnsi="Times New Roman" w:cs="Times New Roman"/>
          <w:b/>
          <w:bCs/>
          <w:kern w:val="2"/>
          <w:sz w:val="24"/>
          <w:szCs w:val="24"/>
          <w:lang w:val="en-US" w:bidi="en-US"/>
        </w:rPr>
      </w:pPr>
    </w:p>
    <w:tbl>
      <w:tblPr>
        <w:tblW w:w="9638"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2325"/>
        <w:gridCol w:w="5388"/>
        <w:gridCol w:w="1925"/>
      </w:tblGrid>
      <w:tr w:rsidR="00605E0E" w:rsidRPr="00AE0629" w:rsidTr="00605E0E">
        <w:tc>
          <w:tcPr>
            <w:tcW w:w="2325" w:type="dxa"/>
            <w:tcBorders>
              <w:top w:val="single" w:sz="2" w:space="0" w:color="000000"/>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val="en-US" w:bidi="en-US"/>
              </w:rPr>
              <w:t xml:space="preserve">№ </w:t>
            </w: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п/п</w:t>
            </w:r>
          </w:p>
        </w:tc>
        <w:tc>
          <w:tcPr>
            <w:tcW w:w="5388" w:type="dxa"/>
            <w:tcBorders>
              <w:top w:val="single" w:sz="2" w:space="0" w:color="000000"/>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Тема занятий</w:t>
            </w:r>
          </w:p>
        </w:tc>
        <w:tc>
          <w:tcPr>
            <w:tcW w:w="1925"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Кол</w:t>
            </w:r>
            <w:r w:rsidRPr="00AE0629">
              <w:rPr>
                <w:rFonts w:ascii="Times New Roman" w:eastAsia="Andale Sans UI" w:hAnsi="Times New Roman" w:cs="Times New Roman"/>
                <w:kern w:val="2"/>
                <w:sz w:val="24"/>
                <w:szCs w:val="24"/>
                <w:lang w:bidi="en-US"/>
              </w:rPr>
              <w:t>ичест</w:t>
            </w:r>
            <w:r w:rsidRPr="00AE0629">
              <w:rPr>
                <w:rFonts w:ascii="Times New Roman" w:eastAsia="Andale Sans UI" w:hAnsi="Times New Roman" w:cs="Times New Roman"/>
                <w:kern w:val="2"/>
                <w:sz w:val="24"/>
                <w:szCs w:val="24"/>
                <w:lang w:val="en-US" w:bidi="en-US"/>
              </w:rPr>
              <w:t>во часов</w:t>
            </w:r>
          </w:p>
        </w:tc>
      </w:tr>
      <w:tr w:rsidR="00605E0E" w:rsidRPr="00AE0629" w:rsidTr="00605E0E">
        <w:tc>
          <w:tcPr>
            <w:tcW w:w="2325"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Занятие №1  </w:t>
            </w:r>
          </w:p>
        </w:tc>
        <w:tc>
          <w:tcPr>
            <w:tcW w:w="5388"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«Чувствительные ладошки»</w:t>
            </w:r>
          </w:p>
        </w:tc>
        <w:tc>
          <w:tcPr>
            <w:tcW w:w="1925"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1</w:t>
            </w:r>
          </w:p>
        </w:tc>
      </w:tr>
      <w:tr w:rsidR="00605E0E" w:rsidRPr="00AE0629" w:rsidTr="00605E0E">
        <w:tc>
          <w:tcPr>
            <w:tcW w:w="2325"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Занятие №2   </w:t>
            </w:r>
          </w:p>
        </w:tc>
        <w:tc>
          <w:tcPr>
            <w:tcW w:w="5388"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«Знакомство с Песочным Человечком»</w:t>
            </w:r>
          </w:p>
        </w:tc>
        <w:tc>
          <w:tcPr>
            <w:tcW w:w="1925"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1</w:t>
            </w:r>
          </w:p>
        </w:tc>
      </w:tr>
      <w:tr w:rsidR="00605E0E" w:rsidRPr="00AE0629" w:rsidTr="00605E0E">
        <w:tc>
          <w:tcPr>
            <w:tcW w:w="2325"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Занятие №3 </w:t>
            </w:r>
          </w:p>
        </w:tc>
        <w:tc>
          <w:tcPr>
            <w:tcW w:w="5388"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«В гостях у Песочной феи» </w:t>
            </w:r>
          </w:p>
        </w:tc>
        <w:tc>
          <w:tcPr>
            <w:tcW w:w="1925"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1</w:t>
            </w:r>
          </w:p>
        </w:tc>
      </w:tr>
      <w:tr w:rsidR="00605E0E" w:rsidRPr="00AE0629" w:rsidTr="00605E0E">
        <w:tc>
          <w:tcPr>
            <w:tcW w:w="2325"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Занятие №4  </w:t>
            </w:r>
          </w:p>
        </w:tc>
        <w:tc>
          <w:tcPr>
            <w:tcW w:w="5388"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«Солнечный мальчик» </w:t>
            </w:r>
          </w:p>
        </w:tc>
        <w:tc>
          <w:tcPr>
            <w:tcW w:w="1925"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1</w:t>
            </w:r>
          </w:p>
        </w:tc>
      </w:tr>
      <w:tr w:rsidR="00605E0E" w:rsidRPr="00AE0629" w:rsidTr="00605E0E">
        <w:tc>
          <w:tcPr>
            <w:tcW w:w="2325"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Занятие №5 </w:t>
            </w:r>
          </w:p>
        </w:tc>
        <w:tc>
          <w:tcPr>
            <w:tcW w:w="5388"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w:t>
            </w:r>
            <w:r w:rsidRPr="00AE0629">
              <w:rPr>
                <w:rFonts w:ascii="Times New Roman" w:eastAsia="Andale Sans UI" w:hAnsi="Times New Roman" w:cs="Times New Roman"/>
                <w:kern w:val="2"/>
                <w:sz w:val="24"/>
                <w:szCs w:val="24"/>
                <w:lang w:bidi="en-US"/>
              </w:rPr>
              <w:t>Страна наших фантазий</w:t>
            </w:r>
            <w:r w:rsidRPr="00AE0629">
              <w:rPr>
                <w:rFonts w:ascii="Times New Roman" w:eastAsia="Andale Sans UI" w:hAnsi="Times New Roman" w:cs="Times New Roman"/>
                <w:kern w:val="2"/>
                <w:sz w:val="24"/>
                <w:szCs w:val="24"/>
                <w:lang w:val="en-US" w:bidi="en-US"/>
              </w:rPr>
              <w:t xml:space="preserve">» </w:t>
            </w:r>
          </w:p>
        </w:tc>
        <w:tc>
          <w:tcPr>
            <w:tcW w:w="1925"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1</w:t>
            </w:r>
          </w:p>
        </w:tc>
      </w:tr>
      <w:tr w:rsidR="00605E0E" w:rsidRPr="00AE0629" w:rsidTr="00605E0E">
        <w:tc>
          <w:tcPr>
            <w:tcW w:w="2325"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Занятие №6</w:t>
            </w:r>
          </w:p>
        </w:tc>
        <w:tc>
          <w:tcPr>
            <w:tcW w:w="5388"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«Волшебный цветок» </w:t>
            </w:r>
          </w:p>
        </w:tc>
        <w:tc>
          <w:tcPr>
            <w:tcW w:w="1925"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1</w:t>
            </w:r>
          </w:p>
        </w:tc>
      </w:tr>
      <w:tr w:rsidR="00605E0E" w:rsidRPr="00AE0629" w:rsidTr="00605E0E">
        <w:tc>
          <w:tcPr>
            <w:tcW w:w="2325"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Занятие №7  </w:t>
            </w:r>
          </w:p>
        </w:tc>
        <w:tc>
          <w:tcPr>
            <w:tcW w:w="5388"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«Сказочная страна» </w:t>
            </w:r>
          </w:p>
        </w:tc>
        <w:tc>
          <w:tcPr>
            <w:tcW w:w="1925"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1</w:t>
            </w:r>
          </w:p>
        </w:tc>
      </w:tr>
      <w:tr w:rsidR="00605E0E" w:rsidRPr="00AE0629" w:rsidTr="00605E0E">
        <w:tc>
          <w:tcPr>
            <w:tcW w:w="2325"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Занятие №8  </w:t>
            </w:r>
          </w:p>
        </w:tc>
        <w:tc>
          <w:tcPr>
            <w:tcW w:w="5388"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«Город веселых музыкантов» </w:t>
            </w:r>
          </w:p>
        </w:tc>
        <w:tc>
          <w:tcPr>
            <w:tcW w:w="1925"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1</w:t>
            </w:r>
          </w:p>
        </w:tc>
      </w:tr>
      <w:tr w:rsidR="00605E0E" w:rsidRPr="00AE0629" w:rsidTr="00605E0E">
        <w:tc>
          <w:tcPr>
            <w:tcW w:w="2325"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Занятие №9 </w:t>
            </w:r>
          </w:p>
        </w:tc>
        <w:tc>
          <w:tcPr>
            <w:tcW w:w="5388"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 xml:space="preserve">«Путешествие на паровозике» </w:t>
            </w:r>
          </w:p>
        </w:tc>
        <w:tc>
          <w:tcPr>
            <w:tcW w:w="1925"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1</w:t>
            </w:r>
          </w:p>
        </w:tc>
      </w:tr>
      <w:tr w:rsidR="00605E0E" w:rsidRPr="00AE0629" w:rsidTr="00605E0E">
        <w:tc>
          <w:tcPr>
            <w:tcW w:w="2325"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Итого</w:t>
            </w:r>
          </w:p>
        </w:tc>
        <w:tc>
          <w:tcPr>
            <w:tcW w:w="5388"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val="en-US" w:bidi="en-US"/>
              </w:rPr>
            </w:pPr>
          </w:p>
        </w:tc>
        <w:tc>
          <w:tcPr>
            <w:tcW w:w="1925"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jc w:val="both"/>
              <w:rPr>
                <w:rFonts w:ascii="Times New Roman" w:eastAsia="Andale Sans UI" w:hAnsi="Times New Roman" w:cs="Times New Roman"/>
                <w:kern w:val="2"/>
                <w:sz w:val="24"/>
                <w:szCs w:val="24"/>
                <w:lang w:val="en-US" w:bidi="en-US"/>
              </w:rPr>
            </w:pPr>
            <w:r w:rsidRPr="00AE0629">
              <w:rPr>
                <w:rFonts w:ascii="Times New Roman" w:eastAsia="Andale Sans UI" w:hAnsi="Times New Roman" w:cs="Times New Roman"/>
                <w:kern w:val="2"/>
                <w:sz w:val="24"/>
                <w:szCs w:val="24"/>
                <w:lang w:val="en-US" w:bidi="en-US"/>
              </w:rPr>
              <w:t>9</w:t>
            </w:r>
          </w:p>
        </w:tc>
      </w:tr>
    </w:tbl>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105B67" w:rsidP="00605E0E">
      <w:pPr>
        <w:widowControl w:val="0"/>
        <w:spacing w:after="0" w:line="240" w:lineRule="auto"/>
        <w:jc w:val="center"/>
        <w:rPr>
          <w:rFonts w:ascii="Times New Roman" w:eastAsia="Andale Sans UI" w:hAnsi="Times New Roman" w:cs="Times New Roman"/>
          <w:b/>
          <w:bCs/>
          <w:kern w:val="2"/>
          <w:sz w:val="24"/>
          <w:szCs w:val="24"/>
          <w:lang w:bidi="en-US"/>
        </w:rPr>
      </w:pPr>
      <w:r>
        <w:rPr>
          <w:rFonts w:ascii="Times New Roman" w:eastAsia="Andale Sans UI" w:hAnsi="Times New Roman" w:cs="Times New Roman"/>
          <w:b/>
          <w:bCs/>
          <w:kern w:val="2"/>
          <w:sz w:val="24"/>
          <w:szCs w:val="24"/>
          <w:lang w:val="en-US" w:bidi="en-US"/>
        </w:rPr>
        <w:t xml:space="preserve">Используемая </w:t>
      </w:r>
      <w:r w:rsidR="00605E0E" w:rsidRPr="00AE0629">
        <w:rPr>
          <w:rFonts w:ascii="Times New Roman" w:eastAsia="Andale Sans UI" w:hAnsi="Times New Roman" w:cs="Times New Roman"/>
          <w:b/>
          <w:bCs/>
          <w:kern w:val="2"/>
          <w:sz w:val="24"/>
          <w:szCs w:val="24"/>
          <w:lang w:val="en-US" w:bidi="en-US"/>
        </w:rPr>
        <w:t>литература</w:t>
      </w:r>
    </w:p>
    <w:p w:rsidR="00605E0E" w:rsidRPr="00AE0629" w:rsidRDefault="00605E0E" w:rsidP="00605E0E">
      <w:pPr>
        <w:widowControl w:val="0"/>
        <w:spacing w:after="0" w:line="240" w:lineRule="auto"/>
        <w:jc w:val="center"/>
        <w:rPr>
          <w:rFonts w:ascii="Times New Roman" w:eastAsia="Andale Sans UI" w:hAnsi="Times New Roman" w:cs="Times New Roman"/>
          <w:b/>
          <w:bCs/>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1. Большебратская Э.Э. Песочная терапия. - Петропавловск, 2010.</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2. Грабенко Т. М., Зинкевич-Евстигнеева Т. Д. «Чудеса на песке. Песочная игротерапия». – СПб.: Институт специальной педагогики и психологии, 1998. – 50 с.</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3. Грабенко Т. М., Зинкевич-Евстигнеева Т. Д. «Чудеса на песке: Практикум по песочной терапии». СПб.: Речь, 2005 -340 с.</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4. Грабенко Т. М., Зинкевич-Евстигнеева Т. Д., Фролов Д. Волшебная страна внутри нас // Зинкевич-Евстигнеева Т.Д. Тренинг по сказкотерапии. М.: Речь, 2005</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5. Зинкевич-Евстигнеева Т.Д., Грабенко Т.М. «Игры в сказкотерапии». _ СПб.: Речь, 2006 – 208 с.</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6. Зинкевич-Евстигнеева Т.Д., Нисневич Л.А. «Как помочь "особому" ребенку». Книга для педагогов и родителей. 2-е издание.- СПб.: Институт специальной педагогики и психологии, 2000. – 96 с.</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right"/>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Панкратова Валерия Геннадьевна</w:t>
      </w:r>
    </w:p>
    <w:p w:rsidR="00605E0E" w:rsidRPr="00AE0629" w:rsidRDefault="00605E0E" w:rsidP="00605E0E">
      <w:pPr>
        <w:widowControl w:val="0"/>
        <w:spacing w:after="0" w:line="240" w:lineRule="auto"/>
        <w:jc w:val="right"/>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МОУ «Волосовская начальная</w:t>
      </w:r>
    </w:p>
    <w:p w:rsidR="00605E0E" w:rsidRPr="00AE0629" w:rsidRDefault="00605E0E" w:rsidP="00605E0E">
      <w:pPr>
        <w:widowControl w:val="0"/>
        <w:spacing w:after="0" w:line="240" w:lineRule="auto"/>
        <w:jc w:val="right"/>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общеобразовательная школа»</w:t>
      </w:r>
    </w:p>
    <w:p w:rsidR="00605E0E" w:rsidRPr="00AE0629" w:rsidRDefault="00605E0E" w:rsidP="00605E0E">
      <w:pPr>
        <w:widowControl w:val="0"/>
        <w:spacing w:after="0" w:line="240" w:lineRule="auto"/>
        <w:jc w:val="right"/>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Волосовский район</w:t>
      </w:r>
    </w:p>
    <w:p w:rsidR="00605E0E" w:rsidRPr="00AE0629" w:rsidRDefault="00605E0E" w:rsidP="00605E0E">
      <w:pPr>
        <w:widowControl w:val="0"/>
        <w:spacing w:after="0" w:line="240" w:lineRule="auto"/>
        <w:jc w:val="right"/>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Педагогический стаж – </w:t>
      </w:r>
      <w:r w:rsidR="009D5B5B">
        <w:rPr>
          <w:rFonts w:ascii="Times New Roman" w:eastAsia="Andale Sans UI" w:hAnsi="Times New Roman" w:cs="Times New Roman"/>
          <w:i/>
          <w:kern w:val="2"/>
          <w:sz w:val="24"/>
          <w:szCs w:val="24"/>
          <w:lang w:bidi="en-US"/>
        </w:rPr>
        <w:t>5</w:t>
      </w:r>
      <w:r w:rsidRPr="00AE0629">
        <w:rPr>
          <w:rFonts w:ascii="Times New Roman" w:eastAsia="Andale Sans UI" w:hAnsi="Times New Roman" w:cs="Times New Roman"/>
          <w:i/>
          <w:kern w:val="2"/>
          <w:sz w:val="24"/>
          <w:szCs w:val="24"/>
          <w:lang w:bidi="en-US"/>
        </w:rPr>
        <w:t xml:space="preserve"> </w:t>
      </w:r>
      <w:r w:rsidR="009D5B5B">
        <w:rPr>
          <w:rFonts w:ascii="Times New Roman" w:eastAsia="Andale Sans UI" w:hAnsi="Times New Roman" w:cs="Times New Roman"/>
          <w:i/>
          <w:kern w:val="2"/>
          <w:sz w:val="24"/>
          <w:szCs w:val="24"/>
          <w:lang w:bidi="en-US"/>
        </w:rPr>
        <w:t>лет</w:t>
      </w:r>
    </w:p>
    <w:p w:rsidR="00605E0E" w:rsidRPr="00AE0629" w:rsidRDefault="00605E0E" w:rsidP="00605E0E">
      <w:pPr>
        <w:widowControl w:val="0"/>
        <w:spacing w:after="0" w:line="240" w:lineRule="auto"/>
        <w:jc w:val="right"/>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Образование – высшее</w:t>
      </w:r>
    </w:p>
    <w:p w:rsidR="00605E0E" w:rsidRPr="00AE0629" w:rsidRDefault="00605E0E" w:rsidP="00605E0E">
      <w:pPr>
        <w:widowControl w:val="0"/>
        <w:spacing w:after="0" w:line="240" w:lineRule="auto"/>
        <w:jc w:val="right"/>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Квалификационная категория – </w:t>
      </w:r>
      <w:r w:rsidR="009D5B5B">
        <w:rPr>
          <w:rFonts w:ascii="Times New Roman" w:eastAsia="Andale Sans UI" w:hAnsi="Times New Roman" w:cs="Times New Roman"/>
          <w:i/>
          <w:kern w:val="2"/>
          <w:sz w:val="24"/>
          <w:szCs w:val="24"/>
          <w:lang w:bidi="en-US"/>
        </w:rPr>
        <w:t>высшая</w:t>
      </w:r>
    </w:p>
    <w:p w:rsidR="00605E0E" w:rsidRPr="00AE0629" w:rsidRDefault="00605E0E" w:rsidP="00605E0E">
      <w:pPr>
        <w:widowControl w:val="0"/>
        <w:spacing w:after="0" w:line="240" w:lineRule="auto"/>
        <w:jc w:val="right"/>
        <w:rPr>
          <w:rFonts w:ascii="Times New Roman" w:eastAsia="Andale Sans UI" w:hAnsi="Times New Roman" w:cs="Times New Roman"/>
          <w:i/>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center"/>
        <w:rPr>
          <w:rFonts w:ascii="Times New Roman" w:eastAsia="Andale Sans UI" w:hAnsi="Times New Roman" w:cs="Times New Roman"/>
          <w:b/>
          <w:bCs/>
          <w:i/>
          <w:kern w:val="2"/>
          <w:sz w:val="24"/>
          <w:szCs w:val="24"/>
          <w:lang w:bidi="en-US"/>
        </w:rPr>
      </w:pPr>
      <w:r w:rsidRPr="00AE0629">
        <w:rPr>
          <w:rFonts w:ascii="Times New Roman" w:eastAsia="Andale Sans UI" w:hAnsi="Times New Roman" w:cs="Times New Roman"/>
          <w:b/>
          <w:bCs/>
          <w:i/>
          <w:kern w:val="2"/>
          <w:sz w:val="24"/>
          <w:szCs w:val="24"/>
          <w:lang w:bidi="en-US"/>
        </w:rPr>
        <w:t xml:space="preserve">Конспект коррекционно - </w:t>
      </w:r>
      <w:r w:rsidR="008C299A" w:rsidRPr="00AE0629">
        <w:rPr>
          <w:rFonts w:ascii="Times New Roman" w:eastAsia="Andale Sans UI" w:hAnsi="Times New Roman" w:cs="Times New Roman"/>
          <w:b/>
          <w:bCs/>
          <w:i/>
          <w:kern w:val="2"/>
          <w:sz w:val="24"/>
          <w:szCs w:val="24"/>
          <w:lang w:bidi="en-US"/>
        </w:rPr>
        <w:t>развивающего занятия</w:t>
      </w:r>
      <w:r w:rsidRPr="00AE0629">
        <w:rPr>
          <w:rFonts w:ascii="Times New Roman" w:eastAsia="Andale Sans UI" w:hAnsi="Times New Roman" w:cs="Times New Roman"/>
          <w:b/>
          <w:bCs/>
          <w:i/>
          <w:kern w:val="2"/>
          <w:sz w:val="24"/>
          <w:szCs w:val="24"/>
          <w:lang w:bidi="en-US"/>
        </w:rPr>
        <w:t xml:space="preserve"> для детей с ОВЗ</w:t>
      </w:r>
    </w:p>
    <w:p w:rsidR="00605E0E" w:rsidRPr="00AE0629" w:rsidRDefault="00605E0E" w:rsidP="00605E0E">
      <w:pPr>
        <w:widowControl w:val="0"/>
        <w:spacing w:after="0" w:line="240" w:lineRule="auto"/>
        <w:jc w:val="center"/>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b/>
          <w:bCs/>
          <w:i/>
          <w:kern w:val="2"/>
          <w:sz w:val="24"/>
          <w:szCs w:val="24"/>
          <w:lang w:bidi="en-US"/>
        </w:rPr>
        <w:t xml:space="preserve">с использованием современной образовательной технологии «песочная терапия» по теме «В гостях у Песочной феи» </w:t>
      </w:r>
    </w:p>
    <w:p w:rsidR="00605E0E" w:rsidRPr="00AE0629" w:rsidRDefault="00605E0E" w:rsidP="00605E0E">
      <w:pPr>
        <w:widowControl w:val="0"/>
        <w:spacing w:after="0" w:line="240" w:lineRule="auto"/>
        <w:jc w:val="center"/>
        <w:rPr>
          <w:rFonts w:ascii="Times New Roman" w:eastAsia="Andale Sans UI" w:hAnsi="Times New Roman" w:cs="Times New Roman"/>
          <w:i/>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AE0629" w:rsidRPr="00AE0629" w:rsidRDefault="00AE0629" w:rsidP="00605E0E">
      <w:pPr>
        <w:widowControl w:val="0"/>
        <w:spacing w:after="0" w:line="240" w:lineRule="auto"/>
        <w:jc w:val="center"/>
        <w:rPr>
          <w:rFonts w:ascii="Times New Roman" w:eastAsia="Andale Sans UI" w:hAnsi="Times New Roman" w:cs="Times New Roman"/>
          <w:kern w:val="2"/>
          <w:sz w:val="24"/>
          <w:szCs w:val="24"/>
          <w:lang w:bidi="en-US"/>
        </w:rPr>
      </w:pPr>
    </w:p>
    <w:p w:rsidR="00AE0629" w:rsidRDefault="00AE0629" w:rsidP="00605E0E">
      <w:pPr>
        <w:widowControl w:val="0"/>
        <w:spacing w:after="0" w:line="240" w:lineRule="auto"/>
        <w:jc w:val="center"/>
        <w:rPr>
          <w:rFonts w:ascii="Times New Roman" w:eastAsia="Andale Sans UI" w:hAnsi="Times New Roman" w:cs="Times New Roman"/>
          <w:kern w:val="2"/>
          <w:sz w:val="24"/>
          <w:szCs w:val="24"/>
          <w:lang w:bidi="en-US"/>
        </w:rPr>
      </w:pPr>
    </w:p>
    <w:p w:rsidR="00AE0629" w:rsidRDefault="00AE0629" w:rsidP="00605E0E">
      <w:pPr>
        <w:widowControl w:val="0"/>
        <w:spacing w:after="0" w:line="240" w:lineRule="auto"/>
        <w:jc w:val="center"/>
        <w:rPr>
          <w:rFonts w:ascii="Times New Roman" w:eastAsia="Andale Sans UI" w:hAnsi="Times New Roman" w:cs="Times New Roman"/>
          <w:kern w:val="2"/>
          <w:sz w:val="24"/>
          <w:szCs w:val="24"/>
          <w:lang w:bidi="en-US"/>
        </w:rPr>
      </w:pPr>
    </w:p>
    <w:p w:rsidR="00AE0629" w:rsidRDefault="00AE0629" w:rsidP="00605E0E">
      <w:pPr>
        <w:widowControl w:val="0"/>
        <w:spacing w:after="0" w:line="240" w:lineRule="auto"/>
        <w:jc w:val="center"/>
        <w:rPr>
          <w:rFonts w:ascii="Times New Roman" w:eastAsia="Andale Sans UI" w:hAnsi="Times New Roman" w:cs="Times New Roman"/>
          <w:kern w:val="2"/>
          <w:sz w:val="24"/>
          <w:szCs w:val="24"/>
          <w:lang w:bidi="en-US"/>
        </w:rPr>
      </w:pPr>
    </w:p>
    <w:p w:rsidR="00AE0629" w:rsidRDefault="00AE0629" w:rsidP="00605E0E">
      <w:pPr>
        <w:widowControl w:val="0"/>
        <w:spacing w:after="0" w:line="240" w:lineRule="auto"/>
        <w:jc w:val="center"/>
        <w:rPr>
          <w:rFonts w:ascii="Times New Roman" w:eastAsia="Andale Sans UI" w:hAnsi="Times New Roman" w:cs="Times New Roman"/>
          <w:kern w:val="2"/>
          <w:sz w:val="24"/>
          <w:szCs w:val="24"/>
          <w:lang w:bidi="en-US"/>
        </w:rPr>
      </w:pPr>
    </w:p>
    <w:p w:rsidR="00AE0629" w:rsidRDefault="00AE0629" w:rsidP="00605E0E">
      <w:pPr>
        <w:widowControl w:val="0"/>
        <w:spacing w:after="0" w:line="240" w:lineRule="auto"/>
        <w:jc w:val="center"/>
        <w:rPr>
          <w:rFonts w:ascii="Times New Roman" w:eastAsia="Andale Sans UI" w:hAnsi="Times New Roman" w:cs="Times New Roman"/>
          <w:kern w:val="2"/>
          <w:sz w:val="24"/>
          <w:szCs w:val="24"/>
          <w:lang w:bidi="en-US"/>
        </w:rPr>
      </w:pPr>
    </w:p>
    <w:p w:rsidR="00AE0629" w:rsidRDefault="00AE0629" w:rsidP="00605E0E">
      <w:pPr>
        <w:widowControl w:val="0"/>
        <w:spacing w:after="0" w:line="240" w:lineRule="auto"/>
        <w:jc w:val="center"/>
        <w:rPr>
          <w:rFonts w:ascii="Times New Roman" w:eastAsia="Andale Sans UI" w:hAnsi="Times New Roman" w:cs="Times New Roman"/>
          <w:kern w:val="2"/>
          <w:sz w:val="24"/>
          <w:szCs w:val="24"/>
          <w:lang w:bidi="en-US"/>
        </w:rPr>
      </w:pPr>
    </w:p>
    <w:p w:rsidR="00AE0629" w:rsidRDefault="00AE0629" w:rsidP="00605E0E">
      <w:pPr>
        <w:widowControl w:val="0"/>
        <w:spacing w:after="0" w:line="240" w:lineRule="auto"/>
        <w:jc w:val="center"/>
        <w:rPr>
          <w:rFonts w:ascii="Times New Roman" w:eastAsia="Andale Sans UI" w:hAnsi="Times New Roman" w:cs="Times New Roman"/>
          <w:kern w:val="2"/>
          <w:sz w:val="24"/>
          <w:szCs w:val="24"/>
          <w:lang w:bidi="en-US"/>
        </w:rPr>
      </w:pPr>
    </w:p>
    <w:p w:rsidR="00AE0629" w:rsidRDefault="00AE0629" w:rsidP="00605E0E">
      <w:pPr>
        <w:widowControl w:val="0"/>
        <w:spacing w:after="0" w:line="240" w:lineRule="auto"/>
        <w:jc w:val="center"/>
        <w:rPr>
          <w:rFonts w:ascii="Times New Roman" w:eastAsia="Andale Sans UI" w:hAnsi="Times New Roman" w:cs="Times New Roman"/>
          <w:kern w:val="2"/>
          <w:sz w:val="24"/>
          <w:szCs w:val="24"/>
          <w:lang w:bidi="en-US"/>
        </w:rPr>
      </w:pPr>
    </w:p>
    <w:p w:rsidR="00AE0629" w:rsidRDefault="00AE0629" w:rsidP="00605E0E">
      <w:pPr>
        <w:widowControl w:val="0"/>
        <w:spacing w:after="0" w:line="240" w:lineRule="auto"/>
        <w:jc w:val="center"/>
        <w:rPr>
          <w:rFonts w:ascii="Times New Roman" w:eastAsia="Andale Sans UI" w:hAnsi="Times New Roman" w:cs="Times New Roman"/>
          <w:kern w:val="2"/>
          <w:sz w:val="24"/>
          <w:szCs w:val="24"/>
          <w:lang w:bidi="en-US"/>
        </w:rPr>
      </w:pPr>
    </w:p>
    <w:p w:rsidR="00AE0629" w:rsidRDefault="00AE0629" w:rsidP="00605E0E">
      <w:pPr>
        <w:widowControl w:val="0"/>
        <w:spacing w:after="0" w:line="240" w:lineRule="auto"/>
        <w:jc w:val="center"/>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г. Волосово</w:t>
      </w: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20</w:t>
      </w:r>
      <w:r w:rsidR="009D5B5B">
        <w:rPr>
          <w:rFonts w:ascii="Times New Roman" w:eastAsia="Andale Sans UI" w:hAnsi="Times New Roman" w:cs="Times New Roman"/>
          <w:kern w:val="2"/>
          <w:sz w:val="24"/>
          <w:szCs w:val="24"/>
          <w:lang w:bidi="en-US"/>
        </w:rPr>
        <w:t>20</w:t>
      </w:r>
      <w:r w:rsidRPr="00AE0629">
        <w:rPr>
          <w:rFonts w:ascii="Times New Roman" w:eastAsia="Andale Sans UI" w:hAnsi="Times New Roman" w:cs="Times New Roman"/>
          <w:kern w:val="2"/>
          <w:sz w:val="24"/>
          <w:szCs w:val="24"/>
          <w:lang w:bidi="en-US"/>
        </w:rPr>
        <w:t xml:space="preserve"> г.</w:t>
      </w:r>
    </w:p>
    <w:p w:rsidR="00605E0E" w:rsidRPr="00AE0629" w:rsidRDefault="00605E0E" w:rsidP="00605E0E">
      <w:pPr>
        <w:widowControl w:val="0"/>
        <w:spacing w:after="0" w:line="240" w:lineRule="auto"/>
        <w:jc w:val="both"/>
        <w:rPr>
          <w:rFonts w:ascii="Times New Roman" w:eastAsia="Andale Sans UI" w:hAnsi="Times New Roman" w:cs="Times New Roman"/>
          <w:b/>
          <w:bCs/>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lastRenderedPageBreak/>
        <w:t>Цель:</w:t>
      </w:r>
      <w:r w:rsidR="008C299A">
        <w:rPr>
          <w:rFonts w:ascii="Times New Roman" w:eastAsia="Andale Sans UI" w:hAnsi="Times New Roman" w:cs="Times New Roman"/>
          <w:kern w:val="2"/>
          <w:sz w:val="24"/>
          <w:szCs w:val="24"/>
          <w:lang w:bidi="en-US"/>
        </w:rPr>
        <w:t xml:space="preserve"> </w:t>
      </w:r>
      <w:r w:rsidRPr="00AE0629">
        <w:rPr>
          <w:rFonts w:ascii="Times New Roman" w:eastAsia="Andale Sans UI" w:hAnsi="Times New Roman" w:cs="Times New Roman"/>
          <w:kern w:val="2"/>
          <w:sz w:val="24"/>
          <w:szCs w:val="24"/>
          <w:lang w:bidi="en-US"/>
        </w:rPr>
        <w:t>создать условия для переживания детьми с ограниченными возможностями здоровья безопасности за счет проектирования  условности ситуации; снятия психоэмоционального напряжения; развития самосознания и саморегуляции детей с ОВЗ.</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r w:rsidRPr="00AE0629">
        <w:rPr>
          <w:rFonts w:ascii="Times New Roman" w:eastAsia="Andale Sans UI" w:hAnsi="Times New Roman" w:cs="Times New Roman"/>
          <w:b/>
          <w:kern w:val="2"/>
          <w:sz w:val="24"/>
          <w:szCs w:val="24"/>
          <w:lang w:bidi="en-US"/>
        </w:rPr>
        <w:t>Задачи занятия</w:t>
      </w: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Образовательные:</w:t>
      </w:r>
      <w:r w:rsidRPr="00AE0629">
        <w:rPr>
          <w:rFonts w:ascii="Times New Roman" w:eastAsia="Andale Sans UI" w:hAnsi="Times New Roman" w:cs="Times New Roman"/>
          <w:kern w:val="2"/>
          <w:sz w:val="24"/>
          <w:szCs w:val="24"/>
          <w:lang w:bidi="en-US"/>
        </w:rPr>
        <w:t xml:space="preserve">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формировать умения последовательно и точно передавать увиденное, с учетом развития</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сюжета;</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формировать умения отвечать на вопросы проблемно - поискового характера;</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познакомить детей со специальными движениями, используемыми в песочной терапии;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закреплять и расширять </w:t>
      </w:r>
      <w:r w:rsidR="00105B67" w:rsidRPr="00AE0629">
        <w:rPr>
          <w:rFonts w:ascii="Times New Roman" w:eastAsia="Andale Sans UI" w:hAnsi="Times New Roman" w:cs="Times New Roman"/>
          <w:kern w:val="2"/>
          <w:sz w:val="24"/>
          <w:szCs w:val="24"/>
          <w:lang w:bidi="en-US"/>
        </w:rPr>
        <w:t>представления,</w:t>
      </w:r>
      <w:r w:rsidRPr="00AE0629">
        <w:rPr>
          <w:rFonts w:ascii="Times New Roman" w:eastAsia="Andale Sans UI" w:hAnsi="Times New Roman" w:cs="Times New Roman"/>
          <w:kern w:val="2"/>
          <w:sz w:val="24"/>
          <w:szCs w:val="24"/>
          <w:lang w:bidi="en-US"/>
        </w:rPr>
        <w:t xml:space="preserve"> обучающихся с ограниченными возможностями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здоровья об окружающем мире.</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kern w:val="2"/>
          <w:sz w:val="24"/>
          <w:szCs w:val="24"/>
          <w:lang w:bidi="en-US"/>
        </w:rPr>
        <w:t xml:space="preserve"> </w:t>
      </w:r>
      <w:r w:rsidRPr="00AE0629">
        <w:rPr>
          <w:rFonts w:ascii="Times New Roman" w:eastAsia="Andale Sans UI" w:hAnsi="Times New Roman" w:cs="Times New Roman"/>
          <w:b/>
          <w:bCs/>
          <w:kern w:val="2"/>
          <w:sz w:val="24"/>
          <w:szCs w:val="24"/>
          <w:lang w:bidi="en-US"/>
        </w:rPr>
        <w:t>Воспитательные:</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вызывать эмоционально положительное состояние, удовольствие от игр и совместной</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деятельности с другими детьми;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воспитывать доброту, бережное отношение ко всему живому.</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 xml:space="preserve">Развивающие: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совершенствовать навыки позитивной коммуникации;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развивать тонкие тактильные ощущения, мелкую моторику у детей с ОВЗ;</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формировать  умение действовать по инструкции;</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развивать самосознания и саморегуляцию детей с ограниченными возможностями здоровья.</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Оборудование занятия:</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водонепроницаемый деревянный ящик;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чистый, просеянный песок;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цветной песок;</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лейка с водой;</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коллекция миниатюрных фигурок (высота их – не более 8 см)</w:t>
      </w:r>
    </w:p>
    <w:p w:rsidR="00605E0E" w:rsidRPr="00AE0629" w:rsidRDefault="00605E0E" w:rsidP="00605E0E">
      <w:pPr>
        <w:widowControl w:val="0"/>
        <w:spacing w:beforeAutospacing="1" w:after="0" w:afterAutospacing="1" w:line="240" w:lineRule="auto"/>
        <w:jc w:val="center"/>
        <w:rPr>
          <w:rFonts w:ascii="Times New Roman" w:eastAsia="Times New Roman" w:hAnsi="Times New Roman" w:cs="Times New Roman"/>
          <w:b/>
          <w:bCs/>
          <w:kern w:val="2"/>
          <w:sz w:val="24"/>
          <w:szCs w:val="24"/>
          <w:lang w:eastAsia="ru-RU" w:bidi="en-US"/>
        </w:rPr>
      </w:pPr>
      <w:r w:rsidRPr="00AE0629">
        <w:rPr>
          <w:rFonts w:ascii="Times New Roman" w:eastAsia="Times New Roman" w:hAnsi="Times New Roman" w:cs="Times New Roman"/>
          <w:b/>
          <w:bCs/>
          <w:color w:val="000000"/>
          <w:kern w:val="2"/>
          <w:sz w:val="24"/>
          <w:szCs w:val="24"/>
          <w:lang w:eastAsia="ru-RU" w:bidi="en-US"/>
        </w:rPr>
        <w:t>Ход занятия</w:t>
      </w:r>
    </w:p>
    <w:tbl>
      <w:tblPr>
        <w:tblW w:w="9778"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1700"/>
        <w:gridCol w:w="5050"/>
        <w:gridCol w:w="2100"/>
        <w:gridCol w:w="928"/>
      </w:tblGrid>
      <w:tr w:rsidR="00605E0E" w:rsidRPr="00AE0629" w:rsidTr="00105B67">
        <w:tc>
          <w:tcPr>
            <w:tcW w:w="1700" w:type="dxa"/>
            <w:tcBorders>
              <w:top w:val="single" w:sz="2" w:space="0" w:color="000000"/>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120" w:line="240" w:lineRule="auto"/>
              <w:contextualSpacing/>
              <w:jc w:val="center"/>
              <w:rPr>
                <w:rFonts w:ascii="Times New Roman" w:eastAsia="Times New Roman" w:hAnsi="Times New Roman" w:cs="Times New Roman"/>
                <w:color w:val="000000"/>
                <w:kern w:val="2"/>
                <w:sz w:val="24"/>
                <w:szCs w:val="24"/>
                <w:lang w:bidi="en-US"/>
              </w:rPr>
            </w:pPr>
            <w:r w:rsidRPr="00AE0629">
              <w:rPr>
                <w:rFonts w:ascii="Times New Roman" w:eastAsia="Times New Roman" w:hAnsi="Times New Roman" w:cs="Times New Roman"/>
                <w:color w:val="000000"/>
                <w:kern w:val="2"/>
                <w:sz w:val="24"/>
                <w:szCs w:val="24"/>
                <w:lang w:bidi="en-US"/>
              </w:rPr>
              <w:t>Этапы занятия</w:t>
            </w:r>
          </w:p>
        </w:tc>
        <w:tc>
          <w:tcPr>
            <w:tcW w:w="5050" w:type="dxa"/>
            <w:tcBorders>
              <w:top w:val="single" w:sz="2" w:space="0" w:color="000000"/>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360" w:lineRule="auto"/>
              <w:contextualSpacing/>
              <w:jc w:val="center"/>
              <w:rPr>
                <w:rFonts w:ascii="Times New Roman" w:eastAsia="Times New Roman" w:hAnsi="Times New Roman" w:cs="Times New Roman"/>
                <w:color w:val="000000"/>
                <w:kern w:val="2"/>
                <w:sz w:val="24"/>
                <w:szCs w:val="24"/>
                <w:lang w:val="en-US" w:bidi="en-US"/>
              </w:rPr>
            </w:pPr>
            <w:r w:rsidRPr="00AE0629">
              <w:rPr>
                <w:rFonts w:ascii="Times New Roman" w:eastAsia="Times New Roman" w:hAnsi="Times New Roman" w:cs="Times New Roman"/>
                <w:color w:val="000000"/>
                <w:kern w:val="2"/>
                <w:sz w:val="24"/>
                <w:szCs w:val="24"/>
                <w:lang w:val="en-US" w:bidi="en-US"/>
              </w:rPr>
              <w:t>Содержание</w:t>
            </w:r>
          </w:p>
        </w:tc>
        <w:tc>
          <w:tcPr>
            <w:tcW w:w="2100" w:type="dxa"/>
            <w:tcBorders>
              <w:top w:val="single" w:sz="2" w:space="0" w:color="000000"/>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360" w:lineRule="auto"/>
              <w:contextualSpacing/>
              <w:jc w:val="center"/>
              <w:rPr>
                <w:rFonts w:ascii="Times New Roman" w:eastAsia="Times New Roman" w:hAnsi="Times New Roman" w:cs="Times New Roman"/>
                <w:color w:val="000000"/>
                <w:kern w:val="2"/>
                <w:sz w:val="24"/>
                <w:szCs w:val="24"/>
                <w:lang w:bidi="en-US"/>
              </w:rPr>
            </w:pPr>
            <w:r w:rsidRPr="00AE0629">
              <w:rPr>
                <w:rFonts w:ascii="Times New Roman" w:eastAsia="Times New Roman" w:hAnsi="Times New Roman" w:cs="Times New Roman"/>
                <w:color w:val="000000"/>
                <w:kern w:val="2"/>
                <w:sz w:val="24"/>
                <w:szCs w:val="24"/>
                <w:lang w:val="en-US" w:bidi="en-US"/>
              </w:rPr>
              <w:t>Цель</w:t>
            </w:r>
            <w:r w:rsidRPr="00AE0629">
              <w:rPr>
                <w:rFonts w:ascii="Times New Roman" w:eastAsia="Times New Roman" w:hAnsi="Times New Roman" w:cs="Times New Roman"/>
                <w:color w:val="000000"/>
                <w:kern w:val="2"/>
                <w:sz w:val="24"/>
                <w:szCs w:val="24"/>
                <w:lang w:bidi="en-US"/>
              </w:rPr>
              <w:t xml:space="preserve"> деятельности</w:t>
            </w:r>
          </w:p>
        </w:tc>
        <w:tc>
          <w:tcPr>
            <w:tcW w:w="928"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pacing w:after="0" w:line="360" w:lineRule="auto"/>
              <w:contextualSpacing/>
              <w:jc w:val="center"/>
              <w:rPr>
                <w:rFonts w:ascii="Times New Roman" w:eastAsia="Times New Roman" w:hAnsi="Times New Roman" w:cs="Times New Roman"/>
                <w:color w:val="000000"/>
                <w:kern w:val="2"/>
                <w:sz w:val="24"/>
                <w:szCs w:val="24"/>
                <w:lang w:val="en-US" w:bidi="en-US"/>
              </w:rPr>
            </w:pPr>
            <w:r w:rsidRPr="00AE0629">
              <w:rPr>
                <w:rFonts w:ascii="Times New Roman" w:eastAsia="Times New Roman" w:hAnsi="Times New Roman" w:cs="Times New Roman"/>
                <w:color w:val="000000"/>
                <w:kern w:val="2"/>
                <w:sz w:val="24"/>
                <w:szCs w:val="24"/>
                <w:lang w:val="en-US" w:bidi="en-US"/>
              </w:rPr>
              <w:t>Время</w:t>
            </w:r>
          </w:p>
          <w:p w:rsidR="00605E0E" w:rsidRPr="00AE0629" w:rsidRDefault="00605E0E" w:rsidP="00605E0E">
            <w:pPr>
              <w:widowControl w:val="0"/>
              <w:spacing w:after="0" w:line="360" w:lineRule="auto"/>
              <w:contextualSpacing/>
              <w:jc w:val="center"/>
              <w:rPr>
                <w:rFonts w:ascii="Times New Roman" w:eastAsia="Times New Roman" w:hAnsi="Times New Roman" w:cs="Times New Roman"/>
                <w:color w:val="000000"/>
                <w:kern w:val="2"/>
                <w:sz w:val="24"/>
                <w:szCs w:val="24"/>
                <w:lang w:val="en-US" w:bidi="en-US"/>
              </w:rPr>
            </w:pPr>
          </w:p>
        </w:tc>
      </w:tr>
      <w:tr w:rsidR="00605E0E" w:rsidRPr="00AE0629" w:rsidTr="00105B67">
        <w:tc>
          <w:tcPr>
            <w:tcW w:w="9778" w:type="dxa"/>
            <w:gridSpan w:val="4"/>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contextualSpacing/>
              <w:jc w:val="center"/>
              <w:rPr>
                <w:rFonts w:ascii="Times New Roman" w:eastAsia="Times New Roman" w:hAnsi="Times New Roman" w:cs="Times New Roman"/>
                <w:b/>
                <w:kern w:val="2"/>
                <w:sz w:val="24"/>
                <w:szCs w:val="24"/>
                <w:lang w:val="en-US" w:bidi="en-US"/>
              </w:rPr>
            </w:pPr>
            <w:r w:rsidRPr="00AE0629">
              <w:rPr>
                <w:rFonts w:ascii="Times New Roman" w:eastAsia="Times New Roman" w:hAnsi="Times New Roman" w:cs="Times New Roman"/>
                <w:b/>
                <w:kern w:val="2"/>
                <w:sz w:val="24"/>
                <w:szCs w:val="24"/>
                <w:lang w:val="en-US" w:bidi="en-US"/>
              </w:rPr>
              <w:t xml:space="preserve">1. </w:t>
            </w:r>
            <w:r w:rsidRPr="00AE0629">
              <w:rPr>
                <w:rFonts w:ascii="Times New Roman" w:eastAsia="Times New Roman" w:hAnsi="Times New Roman" w:cs="Times New Roman"/>
                <w:b/>
                <w:kern w:val="2"/>
                <w:sz w:val="24"/>
                <w:szCs w:val="24"/>
                <w:lang w:bidi="en-US"/>
              </w:rPr>
              <w:t>Вводная часть</w:t>
            </w:r>
          </w:p>
        </w:tc>
      </w:tr>
      <w:tr w:rsidR="00605E0E" w:rsidRPr="00AE0629" w:rsidTr="00105B67">
        <w:tc>
          <w:tcPr>
            <w:tcW w:w="1700" w:type="dxa"/>
            <w:tcBorders>
              <w:left w:val="single" w:sz="2" w:space="0" w:color="000000"/>
              <w:bottom w:val="single" w:sz="2" w:space="0" w:color="000000"/>
            </w:tcBorders>
            <w:shd w:val="clear" w:color="auto" w:fill="auto"/>
            <w:tcMar>
              <w:left w:w="54" w:type="dxa"/>
            </w:tcMar>
          </w:tcPr>
          <w:p w:rsidR="00605E0E" w:rsidRPr="00AE0629" w:rsidRDefault="00105B67" w:rsidP="00605E0E">
            <w:pPr>
              <w:widowControl w:val="0"/>
              <w:spacing w:after="0" w:afterAutospacing="1" w:line="240" w:lineRule="auto"/>
              <w:contextualSpacing/>
              <w:rPr>
                <w:rFonts w:ascii="Times New Roman" w:eastAsia="Times New Roman" w:hAnsi="Times New Roman" w:cs="Times New Roman"/>
                <w:kern w:val="2"/>
                <w:sz w:val="24"/>
                <w:szCs w:val="24"/>
                <w:lang w:val="en-US" w:eastAsia="ru-RU" w:bidi="en-US"/>
              </w:rPr>
            </w:pPr>
            <w:r>
              <w:rPr>
                <w:rFonts w:ascii="Times New Roman" w:eastAsia="Times New Roman" w:hAnsi="Times New Roman" w:cs="Times New Roman"/>
                <w:color w:val="000000"/>
                <w:kern w:val="2"/>
                <w:sz w:val="24"/>
                <w:szCs w:val="24"/>
                <w:lang w:val="en-US" w:eastAsia="ru-RU" w:bidi="en-US"/>
              </w:rPr>
              <w:t>Ритуал входа</w:t>
            </w:r>
          </w:p>
        </w:tc>
        <w:tc>
          <w:tcPr>
            <w:tcW w:w="5050"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contextualSpacing/>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Сегодня мы отправимся в гости в сказку. Где-то далеко-далеко за морем океаном, в тридевятом царстве, в тридевятом государстве живет себе, поживает Песочная фея. И эта фея – не простая, она добрая волшебница, которая любит детей и очень хочет с нами познакомиться. Но чтобы попасть в сказку, надо очень сильно верить в чудеса и еще произнести волшебное заклинание:</w:t>
            </w:r>
          </w:p>
          <w:p w:rsidR="008C299A" w:rsidRDefault="00605E0E" w:rsidP="00605E0E">
            <w:pPr>
              <w:widowControl w:val="0"/>
              <w:spacing w:after="0" w:afterAutospacing="1" w:line="240" w:lineRule="auto"/>
              <w:contextualSpacing/>
              <w:rPr>
                <w:rFonts w:ascii="Times New Roman" w:eastAsia="Times New Roman" w:hAnsi="Times New Roman" w:cs="Times New Roman"/>
                <w:i/>
                <w:iCs/>
                <w:color w:val="000000"/>
                <w:kern w:val="2"/>
                <w:sz w:val="24"/>
                <w:szCs w:val="24"/>
                <w:lang w:eastAsia="ru-RU" w:bidi="en-US"/>
              </w:rPr>
            </w:pPr>
            <w:r w:rsidRPr="00AE0629">
              <w:rPr>
                <w:rFonts w:ascii="Times New Roman" w:eastAsia="Times New Roman" w:hAnsi="Times New Roman" w:cs="Times New Roman"/>
                <w:i/>
                <w:iCs/>
                <w:color w:val="000000"/>
                <w:kern w:val="2"/>
                <w:sz w:val="24"/>
                <w:szCs w:val="24"/>
                <w:lang w:eastAsia="ru-RU" w:bidi="en-US"/>
              </w:rPr>
              <w:t xml:space="preserve">Песочная фея нам </w:t>
            </w:r>
            <w:r w:rsidR="008C299A" w:rsidRPr="00AE0629">
              <w:rPr>
                <w:rFonts w:ascii="Times New Roman" w:eastAsia="Times New Roman" w:hAnsi="Times New Roman" w:cs="Times New Roman"/>
                <w:i/>
                <w:iCs/>
                <w:color w:val="000000"/>
                <w:kern w:val="2"/>
                <w:sz w:val="24"/>
                <w:szCs w:val="24"/>
                <w:lang w:eastAsia="ru-RU" w:bidi="en-US"/>
              </w:rPr>
              <w:t xml:space="preserve">помоги, </w:t>
            </w:r>
          </w:p>
          <w:p w:rsidR="00605E0E" w:rsidRPr="00AE0629" w:rsidRDefault="008C299A" w:rsidP="00605E0E">
            <w:pPr>
              <w:widowControl w:val="0"/>
              <w:spacing w:after="0" w:afterAutospacing="1" w:line="240" w:lineRule="auto"/>
              <w:contextualSpacing/>
              <w:rPr>
                <w:rFonts w:ascii="Times New Roman" w:eastAsia="Times New Roman" w:hAnsi="Times New Roman" w:cs="Times New Roman"/>
                <w:kern w:val="2"/>
                <w:sz w:val="24"/>
                <w:szCs w:val="24"/>
                <w:lang w:eastAsia="ru-RU" w:bidi="en-US"/>
              </w:rPr>
            </w:pPr>
            <w:r w:rsidRPr="00AE0629">
              <w:rPr>
                <w:rFonts w:ascii="Times New Roman" w:eastAsia="Times New Roman" w:hAnsi="Times New Roman" w:cs="Times New Roman"/>
                <w:i/>
                <w:iCs/>
                <w:color w:val="000000"/>
                <w:kern w:val="2"/>
                <w:sz w:val="24"/>
                <w:szCs w:val="24"/>
                <w:lang w:eastAsia="ru-RU" w:bidi="en-US"/>
              </w:rPr>
              <w:t>В</w:t>
            </w:r>
            <w:r w:rsidR="00605E0E" w:rsidRPr="00AE0629">
              <w:rPr>
                <w:rFonts w:ascii="Times New Roman" w:eastAsia="Times New Roman" w:hAnsi="Times New Roman" w:cs="Times New Roman"/>
                <w:i/>
                <w:iCs/>
                <w:color w:val="000000"/>
                <w:kern w:val="2"/>
                <w:sz w:val="24"/>
                <w:szCs w:val="24"/>
                <w:lang w:eastAsia="ru-RU" w:bidi="en-US"/>
              </w:rPr>
              <w:t xml:space="preserve"> страну песочную перенеси,</w:t>
            </w:r>
            <w:r w:rsidR="00605E0E" w:rsidRPr="00AE0629">
              <w:rPr>
                <w:rFonts w:ascii="Times New Roman" w:eastAsia="Times New Roman" w:hAnsi="Times New Roman" w:cs="Times New Roman"/>
                <w:i/>
                <w:iCs/>
                <w:color w:val="000000"/>
                <w:kern w:val="2"/>
                <w:sz w:val="24"/>
                <w:szCs w:val="24"/>
                <w:lang w:eastAsia="ru-RU" w:bidi="en-US"/>
              </w:rPr>
              <w:br/>
              <w:t>В ладоши мы хлопнем</w:t>
            </w:r>
            <w:r w:rsidR="00605E0E" w:rsidRPr="00AE0629">
              <w:rPr>
                <w:rFonts w:ascii="Times New Roman" w:eastAsia="Times New Roman" w:hAnsi="Times New Roman" w:cs="Times New Roman"/>
                <w:i/>
                <w:iCs/>
                <w:color w:val="000000"/>
                <w:kern w:val="2"/>
                <w:sz w:val="24"/>
                <w:szCs w:val="24"/>
                <w:lang w:eastAsia="ru-RU" w:bidi="en-US"/>
              </w:rPr>
              <w:br/>
            </w:r>
            <w:r w:rsidR="00605E0E" w:rsidRPr="00AE0629">
              <w:rPr>
                <w:rFonts w:ascii="Times New Roman" w:eastAsia="Times New Roman" w:hAnsi="Times New Roman" w:cs="Times New Roman"/>
                <w:i/>
                <w:iCs/>
                <w:color w:val="000000"/>
                <w:kern w:val="2"/>
                <w:sz w:val="24"/>
                <w:szCs w:val="24"/>
                <w:lang w:eastAsia="ru-RU" w:bidi="en-US"/>
              </w:rPr>
              <w:lastRenderedPageBreak/>
              <w:t>Раз, два, три,</w:t>
            </w:r>
            <w:r w:rsidR="00605E0E" w:rsidRPr="00AE0629">
              <w:rPr>
                <w:rFonts w:ascii="Times New Roman" w:eastAsia="Times New Roman" w:hAnsi="Times New Roman" w:cs="Times New Roman"/>
                <w:i/>
                <w:iCs/>
                <w:color w:val="000000"/>
                <w:kern w:val="2"/>
                <w:sz w:val="24"/>
                <w:szCs w:val="24"/>
                <w:lang w:eastAsia="ru-RU" w:bidi="en-US"/>
              </w:rPr>
              <w:br/>
              <w:t>Сердце свое для добра распахни!</w:t>
            </w:r>
          </w:p>
        </w:tc>
        <w:tc>
          <w:tcPr>
            <w:tcW w:w="2100"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120" w:line="240" w:lineRule="auto"/>
              <w:contextualSpacing/>
              <w:rPr>
                <w:rFonts w:ascii="Times New Roman" w:eastAsia="Andale Sans UI" w:hAnsi="Times New Roman" w:cs="Times New Roman"/>
                <w:color w:val="000000"/>
                <w:kern w:val="2"/>
                <w:sz w:val="24"/>
                <w:szCs w:val="24"/>
                <w:lang w:bidi="en-US"/>
              </w:rPr>
            </w:pPr>
            <w:r w:rsidRPr="00AE0629">
              <w:rPr>
                <w:rFonts w:ascii="Times New Roman" w:eastAsia="Times New Roman" w:hAnsi="Times New Roman" w:cs="Times New Roman"/>
                <w:color w:val="000000"/>
                <w:kern w:val="2"/>
                <w:sz w:val="24"/>
                <w:szCs w:val="24"/>
                <w:lang w:bidi="en-US"/>
              </w:rPr>
              <w:lastRenderedPageBreak/>
              <w:t xml:space="preserve">Мотивация и организация обучающихся                </w:t>
            </w:r>
            <w:r w:rsidRPr="00AE0629">
              <w:rPr>
                <w:rFonts w:ascii="Times New Roman" w:eastAsia="Andale Sans UI" w:hAnsi="Times New Roman" w:cs="Times New Roman"/>
                <w:color w:val="000000"/>
                <w:kern w:val="2"/>
                <w:sz w:val="24"/>
                <w:szCs w:val="24"/>
                <w:lang w:bidi="en-US"/>
              </w:rPr>
              <w:t>на работу; активизация внимания; знако</w:t>
            </w:r>
            <w:r w:rsidR="00105B67">
              <w:rPr>
                <w:rFonts w:ascii="Times New Roman" w:eastAsia="Andale Sans UI" w:hAnsi="Times New Roman" w:cs="Times New Roman"/>
                <w:color w:val="000000"/>
                <w:kern w:val="2"/>
                <w:sz w:val="24"/>
                <w:szCs w:val="24"/>
                <w:lang w:bidi="en-US"/>
              </w:rPr>
              <w:t xml:space="preserve">мство                       со </w:t>
            </w:r>
            <w:r w:rsidRPr="00AE0629">
              <w:rPr>
                <w:rFonts w:ascii="Times New Roman" w:eastAsia="Andale Sans UI" w:hAnsi="Times New Roman" w:cs="Times New Roman"/>
                <w:color w:val="000000"/>
                <w:kern w:val="2"/>
                <w:sz w:val="24"/>
                <w:szCs w:val="24"/>
                <w:lang w:bidi="en-US"/>
              </w:rPr>
              <w:t xml:space="preserve">специальным </w:t>
            </w:r>
            <w:r w:rsidR="008C299A" w:rsidRPr="00AE0629">
              <w:rPr>
                <w:rFonts w:ascii="Times New Roman" w:eastAsia="Andale Sans UI" w:hAnsi="Times New Roman" w:cs="Times New Roman"/>
                <w:color w:val="000000"/>
                <w:kern w:val="2"/>
                <w:sz w:val="24"/>
                <w:szCs w:val="24"/>
                <w:lang w:bidi="en-US"/>
              </w:rPr>
              <w:t xml:space="preserve">движениям, </w:t>
            </w:r>
            <w:r w:rsidR="008C299A" w:rsidRPr="00AE0629">
              <w:rPr>
                <w:rFonts w:ascii="Times New Roman" w:eastAsia="Andale Sans UI" w:hAnsi="Times New Roman" w:cs="Times New Roman"/>
                <w:kern w:val="2"/>
                <w:sz w:val="24"/>
                <w:szCs w:val="24"/>
                <w:lang w:bidi="en-US"/>
              </w:rPr>
              <w:t>используемыми</w:t>
            </w:r>
            <w:r w:rsidRPr="00AE0629">
              <w:rPr>
                <w:rFonts w:ascii="Times New Roman" w:eastAsia="Andale Sans UI" w:hAnsi="Times New Roman" w:cs="Times New Roman"/>
                <w:color w:val="000000"/>
                <w:kern w:val="2"/>
                <w:sz w:val="24"/>
                <w:szCs w:val="24"/>
                <w:lang w:bidi="en-US"/>
              </w:rPr>
              <w:t xml:space="preserve"> в песочной терапии,  их выполнение </w:t>
            </w:r>
            <w:r w:rsidRPr="00AE0629">
              <w:rPr>
                <w:rFonts w:ascii="Times New Roman" w:eastAsia="Andale Sans UI" w:hAnsi="Times New Roman" w:cs="Times New Roman"/>
                <w:color w:val="000000"/>
                <w:kern w:val="2"/>
                <w:sz w:val="24"/>
                <w:szCs w:val="24"/>
                <w:lang w:bidi="en-US"/>
              </w:rPr>
              <w:lastRenderedPageBreak/>
              <w:t>детьми; формирование умения действовать по инструкции.</w:t>
            </w:r>
          </w:p>
          <w:p w:rsidR="00605E0E" w:rsidRPr="00AE0629" w:rsidRDefault="00605E0E" w:rsidP="00605E0E">
            <w:pPr>
              <w:widowControl w:val="0"/>
              <w:suppressLineNumbers/>
              <w:spacing w:after="0" w:line="240" w:lineRule="auto"/>
              <w:contextualSpacing/>
              <w:rPr>
                <w:rFonts w:ascii="Times New Roman" w:eastAsia="Times New Roman" w:hAnsi="Times New Roman" w:cs="Times New Roman"/>
                <w:kern w:val="2"/>
                <w:sz w:val="24"/>
                <w:szCs w:val="24"/>
                <w:lang w:bidi="en-US"/>
              </w:rPr>
            </w:pPr>
          </w:p>
        </w:tc>
        <w:tc>
          <w:tcPr>
            <w:tcW w:w="928"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contextualSpacing/>
              <w:rPr>
                <w:rFonts w:ascii="Times New Roman" w:eastAsia="Times New Roman" w:hAnsi="Times New Roman" w:cs="Times New Roman"/>
                <w:kern w:val="2"/>
                <w:sz w:val="24"/>
                <w:szCs w:val="24"/>
                <w:lang w:val="en-US" w:bidi="en-US"/>
              </w:rPr>
            </w:pPr>
            <w:r w:rsidRPr="00AE0629">
              <w:rPr>
                <w:rFonts w:ascii="Times New Roman" w:eastAsia="Times New Roman" w:hAnsi="Times New Roman" w:cs="Times New Roman"/>
                <w:kern w:val="2"/>
                <w:sz w:val="24"/>
                <w:szCs w:val="24"/>
                <w:lang w:val="en-US" w:bidi="en-US"/>
              </w:rPr>
              <w:lastRenderedPageBreak/>
              <w:t xml:space="preserve">3 </w:t>
            </w:r>
            <w:r w:rsidRPr="00AE0629">
              <w:rPr>
                <w:rFonts w:ascii="Times New Roman" w:eastAsia="Times New Roman" w:hAnsi="Times New Roman" w:cs="Times New Roman"/>
                <w:kern w:val="2"/>
                <w:sz w:val="24"/>
                <w:szCs w:val="24"/>
                <w:lang w:bidi="en-US"/>
              </w:rPr>
              <w:t>мин.</w:t>
            </w:r>
          </w:p>
        </w:tc>
      </w:tr>
      <w:tr w:rsidR="00605E0E" w:rsidRPr="00AE0629" w:rsidTr="00105B67">
        <w:tc>
          <w:tcPr>
            <w:tcW w:w="9778" w:type="dxa"/>
            <w:gridSpan w:val="4"/>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contextualSpacing/>
              <w:jc w:val="center"/>
              <w:rPr>
                <w:rFonts w:ascii="Times New Roman" w:eastAsia="Times New Roman" w:hAnsi="Times New Roman" w:cs="Times New Roman"/>
                <w:b/>
                <w:kern w:val="2"/>
                <w:sz w:val="24"/>
                <w:szCs w:val="24"/>
                <w:lang w:bidi="en-US"/>
              </w:rPr>
            </w:pPr>
            <w:r w:rsidRPr="00AE0629">
              <w:rPr>
                <w:rFonts w:ascii="Times New Roman" w:eastAsia="Times New Roman" w:hAnsi="Times New Roman" w:cs="Times New Roman"/>
                <w:b/>
                <w:kern w:val="2"/>
                <w:sz w:val="24"/>
                <w:szCs w:val="24"/>
                <w:lang w:bidi="en-US"/>
              </w:rPr>
              <w:lastRenderedPageBreak/>
              <w:t>2. Основная часть</w:t>
            </w:r>
          </w:p>
        </w:tc>
      </w:tr>
      <w:tr w:rsidR="00605E0E" w:rsidRPr="00AE0629" w:rsidTr="00105B67">
        <w:tc>
          <w:tcPr>
            <w:tcW w:w="1700"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contextualSpacing/>
              <w:rPr>
                <w:rFonts w:ascii="Times New Roman" w:eastAsia="Times New Roman" w:hAnsi="Times New Roman" w:cs="Times New Roman"/>
                <w:kern w:val="2"/>
                <w:sz w:val="24"/>
                <w:szCs w:val="24"/>
                <w:lang w:bidi="en-US"/>
              </w:rPr>
            </w:pPr>
            <w:r w:rsidRPr="00AE0629">
              <w:rPr>
                <w:rFonts w:ascii="Times New Roman" w:eastAsia="Times New Roman" w:hAnsi="Times New Roman" w:cs="Times New Roman"/>
                <w:kern w:val="2"/>
                <w:sz w:val="24"/>
                <w:szCs w:val="24"/>
                <w:lang w:bidi="en-US"/>
              </w:rPr>
              <w:t>Обыгрывание ситуации</w:t>
            </w:r>
          </w:p>
        </w:tc>
        <w:tc>
          <w:tcPr>
            <w:tcW w:w="5050"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afterAutospacing="1" w:line="240" w:lineRule="auto"/>
              <w:contextualSpacing/>
              <w:rPr>
                <w:rFonts w:ascii="Times New Roman" w:eastAsia="Times New Roman" w:hAnsi="Times New Roman" w:cs="Times New Roman"/>
                <w:kern w:val="2"/>
                <w:sz w:val="24"/>
                <w:szCs w:val="24"/>
                <w:lang w:eastAsia="ru-RU" w:bidi="en-US"/>
              </w:rPr>
            </w:pPr>
            <w:r w:rsidRPr="00AE0629">
              <w:rPr>
                <w:rFonts w:ascii="Times New Roman" w:eastAsia="Times New Roman" w:hAnsi="Times New Roman" w:cs="Times New Roman"/>
                <w:i/>
                <w:iCs/>
                <w:color w:val="000000"/>
                <w:kern w:val="2"/>
                <w:sz w:val="24"/>
                <w:szCs w:val="24"/>
                <w:lang w:eastAsia="ru-RU" w:bidi="en-US"/>
              </w:rPr>
              <w:t>Педагог - психолог:</w:t>
            </w:r>
            <w:r w:rsidRPr="00AE0629">
              <w:rPr>
                <w:rFonts w:ascii="Times New Roman" w:eastAsia="Times New Roman" w:hAnsi="Times New Roman" w:cs="Times New Roman"/>
                <w:kern w:val="2"/>
                <w:sz w:val="24"/>
                <w:szCs w:val="24"/>
                <w:lang w:eastAsia="ru-RU" w:bidi="en-US"/>
              </w:rPr>
              <w:t xml:space="preserve"> </w:t>
            </w:r>
          </w:p>
          <w:p w:rsidR="00605E0E" w:rsidRPr="00AE0629" w:rsidRDefault="00605E0E" w:rsidP="00605E0E">
            <w:pPr>
              <w:widowControl w:val="0"/>
              <w:spacing w:after="0" w:afterAutospacing="1" w:line="240" w:lineRule="auto"/>
              <w:contextualSpacing/>
              <w:rPr>
                <w:rFonts w:ascii="Times New Roman" w:eastAsia="Times New Roman" w:hAnsi="Times New Roman" w:cs="Times New Roman"/>
                <w:kern w:val="2"/>
                <w:sz w:val="24"/>
                <w:szCs w:val="24"/>
                <w:lang w:eastAsia="ru-RU" w:bidi="en-US"/>
              </w:rPr>
            </w:pPr>
            <w:r w:rsidRPr="00AE0629">
              <w:rPr>
                <w:rFonts w:ascii="Times New Roman" w:eastAsia="Times New Roman" w:hAnsi="Times New Roman" w:cs="Times New Roman"/>
                <w:kern w:val="2"/>
                <w:sz w:val="24"/>
                <w:szCs w:val="24"/>
                <w:lang w:eastAsia="ru-RU" w:bidi="en-US"/>
              </w:rPr>
              <w:t xml:space="preserve">- </w:t>
            </w:r>
            <w:r w:rsidRPr="00AE0629">
              <w:rPr>
                <w:rFonts w:ascii="Times New Roman" w:eastAsia="Times New Roman" w:hAnsi="Times New Roman" w:cs="Times New Roman"/>
                <w:color w:val="000000"/>
                <w:kern w:val="2"/>
                <w:sz w:val="24"/>
                <w:szCs w:val="24"/>
                <w:lang w:eastAsia="ru-RU" w:bidi="en-US"/>
              </w:rPr>
              <w:t>Вот мы и очутились в сказочной стране. Психолог берет куклу – Песочную фею и говорит: посмотри, фея очень грустная…Давай я спрошу у феи, что случилось? Психолог делает вид, будто фея ему что-то говорит на ухо…</w:t>
            </w:r>
          </w:p>
          <w:p w:rsidR="00605E0E" w:rsidRPr="00AE0629" w:rsidRDefault="00605E0E" w:rsidP="00605E0E">
            <w:pPr>
              <w:widowControl w:val="0"/>
              <w:spacing w:after="0" w:afterAutospacing="1" w:line="240" w:lineRule="auto"/>
              <w:contextualSpacing/>
              <w:rPr>
                <w:rFonts w:ascii="Times New Roman" w:eastAsia="Times New Roman" w:hAnsi="Times New Roman" w:cs="Times New Roman"/>
                <w:i/>
                <w:iCs/>
                <w:color w:val="000000"/>
                <w:kern w:val="2"/>
                <w:sz w:val="24"/>
                <w:szCs w:val="24"/>
                <w:lang w:eastAsia="ru-RU" w:bidi="en-US"/>
              </w:rPr>
            </w:pPr>
            <w:r w:rsidRPr="00AE0629">
              <w:rPr>
                <w:rFonts w:ascii="Times New Roman" w:eastAsia="Times New Roman" w:hAnsi="Times New Roman" w:cs="Times New Roman"/>
                <w:i/>
                <w:iCs/>
                <w:color w:val="000000"/>
                <w:kern w:val="2"/>
                <w:sz w:val="24"/>
                <w:szCs w:val="24"/>
                <w:lang w:eastAsia="ru-RU" w:bidi="en-US"/>
              </w:rPr>
              <w:t xml:space="preserve">Педагог - психолог: </w:t>
            </w:r>
          </w:p>
          <w:p w:rsidR="00605E0E" w:rsidRPr="00AE0629" w:rsidRDefault="00605E0E" w:rsidP="00605E0E">
            <w:pPr>
              <w:widowControl w:val="0"/>
              <w:spacing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i/>
                <w:iCs/>
                <w:color w:val="000000"/>
                <w:kern w:val="2"/>
                <w:sz w:val="24"/>
                <w:szCs w:val="24"/>
                <w:lang w:eastAsia="ru-RU" w:bidi="en-US"/>
              </w:rPr>
              <w:t xml:space="preserve">- </w:t>
            </w:r>
            <w:r w:rsidRPr="00AE0629">
              <w:rPr>
                <w:rFonts w:ascii="Times New Roman" w:eastAsia="Times New Roman" w:hAnsi="Times New Roman" w:cs="Times New Roman"/>
                <w:color w:val="000000"/>
                <w:kern w:val="2"/>
                <w:sz w:val="24"/>
                <w:szCs w:val="24"/>
                <w:lang w:eastAsia="ru-RU" w:bidi="en-US"/>
              </w:rPr>
              <w:t>Фея рассказала мне, что во Вселенной была песочная страна с зелеными лесами, красивыми цветами, голубыми озерами и солнечными городами. Жители этой страны были очень счастливы, потому-то им никто ничего не запрещал. Они могли есть конфеты, кататься на каруселях, бегать по лужам, разговаривать с необычными животными, птицами, цветами, дружить с гномами, петь и танцевать. Но однажды злой волшебник уничтожил все в песочной стране. И стала песочная страна темной и безжизненной.</w:t>
            </w:r>
            <w:r w:rsidRPr="00AE0629">
              <w:rPr>
                <w:rFonts w:ascii="Times New Roman" w:eastAsia="Times New Roman" w:hAnsi="Times New Roman" w:cs="Times New Roman"/>
                <w:color w:val="000000"/>
                <w:kern w:val="2"/>
                <w:sz w:val="24"/>
                <w:szCs w:val="24"/>
                <w:lang w:eastAsia="ru-RU" w:bidi="en-US"/>
              </w:rPr>
              <w:br/>
              <w:t>А мы с тобой готовы помочь фее вернуть красоту в ее страну? Давай потрогаем песок, почувствуем, как ему грустно, как здесь одиноко. А давай попробуем развеселить песок? Пощекочем его, побегаем по нему пальчиками. Ты чувствуешь, что песок улыбается? Что ему стало веселее? Мы молодцы. Мы смогли развеселить песок.</w:t>
            </w:r>
            <w:r w:rsidRPr="00AE0629">
              <w:rPr>
                <w:rFonts w:ascii="Times New Roman" w:eastAsia="Times New Roman" w:hAnsi="Times New Roman" w:cs="Times New Roman"/>
                <w:kern w:val="2"/>
                <w:sz w:val="24"/>
                <w:szCs w:val="24"/>
                <w:lang w:eastAsia="ru-RU" w:bidi="en-US"/>
              </w:rPr>
              <w:t xml:space="preserve">        </w:t>
            </w:r>
            <w:r w:rsidRPr="00AE0629">
              <w:rPr>
                <w:rFonts w:ascii="Times New Roman" w:eastAsia="Times New Roman" w:hAnsi="Times New Roman" w:cs="Times New Roman"/>
                <w:color w:val="000000"/>
                <w:kern w:val="2"/>
                <w:sz w:val="24"/>
                <w:szCs w:val="24"/>
                <w:lang w:eastAsia="ru-RU" w:bidi="en-US"/>
              </w:rPr>
              <w:t>Злой волшебник заточил всех жителей песочной страны в темницу. Там им темно, холодно и одиноко. Давай поможем им выбраться. (Дети берут крупные кисти для рисования от №7 и выше и начинают раскапывать фигурки, спрятанные в песке, смахивать кисточкой с них песчинки</w:t>
            </w:r>
            <w:r w:rsidR="008C299A" w:rsidRPr="00AE0629">
              <w:rPr>
                <w:rFonts w:ascii="Times New Roman" w:eastAsia="Times New Roman" w:hAnsi="Times New Roman" w:cs="Times New Roman"/>
                <w:color w:val="000000"/>
                <w:kern w:val="2"/>
                <w:sz w:val="24"/>
                <w:szCs w:val="24"/>
                <w:lang w:eastAsia="ru-RU" w:bidi="en-US"/>
              </w:rPr>
              <w:t>). Мы</w:t>
            </w:r>
            <w:r w:rsidRPr="00AE0629">
              <w:rPr>
                <w:rFonts w:ascii="Times New Roman" w:eastAsia="Times New Roman" w:hAnsi="Times New Roman" w:cs="Times New Roman"/>
                <w:color w:val="000000"/>
                <w:kern w:val="2"/>
                <w:sz w:val="24"/>
                <w:szCs w:val="24"/>
                <w:lang w:eastAsia="ru-RU" w:bidi="en-US"/>
              </w:rPr>
              <w:t xml:space="preserve"> спасли жителей песочной страны. Но посмотри, все вокруг разрушено, нас предстоит все создать сначала. Но посмотри на песок. Какой он?</w:t>
            </w:r>
          </w:p>
          <w:p w:rsidR="00605E0E" w:rsidRPr="00AE0629" w:rsidRDefault="00605E0E" w:rsidP="00605E0E">
            <w:pPr>
              <w:widowControl w:val="0"/>
              <w:spacing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-Сухой…</w:t>
            </w:r>
            <w:r w:rsidRPr="00AE0629">
              <w:rPr>
                <w:rFonts w:ascii="Times New Roman" w:eastAsia="Times New Roman" w:hAnsi="Times New Roman" w:cs="Times New Roman"/>
                <w:color w:val="000000"/>
                <w:kern w:val="2"/>
                <w:sz w:val="24"/>
                <w:szCs w:val="24"/>
                <w:lang w:eastAsia="ru-RU" w:bidi="en-US"/>
              </w:rPr>
              <w:br/>
              <w:t xml:space="preserve">А из такого песка можно что-нибудь </w:t>
            </w:r>
            <w:r w:rsidR="008C299A" w:rsidRPr="00AE0629">
              <w:rPr>
                <w:rFonts w:ascii="Times New Roman" w:eastAsia="Times New Roman" w:hAnsi="Times New Roman" w:cs="Times New Roman"/>
                <w:color w:val="000000"/>
                <w:kern w:val="2"/>
                <w:sz w:val="24"/>
                <w:szCs w:val="24"/>
                <w:lang w:eastAsia="ru-RU" w:bidi="en-US"/>
              </w:rPr>
              <w:t>построить? -</w:t>
            </w:r>
            <w:r w:rsidRPr="00AE0629">
              <w:rPr>
                <w:rFonts w:ascii="Times New Roman" w:eastAsia="Times New Roman" w:hAnsi="Times New Roman" w:cs="Times New Roman"/>
                <w:color w:val="000000"/>
                <w:kern w:val="2"/>
                <w:sz w:val="24"/>
                <w:szCs w:val="24"/>
                <w:lang w:eastAsia="ru-RU" w:bidi="en-US"/>
              </w:rPr>
              <w:t>Нет…</w:t>
            </w:r>
            <w:r w:rsidRPr="00AE0629">
              <w:rPr>
                <w:rFonts w:ascii="Times New Roman" w:eastAsia="Times New Roman" w:hAnsi="Times New Roman" w:cs="Times New Roman"/>
                <w:color w:val="000000"/>
                <w:kern w:val="2"/>
                <w:sz w:val="24"/>
                <w:szCs w:val="24"/>
                <w:lang w:eastAsia="ru-RU" w:bidi="en-US"/>
              </w:rPr>
              <w:br/>
              <w:t xml:space="preserve">Значит нам нужно оживить песок. А что нужно всему живому? Правильно, </w:t>
            </w:r>
            <w:r w:rsidR="008C299A" w:rsidRPr="00AE0629">
              <w:rPr>
                <w:rFonts w:ascii="Times New Roman" w:eastAsia="Times New Roman" w:hAnsi="Times New Roman" w:cs="Times New Roman"/>
                <w:color w:val="000000"/>
                <w:kern w:val="2"/>
                <w:sz w:val="24"/>
                <w:szCs w:val="24"/>
                <w:lang w:eastAsia="ru-RU" w:bidi="en-US"/>
              </w:rPr>
              <w:t>вода! Берем</w:t>
            </w:r>
            <w:r w:rsidRPr="00AE0629">
              <w:rPr>
                <w:rFonts w:ascii="Times New Roman" w:eastAsia="Times New Roman" w:hAnsi="Times New Roman" w:cs="Times New Roman"/>
                <w:color w:val="000000"/>
                <w:kern w:val="2"/>
                <w:sz w:val="24"/>
                <w:szCs w:val="24"/>
                <w:lang w:eastAsia="ru-RU" w:bidi="en-US"/>
              </w:rPr>
              <w:t xml:space="preserve"> лейку </w:t>
            </w:r>
            <w:r w:rsidRPr="00AE0629">
              <w:rPr>
                <w:rFonts w:ascii="Times New Roman" w:eastAsia="Times New Roman" w:hAnsi="Times New Roman" w:cs="Times New Roman"/>
                <w:color w:val="000000"/>
                <w:kern w:val="2"/>
                <w:sz w:val="24"/>
                <w:szCs w:val="24"/>
                <w:lang w:eastAsia="ru-RU" w:bidi="en-US"/>
              </w:rPr>
              <w:lastRenderedPageBreak/>
              <w:t>или пульверизатор и смачиваем песок. Вот теперь мы добавили волшебные капли воды в песок.</w:t>
            </w:r>
            <w:r w:rsidRPr="00AE0629">
              <w:rPr>
                <w:rFonts w:ascii="Times New Roman" w:eastAsia="Times New Roman" w:hAnsi="Times New Roman" w:cs="Times New Roman"/>
                <w:color w:val="000000"/>
                <w:kern w:val="2"/>
                <w:sz w:val="24"/>
                <w:szCs w:val="24"/>
                <w:lang w:eastAsia="ru-RU" w:bidi="en-US"/>
              </w:rPr>
              <w:br/>
              <w:t xml:space="preserve">Но злого волшебника мы пока так и не победили. Давай сделаем из влажного песка шар и нарисуем на нем злого волшебника. А какой он волшебник? (злой, не любит детей, не любит </w:t>
            </w:r>
            <w:r w:rsidR="00105B67">
              <w:rPr>
                <w:rFonts w:ascii="Times New Roman" w:eastAsia="Times New Roman" w:hAnsi="Times New Roman" w:cs="Times New Roman"/>
                <w:color w:val="000000"/>
                <w:kern w:val="2"/>
                <w:sz w:val="24"/>
                <w:szCs w:val="24"/>
                <w:lang w:eastAsia="ru-RU" w:bidi="en-US"/>
              </w:rPr>
              <w:t xml:space="preserve">людей, не любит смех, радость). </w:t>
            </w:r>
            <w:r w:rsidRPr="00AE0629">
              <w:rPr>
                <w:rFonts w:ascii="Times New Roman" w:eastAsia="Times New Roman" w:hAnsi="Times New Roman" w:cs="Times New Roman"/>
                <w:color w:val="000000"/>
                <w:kern w:val="2"/>
                <w:sz w:val="24"/>
                <w:szCs w:val="24"/>
                <w:lang w:eastAsia="ru-RU" w:bidi="en-US"/>
              </w:rPr>
              <w:t>Шар, который мы слепили – шар-злюка. Мы сейчас его разрушим и прогоним злого волшебника, не забывая сказать волшебные слова «прогоняем злость, приглашаем радость». Кулачками, ладонями разрушаем песочный шар.</w:t>
            </w:r>
            <w:r w:rsidRPr="00AE0629">
              <w:rPr>
                <w:rFonts w:ascii="Times New Roman" w:eastAsia="Times New Roman" w:hAnsi="Times New Roman" w:cs="Times New Roman"/>
                <w:color w:val="000000"/>
                <w:kern w:val="2"/>
                <w:sz w:val="24"/>
                <w:szCs w:val="24"/>
                <w:lang w:eastAsia="ru-RU" w:bidi="en-US"/>
              </w:rPr>
              <w:br/>
              <w:t xml:space="preserve">Теперь выравниваем песок. Кладем руки на песок и прислушиваемся к своим ощущениям. Больше нет никакого злого волшебника. Больше нет зла. Все мирно, радостно. Просим ребенка построить добрый мир, где всем хорошо. Обязательно сажаем растения. </w:t>
            </w:r>
            <w:r w:rsidRPr="00AE0629">
              <w:rPr>
                <w:rFonts w:ascii="Times New Roman" w:eastAsia="Times New Roman" w:hAnsi="Times New Roman" w:cs="Times New Roman"/>
                <w:color w:val="000000"/>
                <w:kern w:val="2"/>
                <w:sz w:val="24"/>
                <w:szCs w:val="24"/>
                <w:lang w:val="en-US" w:eastAsia="ru-RU" w:bidi="en-US"/>
              </w:rPr>
              <w:t xml:space="preserve">Песочная страна ожила! </w:t>
            </w:r>
          </w:p>
          <w:p w:rsidR="00605E0E" w:rsidRPr="00AE0629" w:rsidRDefault="00605E0E" w:rsidP="00605E0E">
            <w:pPr>
              <w:widowControl w:val="0"/>
              <w:spacing w:after="0" w:afterAutospacing="1" w:line="240" w:lineRule="auto"/>
              <w:contextualSpacing/>
              <w:rPr>
                <w:rFonts w:ascii="Times New Roman" w:eastAsia="Times New Roman" w:hAnsi="Times New Roman" w:cs="Times New Roman"/>
                <w:kern w:val="2"/>
                <w:sz w:val="24"/>
                <w:szCs w:val="24"/>
                <w:lang w:eastAsia="ru-RU" w:bidi="en-US"/>
              </w:rPr>
            </w:pPr>
            <w:r w:rsidRPr="00AE0629">
              <w:rPr>
                <w:rFonts w:ascii="Times New Roman" w:eastAsia="Times New Roman" w:hAnsi="Times New Roman" w:cs="Times New Roman"/>
                <w:color w:val="000000"/>
                <w:kern w:val="2"/>
                <w:sz w:val="24"/>
                <w:szCs w:val="24"/>
                <w:lang w:val="en-US" w:eastAsia="ru-RU" w:bidi="en-US"/>
              </w:rPr>
              <w:t>А нам пора возвращаться.</w:t>
            </w:r>
          </w:p>
        </w:tc>
        <w:tc>
          <w:tcPr>
            <w:tcW w:w="2100"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line="240" w:lineRule="auto"/>
              <w:contextualSpacing/>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lastRenderedPageBreak/>
              <w:t xml:space="preserve">Формировать умения отвечать на вопросы проблемно - поискового характера; закреплять и расширять представления обучающихся </w:t>
            </w:r>
          </w:p>
          <w:p w:rsidR="00605E0E" w:rsidRPr="00AE0629" w:rsidRDefault="00605E0E" w:rsidP="00605E0E">
            <w:pPr>
              <w:widowControl w:val="0"/>
              <w:spacing w:after="0" w:line="240" w:lineRule="auto"/>
              <w:contextualSpacing/>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с ОВЗ </w:t>
            </w:r>
          </w:p>
          <w:p w:rsidR="00605E0E" w:rsidRPr="00AE0629" w:rsidRDefault="00605E0E" w:rsidP="00605E0E">
            <w:pPr>
              <w:widowControl w:val="0"/>
              <w:spacing w:after="0" w:line="240" w:lineRule="auto"/>
              <w:contextualSpacing/>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об окружающем мире;</w:t>
            </w:r>
          </w:p>
          <w:p w:rsidR="00605E0E" w:rsidRPr="00AE0629" w:rsidRDefault="00605E0E" w:rsidP="00605E0E">
            <w:pPr>
              <w:widowControl w:val="0"/>
              <w:spacing w:after="0" w:line="240" w:lineRule="auto"/>
              <w:contextualSpacing/>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вызывать эмоционально положительное состояние, удовольствие от игр и совместной деятельности              с другими детьми; воспитывать доброту, бережное отношение ко всему живому; совершенствовать навыки позитивной коммуникации, развивать тонкие тактильные ощущения, мелкую моторику, </w:t>
            </w:r>
            <w:r w:rsidRPr="00AE0629">
              <w:rPr>
                <w:rFonts w:ascii="Times New Roman" w:eastAsia="Times New Roman" w:hAnsi="Times New Roman" w:cs="Times New Roman"/>
                <w:color w:val="000000"/>
                <w:kern w:val="2"/>
                <w:sz w:val="24"/>
                <w:szCs w:val="24"/>
                <w:lang w:bidi="en-US"/>
              </w:rPr>
              <w:t xml:space="preserve">самосознания и саморегуляцию </w:t>
            </w:r>
            <w:r w:rsidR="008C299A">
              <w:rPr>
                <w:rFonts w:ascii="Times New Roman" w:eastAsia="Times New Roman" w:hAnsi="Times New Roman" w:cs="Times New Roman"/>
                <w:color w:val="000000"/>
                <w:kern w:val="2"/>
                <w:sz w:val="24"/>
                <w:szCs w:val="24"/>
                <w:lang w:bidi="en-US"/>
              </w:rPr>
              <w:t xml:space="preserve">       у </w:t>
            </w:r>
            <w:r w:rsidRPr="00AE0629">
              <w:rPr>
                <w:rFonts w:ascii="Times New Roman" w:eastAsia="Times New Roman" w:hAnsi="Times New Roman" w:cs="Times New Roman"/>
                <w:color w:val="000000"/>
                <w:kern w:val="2"/>
                <w:sz w:val="24"/>
                <w:szCs w:val="24"/>
                <w:lang w:bidi="en-US"/>
              </w:rPr>
              <w:t>детей с ОВЗ.</w:t>
            </w:r>
          </w:p>
        </w:tc>
        <w:tc>
          <w:tcPr>
            <w:tcW w:w="928"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contextualSpacing/>
              <w:rPr>
                <w:rFonts w:ascii="Times New Roman" w:eastAsia="Times New Roman" w:hAnsi="Times New Roman" w:cs="Times New Roman"/>
                <w:kern w:val="2"/>
                <w:sz w:val="24"/>
                <w:szCs w:val="24"/>
                <w:lang w:val="en-US" w:bidi="en-US"/>
              </w:rPr>
            </w:pPr>
            <w:r w:rsidRPr="00AE0629">
              <w:rPr>
                <w:rFonts w:ascii="Times New Roman" w:eastAsia="Times New Roman" w:hAnsi="Times New Roman" w:cs="Times New Roman"/>
                <w:kern w:val="2"/>
                <w:sz w:val="24"/>
                <w:szCs w:val="24"/>
                <w:lang w:val="en-US" w:bidi="en-US"/>
              </w:rPr>
              <w:t xml:space="preserve">20 – 25 </w:t>
            </w:r>
            <w:r w:rsidRPr="00AE0629">
              <w:rPr>
                <w:rFonts w:ascii="Times New Roman" w:eastAsia="Times New Roman" w:hAnsi="Times New Roman" w:cs="Times New Roman"/>
                <w:kern w:val="2"/>
                <w:sz w:val="24"/>
                <w:szCs w:val="24"/>
                <w:lang w:bidi="en-US"/>
              </w:rPr>
              <w:t>мин.</w:t>
            </w:r>
          </w:p>
        </w:tc>
      </w:tr>
      <w:tr w:rsidR="00605E0E" w:rsidRPr="00AE0629" w:rsidTr="00105B67">
        <w:tc>
          <w:tcPr>
            <w:tcW w:w="9778" w:type="dxa"/>
            <w:gridSpan w:val="4"/>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contextualSpacing/>
              <w:jc w:val="center"/>
              <w:rPr>
                <w:rFonts w:ascii="Times New Roman" w:eastAsia="Times New Roman" w:hAnsi="Times New Roman" w:cs="Times New Roman"/>
                <w:b/>
                <w:kern w:val="2"/>
                <w:sz w:val="24"/>
                <w:szCs w:val="24"/>
                <w:lang w:val="en-US" w:bidi="en-US"/>
              </w:rPr>
            </w:pPr>
            <w:r w:rsidRPr="00AE0629">
              <w:rPr>
                <w:rFonts w:ascii="Times New Roman" w:eastAsia="Times New Roman" w:hAnsi="Times New Roman" w:cs="Times New Roman"/>
                <w:b/>
                <w:kern w:val="2"/>
                <w:sz w:val="24"/>
                <w:szCs w:val="24"/>
                <w:lang w:val="en-US" w:bidi="en-US"/>
              </w:rPr>
              <w:lastRenderedPageBreak/>
              <w:t xml:space="preserve">3. </w:t>
            </w:r>
            <w:r w:rsidRPr="00AE0629">
              <w:rPr>
                <w:rFonts w:ascii="Times New Roman" w:eastAsia="Times New Roman" w:hAnsi="Times New Roman" w:cs="Times New Roman"/>
                <w:b/>
                <w:kern w:val="2"/>
                <w:sz w:val="24"/>
                <w:szCs w:val="24"/>
                <w:lang w:bidi="en-US"/>
              </w:rPr>
              <w:t>Заключительная часть</w:t>
            </w:r>
          </w:p>
        </w:tc>
      </w:tr>
      <w:tr w:rsidR="00605E0E" w:rsidRPr="00AE0629" w:rsidTr="00105B67">
        <w:tc>
          <w:tcPr>
            <w:tcW w:w="1700"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contextualSpacing/>
              <w:rPr>
                <w:rFonts w:ascii="Times New Roman" w:eastAsia="Times New Roman" w:hAnsi="Times New Roman" w:cs="Times New Roman"/>
                <w:kern w:val="2"/>
                <w:sz w:val="24"/>
                <w:szCs w:val="24"/>
                <w:lang w:bidi="en-US"/>
              </w:rPr>
            </w:pPr>
            <w:r w:rsidRPr="00AE0629">
              <w:rPr>
                <w:rFonts w:ascii="Times New Roman" w:eastAsia="Times New Roman" w:hAnsi="Times New Roman" w:cs="Times New Roman"/>
                <w:kern w:val="2"/>
                <w:sz w:val="24"/>
                <w:szCs w:val="24"/>
                <w:lang w:bidi="en-US"/>
              </w:rPr>
              <w:t>Рефлексия</w:t>
            </w:r>
          </w:p>
        </w:tc>
        <w:tc>
          <w:tcPr>
            <w:tcW w:w="5050"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Сегодня мы познакомились с волшебной страной, спасли жителей Песочной страны, оживили саму страну. Узнали, какой бывает песок. Мы совершили сегодня много хороших поступков. У меня радостное настроение. Я рада помочь жителям песочной страны. А ты? Что чувствуешь ты?</w:t>
            </w:r>
          </w:p>
        </w:tc>
        <w:tc>
          <w:tcPr>
            <w:tcW w:w="2100"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contextualSpacing/>
              <w:rPr>
                <w:rFonts w:ascii="Times New Roman" w:eastAsia="Times New Roman" w:hAnsi="Times New Roman" w:cs="Times New Roman"/>
                <w:kern w:val="2"/>
                <w:sz w:val="24"/>
                <w:szCs w:val="24"/>
                <w:lang w:bidi="en-US"/>
              </w:rPr>
            </w:pPr>
            <w:r w:rsidRPr="00AE0629">
              <w:rPr>
                <w:rFonts w:ascii="Times New Roman" w:eastAsia="Times New Roman" w:hAnsi="Times New Roman" w:cs="Times New Roman"/>
                <w:kern w:val="2"/>
                <w:sz w:val="24"/>
                <w:szCs w:val="24"/>
                <w:lang w:bidi="en-US"/>
              </w:rPr>
              <w:t>Выявления уровня осознания содержания пройденного</w:t>
            </w:r>
          </w:p>
        </w:tc>
        <w:tc>
          <w:tcPr>
            <w:tcW w:w="928"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contextualSpacing/>
              <w:rPr>
                <w:rFonts w:ascii="Times New Roman" w:eastAsia="Times New Roman" w:hAnsi="Times New Roman" w:cs="Times New Roman"/>
                <w:kern w:val="2"/>
                <w:sz w:val="24"/>
                <w:szCs w:val="24"/>
                <w:lang w:val="en-US" w:bidi="en-US"/>
              </w:rPr>
            </w:pPr>
            <w:r w:rsidRPr="00AE0629">
              <w:rPr>
                <w:rFonts w:ascii="Times New Roman" w:eastAsia="Times New Roman" w:hAnsi="Times New Roman" w:cs="Times New Roman"/>
                <w:kern w:val="2"/>
                <w:sz w:val="24"/>
                <w:szCs w:val="24"/>
                <w:lang w:val="en-US" w:bidi="en-US"/>
              </w:rPr>
              <w:t xml:space="preserve">5 </w:t>
            </w:r>
            <w:r w:rsidRPr="00AE0629">
              <w:rPr>
                <w:rFonts w:ascii="Times New Roman" w:eastAsia="Times New Roman" w:hAnsi="Times New Roman" w:cs="Times New Roman"/>
                <w:kern w:val="2"/>
                <w:sz w:val="24"/>
                <w:szCs w:val="24"/>
                <w:lang w:bidi="en-US"/>
              </w:rPr>
              <w:t>мин.</w:t>
            </w:r>
          </w:p>
        </w:tc>
      </w:tr>
      <w:tr w:rsidR="00605E0E" w:rsidRPr="00AE0629" w:rsidTr="00105B67">
        <w:tc>
          <w:tcPr>
            <w:tcW w:w="1700"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afterAutospacing="1" w:line="240" w:lineRule="auto"/>
              <w:contextualSpacing/>
              <w:jc w:val="both"/>
              <w:rPr>
                <w:rFonts w:ascii="Times New Roman" w:eastAsia="Times New Roman" w:hAnsi="Times New Roman" w:cs="Times New Roman"/>
                <w:kern w:val="2"/>
                <w:sz w:val="24"/>
                <w:szCs w:val="24"/>
                <w:lang w:eastAsia="ru-RU" w:bidi="en-US"/>
              </w:rPr>
            </w:pPr>
            <w:r w:rsidRPr="00AE0629">
              <w:rPr>
                <w:rFonts w:ascii="Times New Roman" w:eastAsia="Times New Roman" w:hAnsi="Times New Roman" w:cs="Times New Roman"/>
                <w:b/>
                <w:bCs/>
                <w:i/>
                <w:iCs/>
                <w:color w:val="000000"/>
                <w:kern w:val="2"/>
                <w:sz w:val="24"/>
                <w:szCs w:val="24"/>
                <w:lang w:eastAsia="ru-RU" w:bidi="en-US"/>
              </w:rPr>
              <w:t>Ритуал выхода:</w:t>
            </w:r>
          </w:p>
        </w:tc>
        <w:tc>
          <w:tcPr>
            <w:tcW w:w="5050"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0" w:afterAutospacing="1" w:line="240" w:lineRule="auto"/>
              <w:contextualSpacing/>
              <w:jc w:val="both"/>
              <w:rPr>
                <w:rFonts w:ascii="Times New Roman" w:eastAsia="Times New Roman" w:hAnsi="Times New Roman" w:cs="Times New Roman"/>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Теперь протянем ручки над песочницей и сделаем движение, как будто скатываем шарик. А теперь повторяем: «Мы берем с собой все важное, что было сегодня с нами, все, чему мы научились!»</w:t>
            </w:r>
          </w:p>
        </w:tc>
        <w:tc>
          <w:tcPr>
            <w:tcW w:w="2100" w:type="dxa"/>
            <w:tcBorders>
              <w:left w:val="single" w:sz="2" w:space="0" w:color="000000"/>
              <w:bottom w:val="single" w:sz="2" w:space="0" w:color="000000"/>
            </w:tcBorders>
            <w:shd w:val="clear" w:color="auto" w:fill="auto"/>
            <w:tcMar>
              <w:left w:w="54" w:type="dxa"/>
            </w:tcMar>
          </w:tcPr>
          <w:p w:rsidR="00605E0E" w:rsidRPr="00AE0629" w:rsidRDefault="00605E0E" w:rsidP="00605E0E">
            <w:pPr>
              <w:widowControl w:val="0"/>
              <w:spacing w:after="120" w:line="240" w:lineRule="auto"/>
              <w:contextualSpacing/>
              <w:rPr>
                <w:rFonts w:ascii="Times New Roman" w:eastAsia="Times New Roman" w:hAnsi="Times New Roman" w:cs="Times New Roman"/>
                <w:color w:val="000000"/>
                <w:kern w:val="2"/>
                <w:sz w:val="24"/>
                <w:szCs w:val="24"/>
                <w:lang w:bidi="en-US"/>
              </w:rPr>
            </w:pPr>
            <w:r w:rsidRPr="00AE0629">
              <w:rPr>
                <w:rFonts w:ascii="Times New Roman" w:eastAsia="Times New Roman" w:hAnsi="Times New Roman" w:cs="Times New Roman"/>
                <w:color w:val="000000"/>
                <w:kern w:val="2"/>
                <w:sz w:val="24"/>
                <w:szCs w:val="24"/>
                <w:lang w:bidi="en-US"/>
              </w:rPr>
              <w:t xml:space="preserve"> Формирование положительного настроя на </w:t>
            </w:r>
            <w:r w:rsidR="008C299A" w:rsidRPr="00AE0629">
              <w:rPr>
                <w:rFonts w:ascii="Times New Roman" w:eastAsia="Times New Roman" w:hAnsi="Times New Roman" w:cs="Times New Roman"/>
                <w:color w:val="000000"/>
                <w:kern w:val="2"/>
                <w:sz w:val="24"/>
                <w:szCs w:val="24"/>
                <w:lang w:bidi="en-US"/>
              </w:rPr>
              <w:t>будущее; развивать</w:t>
            </w:r>
            <w:r w:rsidRPr="00AE0629">
              <w:rPr>
                <w:rFonts w:ascii="Times New Roman" w:eastAsia="Times New Roman" w:hAnsi="Times New Roman" w:cs="Times New Roman"/>
                <w:color w:val="000000"/>
                <w:kern w:val="2"/>
                <w:sz w:val="24"/>
                <w:szCs w:val="24"/>
                <w:lang w:bidi="en-US"/>
              </w:rPr>
              <w:t xml:space="preserve"> умение действовать по инструкции</w:t>
            </w:r>
          </w:p>
        </w:tc>
        <w:tc>
          <w:tcPr>
            <w:tcW w:w="928" w:type="dxa"/>
            <w:tcBorders>
              <w:left w:val="single" w:sz="2" w:space="0" w:color="000000"/>
              <w:bottom w:val="single" w:sz="2" w:space="0" w:color="000000"/>
              <w:right w:val="single" w:sz="2" w:space="0" w:color="000000"/>
            </w:tcBorders>
            <w:shd w:val="clear" w:color="auto" w:fill="auto"/>
            <w:tcMar>
              <w:left w:w="54" w:type="dxa"/>
            </w:tcMar>
          </w:tcPr>
          <w:p w:rsidR="00605E0E" w:rsidRPr="00AE0629" w:rsidRDefault="00605E0E" w:rsidP="00605E0E">
            <w:pPr>
              <w:widowControl w:val="0"/>
              <w:suppressLineNumbers/>
              <w:spacing w:after="0" w:line="240" w:lineRule="auto"/>
              <w:contextualSpacing/>
              <w:rPr>
                <w:rFonts w:ascii="Times New Roman" w:eastAsia="Times New Roman" w:hAnsi="Times New Roman" w:cs="Times New Roman"/>
                <w:kern w:val="2"/>
                <w:sz w:val="24"/>
                <w:szCs w:val="24"/>
                <w:lang w:val="en-US" w:bidi="en-US"/>
              </w:rPr>
            </w:pPr>
            <w:r w:rsidRPr="00AE0629">
              <w:rPr>
                <w:rFonts w:ascii="Times New Roman" w:eastAsia="Times New Roman" w:hAnsi="Times New Roman" w:cs="Times New Roman"/>
                <w:kern w:val="2"/>
                <w:sz w:val="24"/>
                <w:szCs w:val="24"/>
                <w:lang w:val="en-US" w:bidi="en-US"/>
              </w:rPr>
              <w:t xml:space="preserve">3 </w:t>
            </w:r>
            <w:r w:rsidRPr="00AE0629">
              <w:rPr>
                <w:rFonts w:ascii="Times New Roman" w:eastAsia="Times New Roman" w:hAnsi="Times New Roman" w:cs="Times New Roman"/>
                <w:kern w:val="2"/>
                <w:sz w:val="24"/>
                <w:szCs w:val="24"/>
                <w:lang w:bidi="en-US"/>
              </w:rPr>
              <w:t>мин.</w:t>
            </w:r>
          </w:p>
        </w:tc>
      </w:tr>
    </w:tbl>
    <w:p w:rsidR="00605E0E" w:rsidRPr="00AE0629" w:rsidRDefault="00605E0E" w:rsidP="00605E0E">
      <w:pPr>
        <w:widowControl w:val="0"/>
        <w:spacing w:after="0" w:afterAutospacing="1" w:line="240" w:lineRule="auto"/>
        <w:contextualSpacing/>
        <w:rPr>
          <w:rFonts w:ascii="Times New Roman" w:eastAsia="Times New Roman" w:hAnsi="Times New Roman" w:cs="Times New Roman"/>
          <w:color w:val="000000"/>
          <w:kern w:val="2"/>
          <w:sz w:val="24"/>
          <w:szCs w:val="24"/>
          <w:lang w:val="en-US" w:eastAsia="ru-RU" w:bidi="en-US"/>
        </w:rPr>
      </w:pPr>
    </w:p>
    <w:p w:rsidR="00605E0E" w:rsidRPr="00AE0629" w:rsidRDefault="00605E0E" w:rsidP="00605E0E">
      <w:pPr>
        <w:widowControl w:val="0"/>
        <w:spacing w:after="0" w:afterAutospacing="1" w:line="240" w:lineRule="auto"/>
        <w:contextualSpacing/>
        <w:rPr>
          <w:rFonts w:ascii="Times New Roman" w:eastAsia="Times New Roman" w:hAnsi="Times New Roman" w:cs="Times New Roman"/>
          <w:color w:val="000000"/>
          <w:kern w:val="2"/>
          <w:sz w:val="24"/>
          <w:szCs w:val="24"/>
          <w:lang w:val="en-US" w:eastAsia="ru-RU" w:bidi="en-US"/>
        </w:rPr>
      </w:pPr>
    </w:p>
    <w:p w:rsidR="00605E0E" w:rsidRPr="00AE0629" w:rsidRDefault="00605E0E" w:rsidP="00605E0E">
      <w:pPr>
        <w:widowControl w:val="0"/>
        <w:spacing w:after="0" w:afterAutospacing="1" w:line="240" w:lineRule="auto"/>
        <w:contextualSpacing/>
        <w:rPr>
          <w:rFonts w:ascii="Times New Roman" w:eastAsia="Times New Roman" w:hAnsi="Times New Roman" w:cs="Times New Roman"/>
          <w:color w:val="000000"/>
          <w:kern w:val="2"/>
          <w:sz w:val="24"/>
          <w:szCs w:val="24"/>
          <w:lang w:val="en-US" w:eastAsia="ru-RU" w:bidi="en-US"/>
        </w:rPr>
      </w:pPr>
    </w:p>
    <w:p w:rsidR="00605E0E" w:rsidRPr="00AE0629" w:rsidRDefault="00605E0E" w:rsidP="00605E0E">
      <w:pPr>
        <w:widowControl w:val="0"/>
        <w:spacing w:after="0" w:afterAutospacing="1" w:line="240" w:lineRule="auto"/>
        <w:contextualSpacing/>
        <w:jc w:val="both"/>
        <w:rPr>
          <w:rFonts w:ascii="Times New Roman" w:eastAsia="Times New Roman" w:hAnsi="Times New Roman" w:cs="Times New Roman"/>
          <w:kern w:val="2"/>
          <w:sz w:val="24"/>
          <w:szCs w:val="24"/>
          <w:lang w:eastAsia="ru-RU" w:bidi="en-US"/>
        </w:rPr>
      </w:pPr>
      <w:r w:rsidRPr="00AE0629">
        <w:rPr>
          <w:rFonts w:ascii="Times New Roman" w:eastAsia="Times New Roman" w:hAnsi="Times New Roman" w:cs="Times New Roman"/>
          <w:b/>
          <w:bCs/>
          <w:i/>
          <w:iCs/>
          <w:color w:val="000000"/>
          <w:kern w:val="2"/>
          <w:sz w:val="24"/>
          <w:szCs w:val="24"/>
          <w:lang w:eastAsia="ru-RU" w:bidi="en-US"/>
        </w:rPr>
        <w:br/>
      </w:r>
    </w:p>
    <w:p w:rsidR="00605E0E" w:rsidRPr="00AE0629" w:rsidRDefault="00605E0E" w:rsidP="00605E0E">
      <w:pPr>
        <w:widowControl w:val="0"/>
        <w:spacing w:after="0" w:afterAutospacing="1" w:line="240" w:lineRule="auto"/>
        <w:contextualSpacing/>
        <w:jc w:val="both"/>
        <w:rPr>
          <w:rFonts w:ascii="Times New Roman" w:eastAsia="Times New Roman" w:hAnsi="Times New Roman" w:cs="Times New Roman"/>
          <w:kern w:val="2"/>
          <w:sz w:val="24"/>
          <w:szCs w:val="24"/>
          <w:lang w:eastAsia="ru-RU" w:bidi="en-US"/>
        </w:rPr>
      </w:pPr>
    </w:p>
    <w:p w:rsidR="00D4632F" w:rsidRPr="00AE0629" w:rsidRDefault="00D4632F" w:rsidP="00D4632F">
      <w:pPr>
        <w:spacing w:after="0" w:line="240" w:lineRule="auto"/>
        <w:jc w:val="both"/>
        <w:rPr>
          <w:rFonts w:ascii="Times New Roman" w:hAnsi="Times New Roman" w:cs="Times New Roman"/>
          <w:sz w:val="24"/>
          <w:szCs w:val="24"/>
        </w:rPr>
      </w:pPr>
    </w:p>
    <w:p w:rsidR="00D4632F" w:rsidRPr="00AE0629" w:rsidRDefault="00D4632F" w:rsidP="00D4632F">
      <w:pPr>
        <w:spacing w:after="0" w:line="240" w:lineRule="auto"/>
        <w:jc w:val="both"/>
        <w:rPr>
          <w:rFonts w:ascii="Times New Roman" w:hAnsi="Times New Roman" w:cs="Times New Roman"/>
          <w:sz w:val="24"/>
          <w:szCs w:val="24"/>
        </w:rPr>
      </w:pPr>
    </w:p>
    <w:p w:rsidR="00D4632F" w:rsidRPr="00AE0629" w:rsidRDefault="00D4632F" w:rsidP="00D4632F">
      <w:pPr>
        <w:spacing w:after="0" w:line="240" w:lineRule="auto"/>
        <w:jc w:val="both"/>
        <w:rPr>
          <w:rFonts w:ascii="Times New Roman" w:hAnsi="Times New Roman" w:cs="Times New Roman"/>
          <w:sz w:val="24"/>
          <w:szCs w:val="24"/>
        </w:rPr>
      </w:pPr>
    </w:p>
    <w:p w:rsidR="00D4632F" w:rsidRPr="00AE0629" w:rsidRDefault="00D4632F" w:rsidP="00D4632F">
      <w:pPr>
        <w:spacing w:after="0" w:line="240" w:lineRule="auto"/>
        <w:rPr>
          <w:rFonts w:ascii="Times New Roman" w:hAnsi="Times New Roman" w:cs="Times New Roman"/>
          <w:sz w:val="24"/>
          <w:szCs w:val="24"/>
        </w:rPr>
      </w:pPr>
    </w:p>
    <w:p w:rsidR="00AE0629" w:rsidRDefault="00AE0629" w:rsidP="00605E0E">
      <w:pPr>
        <w:spacing w:after="0" w:line="240" w:lineRule="auto"/>
        <w:jc w:val="center"/>
        <w:rPr>
          <w:rFonts w:ascii="Times New Roman" w:eastAsia="Times New Roman" w:hAnsi="Times New Roman" w:cs="Times New Roman"/>
          <w:i/>
          <w:sz w:val="24"/>
          <w:szCs w:val="24"/>
          <w:lang w:eastAsia="ru-RU"/>
        </w:rPr>
      </w:pPr>
    </w:p>
    <w:p w:rsidR="00AE0629" w:rsidRDefault="00AE0629" w:rsidP="00605E0E">
      <w:pPr>
        <w:spacing w:after="0" w:line="240" w:lineRule="auto"/>
        <w:jc w:val="center"/>
        <w:rPr>
          <w:rFonts w:ascii="Times New Roman" w:eastAsia="Times New Roman" w:hAnsi="Times New Roman" w:cs="Times New Roman"/>
          <w:i/>
          <w:sz w:val="24"/>
          <w:szCs w:val="24"/>
          <w:lang w:eastAsia="ru-RU"/>
        </w:rPr>
      </w:pPr>
    </w:p>
    <w:p w:rsidR="00105B67" w:rsidRDefault="00105B67" w:rsidP="00605E0E">
      <w:pPr>
        <w:spacing w:after="0" w:line="240" w:lineRule="auto"/>
        <w:jc w:val="center"/>
        <w:rPr>
          <w:rFonts w:ascii="Times New Roman" w:eastAsia="Times New Roman" w:hAnsi="Times New Roman" w:cs="Times New Roman"/>
          <w:i/>
          <w:sz w:val="24"/>
          <w:szCs w:val="24"/>
          <w:lang w:eastAsia="ru-RU"/>
        </w:rPr>
      </w:pPr>
    </w:p>
    <w:p w:rsidR="00105B67" w:rsidRDefault="00105B67" w:rsidP="00605E0E">
      <w:pPr>
        <w:spacing w:after="0" w:line="240" w:lineRule="auto"/>
        <w:jc w:val="center"/>
        <w:rPr>
          <w:rFonts w:ascii="Times New Roman" w:eastAsia="Times New Roman" w:hAnsi="Times New Roman" w:cs="Times New Roman"/>
          <w:i/>
          <w:sz w:val="24"/>
          <w:szCs w:val="24"/>
          <w:lang w:eastAsia="ru-RU"/>
        </w:rPr>
      </w:pPr>
    </w:p>
    <w:p w:rsidR="00AE0629" w:rsidRDefault="00AE0629" w:rsidP="00605E0E">
      <w:pPr>
        <w:spacing w:after="0" w:line="240" w:lineRule="auto"/>
        <w:jc w:val="center"/>
        <w:rPr>
          <w:rFonts w:ascii="Times New Roman" w:eastAsia="Times New Roman" w:hAnsi="Times New Roman" w:cs="Times New Roman"/>
          <w:i/>
          <w:sz w:val="24"/>
          <w:szCs w:val="24"/>
          <w:lang w:eastAsia="ru-RU"/>
        </w:rPr>
      </w:pPr>
    </w:p>
    <w:p w:rsidR="00605E0E" w:rsidRPr="00AE0629" w:rsidRDefault="00605E0E" w:rsidP="00605E0E">
      <w:pPr>
        <w:spacing w:after="0" w:line="240" w:lineRule="auto"/>
        <w:jc w:val="center"/>
        <w:rPr>
          <w:rFonts w:ascii="Times New Roman" w:eastAsia="Times New Roman" w:hAnsi="Times New Roman" w:cs="Times New Roman"/>
          <w:i/>
          <w:sz w:val="24"/>
          <w:szCs w:val="24"/>
          <w:lang w:eastAsia="ru-RU"/>
        </w:rPr>
      </w:pPr>
      <w:r w:rsidRPr="00AE0629">
        <w:rPr>
          <w:rFonts w:ascii="Times New Roman" w:eastAsia="Times New Roman" w:hAnsi="Times New Roman" w:cs="Times New Roman"/>
          <w:i/>
          <w:sz w:val="24"/>
          <w:szCs w:val="24"/>
          <w:lang w:eastAsia="ru-RU"/>
        </w:rPr>
        <w:lastRenderedPageBreak/>
        <w:t xml:space="preserve">                                              Панкратова Валерия Геннадьевна</w:t>
      </w:r>
    </w:p>
    <w:p w:rsidR="00605E0E" w:rsidRPr="00AE0629" w:rsidRDefault="00605E0E" w:rsidP="00605E0E">
      <w:pPr>
        <w:spacing w:after="0" w:line="240" w:lineRule="auto"/>
        <w:jc w:val="center"/>
        <w:rPr>
          <w:rFonts w:ascii="Times New Roman" w:eastAsia="Times New Roman" w:hAnsi="Times New Roman" w:cs="Times New Roman"/>
          <w:i/>
          <w:sz w:val="24"/>
          <w:szCs w:val="24"/>
          <w:lang w:eastAsia="ru-RU"/>
        </w:rPr>
      </w:pPr>
      <w:r w:rsidRPr="00AE0629">
        <w:rPr>
          <w:rFonts w:ascii="Times New Roman" w:eastAsia="Times New Roman" w:hAnsi="Times New Roman" w:cs="Times New Roman"/>
          <w:i/>
          <w:sz w:val="24"/>
          <w:szCs w:val="24"/>
          <w:lang w:eastAsia="ru-RU"/>
        </w:rPr>
        <w:t xml:space="preserve">        </w:t>
      </w:r>
      <w:r w:rsidR="00105B67">
        <w:rPr>
          <w:rFonts w:ascii="Times New Roman" w:eastAsia="Times New Roman" w:hAnsi="Times New Roman" w:cs="Times New Roman"/>
          <w:i/>
          <w:sz w:val="24"/>
          <w:szCs w:val="24"/>
          <w:lang w:eastAsia="ru-RU"/>
        </w:rPr>
        <w:t xml:space="preserve">                               </w:t>
      </w:r>
      <w:r w:rsidRPr="00AE0629">
        <w:rPr>
          <w:rFonts w:ascii="Times New Roman" w:eastAsia="Times New Roman" w:hAnsi="Times New Roman" w:cs="Times New Roman"/>
          <w:i/>
          <w:sz w:val="24"/>
          <w:szCs w:val="24"/>
          <w:lang w:eastAsia="ru-RU"/>
        </w:rPr>
        <w:t>МОУ «Волосовская начальная</w:t>
      </w:r>
    </w:p>
    <w:p w:rsidR="00605E0E" w:rsidRPr="00AE0629" w:rsidRDefault="00605E0E" w:rsidP="00605E0E">
      <w:pPr>
        <w:spacing w:after="0" w:line="240" w:lineRule="auto"/>
        <w:jc w:val="center"/>
        <w:rPr>
          <w:rFonts w:ascii="Times New Roman" w:eastAsia="Times New Roman" w:hAnsi="Times New Roman" w:cs="Times New Roman"/>
          <w:i/>
          <w:sz w:val="24"/>
          <w:szCs w:val="24"/>
          <w:lang w:eastAsia="ru-RU"/>
        </w:rPr>
      </w:pPr>
      <w:r w:rsidRPr="00AE0629">
        <w:rPr>
          <w:rFonts w:ascii="Times New Roman" w:eastAsia="Times New Roman" w:hAnsi="Times New Roman" w:cs="Times New Roman"/>
          <w:i/>
          <w:sz w:val="24"/>
          <w:szCs w:val="24"/>
          <w:lang w:eastAsia="ru-RU"/>
        </w:rPr>
        <w:t xml:space="preserve">                                       общеобразовательная школа»</w:t>
      </w:r>
    </w:p>
    <w:p w:rsidR="00605E0E" w:rsidRPr="00AE0629" w:rsidRDefault="00605E0E" w:rsidP="00605E0E">
      <w:pPr>
        <w:spacing w:after="0" w:line="240" w:lineRule="auto"/>
        <w:jc w:val="center"/>
        <w:rPr>
          <w:rFonts w:ascii="Times New Roman" w:eastAsia="Times New Roman" w:hAnsi="Times New Roman" w:cs="Times New Roman"/>
          <w:i/>
          <w:sz w:val="24"/>
          <w:szCs w:val="24"/>
          <w:lang w:eastAsia="ru-RU"/>
        </w:rPr>
      </w:pPr>
      <w:r w:rsidRPr="00AE0629">
        <w:rPr>
          <w:rFonts w:ascii="Times New Roman" w:eastAsia="Times New Roman" w:hAnsi="Times New Roman" w:cs="Times New Roman"/>
          <w:i/>
          <w:sz w:val="24"/>
          <w:szCs w:val="24"/>
          <w:lang w:eastAsia="ru-RU"/>
        </w:rPr>
        <w:t xml:space="preserve">                   </w:t>
      </w:r>
      <w:r w:rsidR="00105B67">
        <w:rPr>
          <w:rFonts w:ascii="Times New Roman" w:eastAsia="Times New Roman" w:hAnsi="Times New Roman" w:cs="Times New Roman"/>
          <w:i/>
          <w:sz w:val="24"/>
          <w:szCs w:val="24"/>
          <w:lang w:eastAsia="ru-RU"/>
        </w:rPr>
        <w:t xml:space="preserve"> </w:t>
      </w:r>
      <w:r w:rsidRPr="00AE0629">
        <w:rPr>
          <w:rFonts w:ascii="Times New Roman" w:eastAsia="Times New Roman" w:hAnsi="Times New Roman" w:cs="Times New Roman"/>
          <w:i/>
          <w:sz w:val="24"/>
          <w:szCs w:val="24"/>
          <w:lang w:eastAsia="ru-RU"/>
        </w:rPr>
        <w:t>Волосовский район</w:t>
      </w:r>
    </w:p>
    <w:p w:rsidR="00605E0E" w:rsidRPr="00AE0629" w:rsidRDefault="00605E0E" w:rsidP="00605E0E">
      <w:pPr>
        <w:spacing w:after="0" w:line="240" w:lineRule="auto"/>
        <w:jc w:val="center"/>
        <w:rPr>
          <w:rFonts w:ascii="Times New Roman" w:eastAsia="Times New Roman" w:hAnsi="Times New Roman" w:cs="Times New Roman"/>
          <w:i/>
          <w:sz w:val="24"/>
          <w:szCs w:val="24"/>
          <w:lang w:eastAsia="ru-RU"/>
        </w:rPr>
      </w:pPr>
      <w:r w:rsidRPr="00AE0629">
        <w:rPr>
          <w:rFonts w:ascii="Times New Roman" w:eastAsia="Times New Roman" w:hAnsi="Times New Roman" w:cs="Times New Roman"/>
          <w:i/>
          <w:sz w:val="24"/>
          <w:szCs w:val="24"/>
          <w:lang w:eastAsia="ru-RU"/>
        </w:rPr>
        <w:t xml:space="preserve">                                      </w:t>
      </w:r>
      <w:r w:rsidR="00105B67">
        <w:rPr>
          <w:rFonts w:ascii="Times New Roman" w:eastAsia="Times New Roman" w:hAnsi="Times New Roman" w:cs="Times New Roman"/>
          <w:i/>
          <w:sz w:val="24"/>
          <w:szCs w:val="24"/>
          <w:lang w:eastAsia="ru-RU"/>
        </w:rPr>
        <w:t xml:space="preserve"> </w:t>
      </w:r>
      <w:r w:rsidRPr="00AE0629">
        <w:rPr>
          <w:rFonts w:ascii="Times New Roman" w:eastAsia="Times New Roman" w:hAnsi="Times New Roman" w:cs="Times New Roman"/>
          <w:i/>
          <w:sz w:val="24"/>
          <w:szCs w:val="24"/>
          <w:lang w:eastAsia="ru-RU"/>
        </w:rPr>
        <w:t xml:space="preserve">Педагогический стаж – </w:t>
      </w:r>
      <w:r w:rsidR="00501A21">
        <w:rPr>
          <w:rFonts w:ascii="Times New Roman" w:eastAsia="Times New Roman" w:hAnsi="Times New Roman" w:cs="Times New Roman"/>
          <w:i/>
          <w:sz w:val="24"/>
          <w:szCs w:val="24"/>
          <w:lang w:eastAsia="ru-RU"/>
        </w:rPr>
        <w:t>5</w:t>
      </w:r>
      <w:r w:rsidRPr="00AE0629">
        <w:rPr>
          <w:rFonts w:ascii="Times New Roman" w:eastAsia="Times New Roman" w:hAnsi="Times New Roman" w:cs="Times New Roman"/>
          <w:i/>
          <w:sz w:val="24"/>
          <w:szCs w:val="24"/>
          <w:lang w:eastAsia="ru-RU"/>
        </w:rPr>
        <w:t xml:space="preserve"> </w:t>
      </w:r>
      <w:r w:rsidR="00501A21">
        <w:rPr>
          <w:rFonts w:ascii="Times New Roman" w:eastAsia="Times New Roman" w:hAnsi="Times New Roman" w:cs="Times New Roman"/>
          <w:i/>
          <w:sz w:val="24"/>
          <w:szCs w:val="24"/>
          <w:lang w:eastAsia="ru-RU"/>
        </w:rPr>
        <w:t>лет</w:t>
      </w:r>
    </w:p>
    <w:p w:rsidR="00605E0E" w:rsidRPr="00AE0629" w:rsidRDefault="00605E0E" w:rsidP="00605E0E">
      <w:pPr>
        <w:spacing w:after="0" w:line="240" w:lineRule="auto"/>
        <w:jc w:val="center"/>
        <w:rPr>
          <w:rFonts w:ascii="Times New Roman" w:eastAsia="Times New Roman" w:hAnsi="Times New Roman" w:cs="Times New Roman"/>
          <w:i/>
          <w:sz w:val="24"/>
          <w:szCs w:val="24"/>
          <w:lang w:eastAsia="ru-RU"/>
        </w:rPr>
      </w:pPr>
      <w:r w:rsidRPr="00AE0629">
        <w:rPr>
          <w:rFonts w:ascii="Times New Roman" w:eastAsia="Times New Roman" w:hAnsi="Times New Roman" w:cs="Times New Roman"/>
          <w:i/>
          <w:sz w:val="24"/>
          <w:szCs w:val="24"/>
          <w:lang w:eastAsia="ru-RU"/>
        </w:rPr>
        <w:t xml:space="preserve">                      </w:t>
      </w:r>
      <w:r w:rsidR="00105B67">
        <w:rPr>
          <w:rFonts w:ascii="Times New Roman" w:eastAsia="Times New Roman" w:hAnsi="Times New Roman" w:cs="Times New Roman"/>
          <w:i/>
          <w:sz w:val="24"/>
          <w:szCs w:val="24"/>
          <w:lang w:eastAsia="ru-RU"/>
        </w:rPr>
        <w:t xml:space="preserve"> </w:t>
      </w:r>
      <w:r w:rsidRPr="00AE0629">
        <w:rPr>
          <w:rFonts w:ascii="Times New Roman" w:eastAsia="Times New Roman" w:hAnsi="Times New Roman" w:cs="Times New Roman"/>
          <w:i/>
          <w:sz w:val="24"/>
          <w:szCs w:val="24"/>
          <w:lang w:eastAsia="ru-RU"/>
        </w:rPr>
        <w:t xml:space="preserve"> Образование – высшее</w:t>
      </w:r>
    </w:p>
    <w:p w:rsidR="00605E0E" w:rsidRPr="00AE0629" w:rsidRDefault="00605E0E" w:rsidP="00605E0E">
      <w:pPr>
        <w:spacing w:after="0" w:line="240" w:lineRule="auto"/>
        <w:jc w:val="center"/>
        <w:rPr>
          <w:rFonts w:ascii="Times New Roman" w:eastAsia="Times New Roman" w:hAnsi="Times New Roman" w:cs="Times New Roman"/>
          <w:i/>
          <w:sz w:val="24"/>
          <w:szCs w:val="24"/>
          <w:lang w:eastAsia="ru-RU"/>
        </w:rPr>
      </w:pPr>
      <w:r w:rsidRPr="00AE0629">
        <w:rPr>
          <w:rFonts w:ascii="Times New Roman" w:eastAsia="Times New Roman" w:hAnsi="Times New Roman" w:cs="Times New Roman"/>
          <w:i/>
          <w:sz w:val="24"/>
          <w:szCs w:val="24"/>
          <w:lang w:eastAsia="ru-RU"/>
        </w:rPr>
        <w:t xml:space="preserve">                                                  </w:t>
      </w:r>
      <w:r w:rsidR="00105B67">
        <w:rPr>
          <w:rFonts w:ascii="Times New Roman" w:eastAsia="Times New Roman" w:hAnsi="Times New Roman" w:cs="Times New Roman"/>
          <w:i/>
          <w:sz w:val="24"/>
          <w:szCs w:val="24"/>
          <w:lang w:eastAsia="ru-RU"/>
        </w:rPr>
        <w:t xml:space="preserve">    </w:t>
      </w:r>
      <w:r w:rsidRPr="00AE0629">
        <w:rPr>
          <w:rFonts w:ascii="Times New Roman" w:eastAsia="Times New Roman" w:hAnsi="Times New Roman" w:cs="Times New Roman"/>
          <w:i/>
          <w:sz w:val="24"/>
          <w:szCs w:val="24"/>
          <w:lang w:eastAsia="ru-RU"/>
        </w:rPr>
        <w:t xml:space="preserve">Квалификационная категория – </w:t>
      </w:r>
      <w:r w:rsidR="00501A21">
        <w:rPr>
          <w:rFonts w:ascii="Times New Roman" w:eastAsia="Times New Roman" w:hAnsi="Times New Roman" w:cs="Times New Roman"/>
          <w:i/>
          <w:sz w:val="24"/>
          <w:szCs w:val="24"/>
          <w:lang w:eastAsia="ru-RU"/>
        </w:rPr>
        <w:t>высшая</w:t>
      </w:r>
    </w:p>
    <w:p w:rsidR="00605E0E" w:rsidRPr="00AE0629" w:rsidRDefault="00605E0E" w:rsidP="00605E0E">
      <w:pPr>
        <w:spacing w:after="0" w:line="240" w:lineRule="auto"/>
        <w:jc w:val="right"/>
        <w:rPr>
          <w:rFonts w:ascii="Times New Roman" w:eastAsia="Times New Roman" w:hAnsi="Times New Roman" w:cs="Times New Roman"/>
          <w:i/>
          <w:sz w:val="24"/>
          <w:szCs w:val="24"/>
          <w:lang w:eastAsia="ru-RU"/>
        </w:rPr>
      </w:pPr>
    </w:p>
    <w:p w:rsidR="00605E0E" w:rsidRPr="00AE0629" w:rsidRDefault="00605E0E" w:rsidP="00605E0E">
      <w:pPr>
        <w:spacing w:after="0" w:line="240" w:lineRule="auto"/>
        <w:jc w:val="right"/>
        <w:rPr>
          <w:rFonts w:ascii="Times New Roman" w:eastAsia="Times New Roman" w:hAnsi="Times New Roman" w:cs="Times New Roman"/>
          <w:sz w:val="24"/>
          <w:szCs w:val="24"/>
          <w:lang w:eastAsia="ru-RU"/>
        </w:rPr>
      </w:pPr>
      <w:r w:rsidRPr="00AE0629">
        <w:rPr>
          <w:rFonts w:ascii="Times New Roman" w:eastAsia="Times New Roman" w:hAnsi="Times New Roman" w:cs="Times New Roman"/>
          <w:sz w:val="24"/>
          <w:szCs w:val="24"/>
          <w:lang w:eastAsia="ru-RU"/>
        </w:rPr>
        <w:t xml:space="preserve">  </w:t>
      </w:r>
    </w:p>
    <w:p w:rsidR="00605E0E" w:rsidRPr="00AE0629" w:rsidRDefault="00605E0E" w:rsidP="00605E0E">
      <w:pPr>
        <w:spacing w:after="0" w:line="240" w:lineRule="auto"/>
        <w:jc w:val="right"/>
        <w:rPr>
          <w:rFonts w:ascii="Times New Roman" w:eastAsia="Times New Roman" w:hAnsi="Times New Roman" w:cs="Times New Roman"/>
          <w:sz w:val="24"/>
          <w:szCs w:val="24"/>
          <w:lang w:eastAsia="ru-RU"/>
        </w:rPr>
      </w:pPr>
    </w:p>
    <w:p w:rsidR="00605E0E" w:rsidRPr="00AE0629" w:rsidRDefault="00605E0E" w:rsidP="00605E0E">
      <w:pPr>
        <w:spacing w:after="0" w:line="240" w:lineRule="auto"/>
        <w:jc w:val="right"/>
        <w:rPr>
          <w:rFonts w:ascii="Times New Roman" w:eastAsia="Times New Roman" w:hAnsi="Times New Roman" w:cs="Times New Roman"/>
          <w:sz w:val="24"/>
          <w:szCs w:val="24"/>
          <w:lang w:eastAsia="ru-RU"/>
        </w:rPr>
      </w:pPr>
    </w:p>
    <w:p w:rsidR="00605E0E" w:rsidRPr="00AE0629" w:rsidRDefault="00605E0E" w:rsidP="00605E0E">
      <w:pPr>
        <w:spacing w:after="0" w:line="240" w:lineRule="auto"/>
        <w:jc w:val="right"/>
        <w:rPr>
          <w:rFonts w:ascii="Times New Roman" w:eastAsia="Times New Roman" w:hAnsi="Times New Roman" w:cs="Times New Roman"/>
          <w:sz w:val="24"/>
          <w:szCs w:val="24"/>
          <w:lang w:eastAsia="ru-RU"/>
        </w:rPr>
      </w:pPr>
    </w:p>
    <w:p w:rsidR="00605E0E" w:rsidRPr="00AE0629" w:rsidRDefault="00605E0E" w:rsidP="00605E0E">
      <w:pPr>
        <w:spacing w:after="0" w:line="240" w:lineRule="auto"/>
        <w:jc w:val="right"/>
        <w:rPr>
          <w:rFonts w:ascii="Times New Roman" w:eastAsia="Times New Roman" w:hAnsi="Times New Roman" w:cs="Times New Roman"/>
          <w:sz w:val="24"/>
          <w:szCs w:val="24"/>
          <w:lang w:eastAsia="ru-RU"/>
        </w:rPr>
      </w:pPr>
    </w:p>
    <w:p w:rsidR="00605E0E" w:rsidRPr="00AE0629" w:rsidRDefault="00605E0E" w:rsidP="00605E0E">
      <w:pPr>
        <w:spacing w:after="0" w:line="240" w:lineRule="auto"/>
        <w:jc w:val="right"/>
        <w:rPr>
          <w:rFonts w:ascii="Times New Roman" w:eastAsia="Times New Roman" w:hAnsi="Times New Roman" w:cs="Times New Roman"/>
          <w:sz w:val="24"/>
          <w:szCs w:val="24"/>
          <w:lang w:eastAsia="ru-RU"/>
        </w:rPr>
      </w:pPr>
    </w:p>
    <w:p w:rsidR="00605E0E" w:rsidRPr="00AE0629" w:rsidRDefault="00605E0E" w:rsidP="00605E0E">
      <w:pPr>
        <w:spacing w:after="0" w:line="240" w:lineRule="auto"/>
        <w:jc w:val="right"/>
        <w:rPr>
          <w:rFonts w:ascii="Times New Roman" w:eastAsia="Times New Roman" w:hAnsi="Times New Roman" w:cs="Times New Roman"/>
          <w:sz w:val="24"/>
          <w:szCs w:val="24"/>
          <w:lang w:eastAsia="ru-RU"/>
        </w:rPr>
      </w:pPr>
    </w:p>
    <w:p w:rsidR="00605E0E" w:rsidRPr="00AE0629" w:rsidRDefault="00605E0E" w:rsidP="00605E0E">
      <w:pPr>
        <w:spacing w:after="0" w:line="240" w:lineRule="auto"/>
        <w:jc w:val="right"/>
        <w:rPr>
          <w:rFonts w:ascii="Times New Roman" w:eastAsia="Times New Roman" w:hAnsi="Times New Roman" w:cs="Times New Roman"/>
          <w:sz w:val="24"/>
          <w:szCs w:val="24"/>
          <w:lang w:eastAsia="ru-RU"/>
        </w:rPr>
      </w:pPr>
    </w:p>
    <w:p w:rsidR="00605E0E" w:rsidRPr="00AE0629" w:rsidRDefault="00605E0E" w:rsidP="00605E0E">
      <w:pPr>
        <w:spacing w:after="0" w:line="240" w:lineRule="auto"/>
        <w:jc w:val="right"/>
        <w:rPr>
          <w:rFonts w:ascii="Times New Roman" w:eastAsia="Times New Roman" w:hAnsi="Times New Roman" w:cs="Times New Roman"/>
          <w:sz w:val="24"/>
          <w:szCs w:val="24"/>
          <w:lang w:eastAsia="ru-RU"/>
        </w:rPr>
      </w:pPr>
    </w:p>
    <w:p w:rsidR="00605E0E" w:rsidRPr="00AE0629" w:rsidRDefault="00605E0E" w:rsidP="00605E0E">
      <w:pPr>
        <w:spacing w:after="0" w:line="240" w:lineRule="auto"/>
        <w:jc w:val="center"/>
        <w:rPr>
          <w:rFonts w:ascii="Times New Roman" w:eastAsia="Arial Unicode MS" w:hAnsi="Times New Roman" w:cs="Times New Roman"/>
          <w:b/>
          <w:bCs/>
          <w:i/>
          <w:kern w:val="36"/>
          <w:sz w:val="24"/>
          <w:szCs w:val="24"/>
          <w:lang w:eastAsia="ru-RU"/>
        </w:rPr>
      </w:pPr>
      <w:r w:rsidRPr="00AE0629">
        <w:rPr>
          <w:rFonts w:ascii="Times New Roman" w:eastAsia="Arial Unicode MS" w:hAnsi="Times New Roman" w:cs="Times New Roman"/>
          <w:b/>
          <w:bCs/>
          <w:i/>
          <w:kern w:val="36"/>
          <w:sz w:val="24"/>
          <w:szCs w:val="24"/>
          <w:lang w:eastAsia="ru-RU"/>
        </w:rPr>
        <w:t>Конспе</w:t>
      </w:r>
      <w:r w:rsidR="008C299A">
        <w:rPr>
          <w:rFonts w:ascii="Times New Roman" w:eastAsia="Arial Unicode MS" w:hAnsi="Times New Roman" w:cs="Times New Roman"/>
          <w:b/>
          <w:bCs/>
          <w:i/>
          <w:kern w:val="36"/>
          <w:sz w:val="24"/>
          <w:szCs w:val="24"/>
          <w:lang w:eastAsia="ru-RU"/>
        </w:rPr>
        <w:t xml:space="preserve">кт коррекционно - развивающего </w:t>
      </w:r>
      <w:r w:rsidRPr="00AE0629">
        <w:rPr>
          <w:rFonts w:ascii="Times New Roman" w:eastAsia="Arial Unicode MS" w:hAnsi="Times New Roman" w:cs="Times New Roman"/>
          <w:b/>
          <w:bCs/>
          <w:i/>
          <w:kern w:val="36"/>
          <w:sz w:val="24"/>
          <w:szCs w:val="24"/>
          <w:lang w:eastAsia="ru-RU"/>
        </w:rPr>
        <w:t>занятия для детей с ОВЗ</w:t>
      </w:r>
    </w:p>
    <w:p w:rsidR="00605E0E" w:rsidRPr="00AE0629" w:rsidRDefault="00605E0E" w:rsidP="00605E0E">
      <w:pPr>
        <w:spacing w:after="0" w:line="240" w:lineRule="auto"/>
        <w:jc w:val="center"/>
        <w:rPr>
          <w:rFonts w:ascii="Times New Roman" w:eastAsia="Times New Roman" w:hAnsi="Times New Roman" w:cs="Times New Roman"/>
          <w:i/>
          <w:sz w:val="24"/>
          <w:szCs w:val="24"/>
          <w:lang w:eastAsia="ru-RU"/>
        </w:rPr>
      </w:pPr>
      <w:r w:rsidRPr="00AE0629">
        <w:rPr>
          <w:rFonts w:ascii="Times New Roman" w:eastAsia="Arial Unicode MS" w:hAnsi="Times New Roman" w:cs="Times New Roman"/>
          <w:b/>
          <w:bCs/>
          <w:i/>
          <w:kern w:val="36"/>
          <w:sz w:val="24"/>
          <w:szCs w:val="24"/>
          <w:lang w:eastAsia="ru-RU"/>
        </w:rPr>
        <w:t>с использованием современной образовательной технологии «сказкотерапия». «Бережливость»</w:t>
      </w:r>
    </w:p>
    <w:p w:rsidR="00605E0E" w:rsidRPr="00AE0629" w:rsidRDefault="00605E0E" w:rsidP="00605E0E">
      <w:pPr>
        <w:spacing w:after="0" w:line="240" w:lineRule="auto"/>
        <w:jc w:val="center"/>
        <w:rPr>
          <w:rFonts w:ascii="Times New Roman" w:eastAsia="Times New Roman" w:hAnsi="Times New Roman" w:cs="Times New Roman"/>
          <w:i/>
          <w:sz w:val="24"/>
          <w:szCs w:val="24"/>
          <w:lang w:eastAsia="ru-RU"/>
        </w:rPr>
      </w:pPr>
    </w:p>
    <w:p w:rsidR="00605E0E" w:rsidRPr="00AE0629" w:rsidRDefault="00605E0E" w:rsidP="00605E0E">
      <w:pPr>
        <w:spacing w:after="0" w:line="240" w:lineRule="auto"/>
        <w:jc w:val="center"/>
        <w:rPr>
          <w:rFonts w:ascii="Times New Roman" w:eastAsia="Times New Roman" w:hAnsi="Times New Roman" w:cs="Times New Roman"/>
          <w:i/>
          <w:sz w:val="24"/>
          <w:szCs w:val="24"/>
          <w:lang w:eastAsia="ru-RU"/>
        </w:rPr>
      </w:pPr>
    </w:p>
    <w:p w:rsidR="00605E0E" w:rsidRPr="00AE0629" w:rsidRDefault="00605E0E" w:rsidP="00605E0E">
      <w:pPr>
        <w:contextualSpacing/>
        <w:jc w:val="center"/>
        <w:rPr>
          <w:rFonts w:ascii="Times New Roman" w:hAnsi="Times New Roman" w:cs="Times New Roman"/>
          <w:b/>
          <w:sz w:val="24"/>
          <w:szCs w:val="24"/>
        </w:rPr>
      </w:pPr>
    </w:p>
    <w:p w:rsidR="00605E0E" w:rsidRPr="00AE0629" w:rsidRDefault="00605E0E" w:rsidP="00605E0E">
      <w:pPr>
        <w:contextualSpacing/>
        <w:jc w:val="center"/>
        <w:rPr>
          <w:rFonts w:ascii="Times New Roman" w:hAnsi="Times New Roman" w:cs="Times New Roman"/>
          <w:b/>
          <w:sz w:val="24"/>
          <w:szCs w:val="24"/>
        </w:rPr>
      </w:pPr>
    </w:p>
    <w:p w:rsidR="00605E0E" w:rsidRPr="00AE0629" w:rsidRDefault="00605E0E" w:rsidP="00605E0E">
      <w:pPr>
        <w:contextualSpacing/>
        <w:jc w:val="center"/>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605E0E" w:rsidRPr="00AE0629" w:rsidRDefault="00605E0E" w:rsidP="00605E0E">
      <w:pPr>
        <w:contextualSpacing/>
        <w:rPr>
          <w:rFonts w:ascii="Times New Roman" w:hAnsi="Times New Roman" w:cs="Times New Roman"/>
          <w:b/>
          <w:sz w:val="24"/>
          <w:szCs w:val="24"/>
        </w:rPr>
      </w:pPr>
    </w:p>
    <w:p w:rsidR="00AE0629" w:rsidRDefault="00AE0629" w:rsidP="00605E0E">
      <w:pPr>
        <w:contextualSpacing/>
        <w:jc w:val="center"/>
        <w:rPr>
          <w:rFonts w:ascii="Times New Roman" w:hAnsi="Times New Roman" w:cs="Times New Roman"/>
          <w:sz w:val="24"/>
          <w:szCs w:val="24"/>
        </w:rPr>
      </w:pPr>
    </w:p>
    <w:p w:rsidR="00AE0629" w:rsidRDefault="00AE0629" w:rsidP="00605E0E">
      <w:pPr>
        <w:contextualSpacing/>
        <w:jc w:val="center"/>
        <w:rPr>
          <w:rFonts w:ascii="Times New Roman" w:hAnsi="Times New Roman" w:cs="Times New Roman"/>
          <w:sz w:val="24"/>
          <w:szCs w:val="24"/>
        </w:rPr>
      </w:pPr>
    </w:p>
    <w:p w:rsidR="00AE0629" w:rsidRDefault="00AE0629" w:rsidP="00605E0E">
      <w:pPr>
        <w:contextualSpacing/>
        <w:jc w:val="center"/>
        <w:rPr>
          <w:rFonts w:ascii="Times New Roman" w:hAnsi="Times New Roman" w:cs="Times New Roman"/>
          <w:sz w:val="24"/>
          <w:szCs w:val="24"/>
        </w:rPr>
      </w:pPr>
    </w:p>
    <w:p w:rsidR="00AE0629" w:rsidRDefault="00AE0629" w:rsidP="00605E0E">
      <w:pPr>
        <w:contextualSpacing/>
        <w:jc w:val="center"/>
        <w:rPr>
          <w:rFonts w:ascii="Times New Roman" w:hAnsi="Times New Roman" w:cs="Times New Roman"/>
          <w:sz w:val="24"/>
          <w:szCs w:val="24"/>
        </w:rPr>
      </w:pPr>
    </w:p>
    <w:p w:rsidR="00AE0629" w:rsidRDefault="00AE0629" w:rsidP="00605E0E">
      <w:pPr>
        <w:contextualSpacing/>
        <w:jc w:val="center"/>
        <w:rPr>
          <w:rFonts w:ascii="Times New Roman" w:hAnsi="Times New Roman" w:cs="Times New Roman"/>
          <w:sz w:val="24"/>
          <w:szCs w:val="24"/>
        </w:rPr>
      </w:pPr>
    </w:p>
    <w:p w:rsidR="00AE0629" w:rsidRDefault="00AE0629" w:rsidP="00605E0E">
      <w:pPr>
        <w:contextualSpacing/>
        <w:jc w:val="center"/>
        <w:rPr>
          <w:rFonts w:ascii="Times New Roman" w:hAnsi="Times New Roman" w:cs="Times New Roman"/>
          <w:sz w:val="24"/>
          <w:szCs w:val="24"/>
        </w:rPr>
      </w:pPr>
    </w:p>
    <w:p w:rsidR="00AE0629" w:rsidRDefault="00AE0629" w:rsidP="00605E0E">
      <w:pPr>
        <w:contextualSpacing/>
        <w:jc w:val="center"/>
        <w:rPr>
          <w:rFonts w:ascii="Times New Roman" w:hAnsi="Times New Roman" w:cs="Times New Roman"/>
          <w:sz w:val="24"/>
          <w:szCs w:val="24"/>
        </w:rPr>
      </w:pPr>
    </w:p>
    <w:p w:rsidR="00605E0E" w:rsidRPr="00AE0629" w:rsidRDefault="00605E0E" w:rsidP="00605E0E">
      <w:pPr>
        <w:contextualSpacing/>
        <w:jc w:val="center"/>
        <w:rPr>
          <w:rFonts w:ascii="Times New Roman" w:hAnsi="Times New Roman" w:cs="Times New Roman"/>
          <w:sz w:val="24"/>
          <w:szCs w:val="24"/>
        </w:rPr>
      </w:pPr>
      <w:r w:rsidRPr="00AE0629">
        <w:rPr>
          <w:rFonts w:ascii="Times New Roman" w:hAnsi="Times New Roman" w:cs="Times New Roman"/>
          <w:sz w:val="24"/>
          <w:szCs w:val="24"/>
        </w:rPr>
        <w:t>г. Волосово</w:t>
      </w:r>
    </w:p>
    <w:p w:rsidR="00605E0E" w:rsidRPr="00AE0629" w:rsidRDefault="00605E0E" w:rsidP="00605E0E">
      <w:pPr>
        <w:contextualSpacing/>
        <w:jc w:val="center"/>
        <w:rPr>
          <w:rFonts w:ascii="Times New Roman" w:hAnsi="Times New Roman" w:cs="Times New Roman"/>
          <w:sz w:val="24"/>
          <w:szCs w:val="24"/>
        </w:rPr>
      </w:pPr>
      <w:r w:rsidRPr="00AE0629">
        <w:rPr>
          <w:rFonts w:ascii="Times New Roman" w:hAnsi="Times New Roman" w:cs="Times New Roman"/>
          <w:sz w:val="24"/>
          <w:szCs w:val="24"/>
        </w:rPr>
        <w:t>20</w:t>
      </w:r>
      <w:r w:rsidR="00501A21">
        <w:rPr>
          <w:rFonts w:ascii="Times New Roman" w:hAnsi="Times New Roman" w:cs="Times New Roman"/>
          <w:sz w:val="24"/>
          <w:szCs w:val="24"/>
        </w:rPr>
        <w:t>20</w:t>
      </w:r>
      <w:r w:rsidRPr="00AE0629">
        <w:rPr>
          <w:rFonts w:ascii="Times New Roman" w:hAnsi="Times New Roman" w:cs="Times New Roman"/>
          <w:sz w:val="24"/>
          <w:szCs w:val="24"/>
        </w:rPr>
        <w:t xml:space="preserve"> г.</w:t>
      </w:r>
    </w:p>
    <w:p w:rsidR="00605E0E" w:rsidRPr="00AE0629" w:rsidRDefault="00605E0E" w:rsidP="00605E0E">
      <w:pPr>
        <w:widowControl w:val="0"/>
        <w:overflowPunct w:val="0"/>
        <w:spacing w:after="0" w:line="240" w:lineRule="auto"/>
        <w:rPr>
          <w:rFonts w:ascii="Times New Roman" w:eastAsia="Andale Sans UI" w:hAnsi="Times New Roman" w:cs="Times New Roman"/>
          <w:color w:val="FF0000"/>
          <w:kern w:val="2"/>
          <w:sz w:val="24"/>
          <w:szCs w:val="24"/>
          <w:lang w:bidi="en-US"/>
        </w:rPr>
      </w:pPr>
      <w:r w:rsidRPr="00AE0629">
        <w:rPr>
          <w:rFonts w:ascii="Times New Roman" w:eastAsia="Andale Sans UI" w:hAnsi="Times New Roman" w:cs="Times New Roman"/>
          <w:b/>
          <w:bCs/>
          <w:color w:val="00000A"/>
          <w:kern w:val="2"/>
          <w:sz w:val="24"/>
          <w:szCs w:val="24"/>
          <w:lang w:bidi="en-US"/>
        </w:rPr>
        <w:lastRenderedPageBreak/>
        <w:t>Цель:</w:t>
      </w:r>
      <w:r w:rsidR="00105B67">
        <w:rPr>
          <w:rFonts w:ascii="Times New Roman" w:eastAsia="Andale Sans UI" w:hAnsi="Times New Roman" w:cs="Times New Roman"/>
          <w:color w:val="00000A"/>
          <w:kern w:val="2"/>
          <w:sz w:val="24"/>
          <w:szCs w:val="24"/>
          <w:lang w:bidi="en-US"/>
        </w:rPr>
        <w:t xml:space="preserve"> </w:t>
      </w:r>
      <w:r w:rsidRPr="00AE0629">
        <w:rPr>
          <w:rFonts w:ascii="Times New Roman" w:eastAsia="Andale Sans UI" w:hAnsi="Times New Roman" w:cs="Times New Roman"/>
          <w:color w:val="00000A"/>
          <w:kern w:val="2"/>
          <w:sz w:val="24"/>
          <w:szCs w:val="24"/>
          <w:lang w:bidi="en-US"/>
        </w:rPr>
        <w:t xml:space="preserve">создать условия для освоения детьми с ОВЗ системы общечеловеческих ценностей и воспитания у них культуры </w:t>
      </w:r>
      <w:r w:rsidRPr="00AE0629">
        <w:rPr>
          <w:rFonts w:ascii="Times New Roman" w:eastAsia="Andale Sans UI" w:hAnsi="Times New Roman" w:cs="Times New Roman"/>
          <w:kern w:val="2"/>
          <w:sz w:val="24"/>
          <w:szCs w:val="24"/>
          <w:lang w:bidi="en-US"/>
        </w:rPr>
        <w:t xml:space="preserve">поведения </w:t>
      </w:r>
    </w:p>
    <w:p w:rsidR="00605E0E" w:rsidRPr="00AE0629" w:rsidRDefault="00605E0E" w:rsidP="00605E0E">
      <w:pPr>
        <w:widowControl w:val="0"/>
        <w:overflowPunct w:val="0"/>
        <w:spacing w:after="0" w:line="240" w:lineRule="auto"/>
        <w:rPr>
          <w:rFonts w:ascii="Times New Roman" w:eastAsia="Andale Sans UI" w:hAnsi="Times New Roman" w:cs="Times New Roman"/>
          <w:color w:val="FF0000"/>
          <w:kern w:val="2"/>
          <w:sz w:val="24"/>
          <w:szCs w:val="24"/>
          <w:lang w:bidi="en-US"/>
        </w:rPr>
      </w:pPr>
    </w:p>
    <w:p w:rsidR="00605E0E" w:rsidRPr="00AE0629" w:rsidRDefault="00605E0E" w:rsidP="00605E0E">
      <w:pPr>
        <w:widowControl w:val="0"/>
        <w:overflowPunct w:val="0"/>
        <w:spacing w:after="0" w:line="240" w:lineRule="auto"/>
        <w:rPr>
          <w:rFonts w:ascii="Times New Roman" w:eastAsia="Andale Sans UI" w:hAnsi="Times New Roman" w:cs="Times New Roman"/>
          <w:color w:val="00000A"/>
          <w:kern w:val="2"/>
          <w:sz w:val="24"/>
          <w:szCs w:val="24"/>
          <w:lang w:bidi="en-US"/>
        </w:rPr>
      </w:pPr>
    </w:p>
    <w:p w:rsidR="00605E0E" w:rsidRPr="00AE0629" w:rsidRDefault="00605E0E" w:rsidP="00605E0E">
      <w:pPr>
        <w:widowControl w:val="0"/>
        <w:overflowPunct w:val="0"/>
        <w:spacing w:after="0" w:line="240" w:lineRule="auto"/>
        <w:rPr>
          <w:rFonts w:ascii="Times New Roman" w:eastAsia="Andale Sans UI" w:hAnsi="Times New Roman" w:cs="Times New Roman"/>
          <w:b/>
          <w:i/>
          <w:color w:val="00000A"/>
          <w:kern w:val="2"/>
          <w:sz w:val="24"/>
          <w:szCs w:val="24"/>
          <w:lang w:bidi="en-US"/>
        </w:rPr>
      </w:pPr>
      <w:r w:rsidRPr="00AE0629">
        <w:rPr>
          <w:rFonts w:ascii="Times New Roman" w:eastAsia="Andale Sans UI" w:hAnsi="Times New Roman" w:cs="Times New Roman"/>
          <w:b/>
          <w:i/>
          <w:color w:val="00000A"/>
          <w:kern w:val="2"/>
          <w:sz w:val="24"/>
          <w:szCs w:val="24"/>
          <w:lang w:bidi="en-US"/>
        </w:rPr>
        <w:t xml:space="preserve">Формирование предметных задач: </w:t>
      </w:r>
    </w:p>
    <w:p w:rsidR="00605E0E" w:rsidRPr="00AE0629" w:rsidRDefault="00605E0E" w:rsidP="00605E0E">
      <w:pPr>
        <w:widowControl w:val="0"/>
        <w:overflowPunct w:val="0"/>
        <w:spacing w:after="0" w:line="240" w:lineRule="auto"/>
        <w:rPr>
          <w:rFonts w:ascii="Times New Roman" w:eastAsia="Andale Sans UI" w:hAnsi="Times New Roman" w:cs="Times New Roman"/>
          <w:b/>
          <w:i/>
          <w:color w:val="00000A"/>
          <w:kern w:val="2"/>
          <w:sz w:val="24"/>
          <w:szCs w:val="24"/>
          <w:lang w:bidi="en-US"/>
        </w:rPr>
      </w:pPr>
    </w:p>
    <w:p w:rsidR="00605E0E" w:rsidRPr="00AE0629" w:rsidRDefault="00605E0E" w:rsidP="00605E0E">
      <w:pPr>
        <w:widowControl w:val="0"/>
        <w:numPr>
          <w:ilvl w:val="0"/>
          <w:numId w:val="14"/>
        </w:numPr>
        <w:overflowPunct w:val="0"/>
        <w:spacing w:after="0" w:line="240" w:lineRule="auto"/>
        <w:contextualSpacing/>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использовать занимательный сюжет сказки А. Лопатиной «Васин ранец» для введения понятия качества человека - «бережливость» и формирования бережного отношения к своим и чужим вещам; </w:t>
      </w:r>
    </w:p>
    <w:p w:rsidR="00605E0E" w:rsidRPr="00AE0629" w:rsidRDefault="00605E0E" w:rsidP="00605E0E">
      <w:pPr>
        <w:widowControl w:val="0"/>
        <w:numPr>
          <w:ilvl w:val="0"/>
          <w:numId w:val="14"/>
        </w:numPr>
        <w:overflowPunct w:val="0"/>
        <w:spacing w:after="0" w:line="240" w:lineRule="auto"/>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воспринимать текст с учетом поставленной задачи;</w:t>
      </w:r>
    </w:p>
    <w:p w:rsidR="00605E0E" w:rsidRPr="00AE0629" w:rsidRDefault="008C299A" w:rsidP="00605E0E">
      <w:pPr>
        <w:widowControl w:val="0"/>
        <w:numPr>
          <w:ilvl w:val="0"/>
          <w:numId w:val="14"/>
        </w:numPr>
        <w:overflowPunct w:val="0"/>
        <w:spacing w:after="0" w:line="240" w:lineRule="auto"/>
        <w:rPr>
          <w:rFonts w:ascii="Times New Roman" w:eastAsia="Andale Sans UI" w:hAnsi="Times New Roman" w:cs="Times New Roman"/>
          <w:kern w:val="2"/>
          <w:sz w:val="24"/>
          <w:szCs w:val="24"/>
          <w:lang w:bidi="en-US"/>
        </w:rPr>
      </w:pPr>
      <w:r>
        <w:rPr>
          <w:rFonts w:ascii="Times New Roman" w:eastAsia="Andale Sans UI" w:hAnsi="Times New Roman" w:cs="Times New Roman"/>
          <w:kern w:val="2"/>
          <w:sz w:val="24"/>
          <w:szCs w:val="24"/>
          <w:lang w:bidi="en-US"/>
        </w:rPr>
        <w:t xml:space="preserve">практически закрепить </w:t>
      </w:r>
      <w:r w:rsidR="00605E0E" w:rsidRPr="00AE0629">
        <w:rPr>
          <w:rFonts w:ascii="Times New Roman" w:eastAsia="Andale Sans UI" w:hAnsi="Times New Roman" w:cs="Times New Roman"/>
          <w:kern w:val="2"/>
          <w:sz w:val="24"/>
          <w:szCs w:val="24"/>
          <w:lang w:bidi="en-US"/>
        </w:rPr>
        <w:t>ранее полученные представления об окружающем мире.</w:t>
      </w:r>
    </w:p>
    <w:p w:rsidR="00605E0E" w:rsidRPr="00AE0629" w:rsidRDefault="00605E0E" w:rsidP="00605E0E">
      <w:pPr>
        <w:widowControl w:val="0"/>
        <w:overflowPunct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overflowPunct w:val="0"/>
        <w:spacing w:after="0" w:line="240" w:lineRule="auto"/>
        <w:rPr>
          <w:rFonts w:ascii="Times New Roman" w:eastAsia="Andale Sans UI" w:hAnsi="Times New Roman" w:cs="Times New Roman"/>
          <w:b/>
          <w:kern w:val="2"/>
          <w:sz w:val="24"/>
          <w:szCs w:val="24"/>
          <w:lang w:bidi="en-US"/>
        </w:rPr>
      </w:pPr>
      <w:r w:rsidRPr="00AE0629">
        <w:rPr>
          <w:rFonts w:ascii="Times New Roman" w:eastAsia="Andale Sans UI" w:hAnsi="Times New Roman" w:cs="Times New Roman"/>
          <w:b/>
          <w:kern w:val="2"/>
          <w:sz w:val="24"/>
          <w:szCs w:val="24"/>
          <w:lang w:bidi="en-US"/>
        </w:rPr>
        <w:t xml:space="preserve">Формирование метапредметных задач: </w:t>
      </w:r>
    </w:p>
    <w:p w:rsidR="00605E0E" w:rsidRPr="00AE0629" w:rsidRDefault="00605E0E" w:rsidP="00605E0E">
      <w:pPr>
        <w:widowControl w:val="0"/>
        <w:overflowPunct w:val="0"/>
        <w:spacing w:after="0" w:line="240" w:lineRule="auto"/>
        <w:rPr>
          <w:rFonts w:ascii="Times New Roman" w:eastAsia="Andale Sans UI" w:hAnsi="Times New Roman" w:cs="Times New Roman"/>
          <w:b/>
          <w:kern w:val="2"/>
          <w:sz w:val="24"/>
          <w:szCs w:val="24"/>
          <w:lang w:bidi="en-US"/>
        </w:rPr>
      </w:pPr>
    </w:p>
    <w:p w:rsidR="00605E0E" w:rsidRPr="00AE0629" w:rsidRDefault="00605E0E" w:rsidP="00605E0E">
      <w:pPr>
        <w:widowControl w:val="0"/>
        <w:numPr>
          <w:ilvl w:val="0"/>
          <w:numId w:val="15"/>
        </w:numPr>
        <w:overflowPunct w:val="0"/>
        <w:spacing w:after="0" w:line="240" w:lineRule="auto"/>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приводить примеры в качестве доказательства выдвигаемых положений, высказывать предположения;</w:t>
      </w:r>
    </w:p>
    <w:p w:rsidR="00605E0E" w:rsidRPr="00AE0629" w:rsidRDefault="00605E0E" w:rsidP="00605E0E">
      <w:pPr>
        <w:widowControl w:val="0"/>
        <w:numPr>
          <w:ilvl w:val="0"/>
          <w:numId w:val="15"/>
        </w:numPr>
        <w:overflowPunct w:val="0"/>
        <w:spacing w:after="0" w:line="240" w:lineRule="auto"/>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удерживать цель деятельности до получения ее результата, анализировать собственную работу;</w:t>
      </w:r>
    </w:p>
    <w:p w:rsidR="00605E0E" w:rsidRPr="00AE0629" w:rsidRDefault="00605E0E" w:rsidP="00605E0E">
      <w:pPr>
        <w:widowControl w:val="0"/>
        <w:numPr>
          <w:ilvl w:val="0"/>
          <w:numId w:val="15"/>
        </w:numPr>
        <w:overflowPunct w:val="0"/>
        <w:spacing w:after="0" w:line="240" w:lineRule="auto"/>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строить речевые высказывания в устной форме.</w:t>
      </w:r>
    </w:p>
    <w:p w:rsidR="00605E0E" w:rsidRPr="00AE0629" w:rsidRDefault="00605E0E" w:rsidP="00605E0E">
      <w:pPr>
        <w:widowControl w:val="0"/>
        <w:overflowPunct w:val="0"/>
        <w:spacing w:after="0" w:line="240" w:lineRule="auto"/>
        <w:ind w:left="720"/>
        <w:rPr>
          <w:rFonts w:ascii="Times New Roman" w:eastAsia="Andale Sans UI" w:hAnsi="Times New Roman" w:cs="Times New Roman"/>
          <w:kern w:val="2"/>
          <w:sz w:val="24"/>
          <w:szCs w:val="24"/>
          <w:lang w:bidi="en-US"/>
        </w:rPr>
      </w:pPr>
    </w:p>
    <w:p w:rsidR="00605E0E" w:rsidRPr="00AE0629" w:rsidRDefault="008C299A" w:rsidP="00605E0E">
      <w:pPr>
        <w:widowControl w:val="0"/>
        <w:overflowPunct w:val="0"/>
        <w:spacing w:after="0" w:line="240" w:lineRule="auto"/>
        <w:rPr>
          <w:rFonts w:ascii="Times New Roman" w:eastAsia="Andale Sans UI" w:hAnsi="Times New Roman" w:cs="Times New Roman"/>
          <w:b/>
          <w:kern w:val="2"/>
          <w:sz w:val="24"/>
          <w:szCs w:val="24"/>
          <w:lang w:bidi="en-US"/>
        </w:rPr>
      </w:pPr>
      <w:r>
        <w:rPr>
          <w:rFonts w:ascii="Times New Roman" w:eastAsia="Andale Sans UI" w:hAnsi="Times New Roman" w:cs="Times New Roman"/>
          <w:b/>
          <w:kern w:val="2"/>
          <w:sz w:val="24"/>
          <w:szCs w:val="24"/>
          <w:lang w:bidi="en-US"/>
        </w:rPr>
        <w:t xml:space="preserve">Формирование </w:t>
      </w:r>
      <w:r w:rsidR="00605E0E" w:rsidRPr="00AE0629">
        <w:rPr>
          <w:rFonts w:ascii="Times New Roman" w:eastAsia="Andale Sans UI" w:hAnsi="Times New Roman" w:cs="Times New Roman"/>
          <w:b/>
          <w:kern w:val="2"/>
          <w:sz w:val="24"/>
          <w:szCs w:val="24"/>
          <w:lang w:bidi="en-US"/>
        </w:rPr>
        <w:t>личностных задач:</w:t>
      </w:r>
    </w:p>
    <w:p w:rsidR="00605E0E" w:rsidRPr="00AE0629" w:rsidRDefault="00605E0E" w:rsidP="00605E0E">
      <w:pPr>
        <w:widowControl w:val="0"/>
        <w:numPr>
          <w:ilvl w:val="0"/>
          <w:numId w:val="16"/>
        </w:numPr>
        <w:overflowPunct w:val="0"/>
        <w:spacing w:after="0" w:line="240" w:lineRule="auto"/>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соотносить поступок с моральной нормой, оценивать свои и чужие поступки;</w:t>
      </w:r>
    </w:p>
    <w:p w:rsidR="00605E0E" w:rsidRPr="00AE0629" w:rsidRDefault="00605E0E" w:rsidP="00605E0E">
      <w:pPr>
        <w:widowControl w:val="0"/>
        <w:numPr>
          <w:ilvl w:val="0"/>
          <w:numId w:val="16"/>
        </w:numPr>
        <w:overflowPunct w:val="0"/>
        <w:spacing w:after="0" w:line="240" w:lineRule="auto"/>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форм</w:t>
      </w:r>
      <w:r w:rsidR="008C299A">
        <w:rPr>
          <w:rFonts w:ascii="Times New Roman" w:eastAsia="Andale Sans UI" w:hAnsi="Times New Roman" w:cs="Times New Roman"/>
          <w:kern w:val="2"/>
          <w:sz w:val="24"/>
          <w:szCs w:val="24"/>
          <w:lang w:bidi="en-US"/>
        </w:rPr>
        <w:t>ировать учебно - познавательный</w:t>
      </w:r>
      <w:r w:rsidRPr="00AE0629">
        <w:rPr>
          <w:rFonts w:ascii="Times New Roman" w:eastAsia="Andale Sans UI" w:hAnsi="Times New Roman" w:cs="Times New Roman"/>
          <w:kern w:val="2"/>
          <w:sz w:val="24"/>
          <w:szCs w:val="24"/>
          <w:lang w:bidi="en-US"/>
        </w:rPr>
        <w:t xml:space="preserve"> интерес к новому материалу, способность к самооценке.</w:t>
      </w:r>
    </w:p>
    <w:p w:rsidR="00605E0E" w:rsidRPr="00AE0629" w:rsidRDefault="00605E0E" w:rsidP="00605E0E">
      <w:pPr>
        <w:widowControl w:val="0"/>
        <w:overflowPunct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overflowPunct w:val="0"/>
        <w:spacing w:after="0" w:line="240" w:lineRule="auto"/>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 xml:space="preserve">Участники: </w:t>
      </w:r>
      <w:r w:rsidRPr="00AE0629">
        <w:rPr>
          <w:rFonts w:ascii="Times New Roman" w:eastAsia="Andale Sans UI" w:hAnsi="Times New Roman" w:cs="Times New Roman"/>
          <w:kern w:val="2"/>
          <w:sz w:val="24"/>
          <w:szCs w:val="24"/>
          <w:lang w:bidi="en-US"/>
        </w:rPr>
        <w:t>учащиеся с ОВЗ первого и второго класса</w:t>
      </w:r>
    </w:p>
    <w:p w:rsidR="00605E0E" w:rsidRPr="00AE0629" w:rsidRDefault="00605E0E" w:rsidP="00605E0E">
      <w:pPr>
        <w:widowControl w:val="0"/>
        <w:overflowPunct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overflowPunct w:val="0"/>
        <w:spacing w:after="0" w:line="240" w:lineRule="auto"/>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 xml:space="preserve">Продолжительность занятия: </w:t>
      </w:r>
      <w:r w:rsidRPr="00AE0629">
        <w:rPr>
          <w:rFonts w:ascii="Times New Roman" w:eastAsia="Andale Sans UI" w:hAnsi="Times New Roman" w:cs="Times New Roman"/>
          <w:kern w:val="2"/>
          <w:sz w:val="24"/>
          <w:szCs w:val="24"/>
          <w:lang w:bidi="en-US"/>
        </w:rPr>
        <w:t>40-45 минут</w:t>
      </w:r>
    </w:p>
    <w:p w:rsidR="00605E0E" w:rsidRPr="00AE0629" w:rsidRDefault="00605E0E" w:rsidP="00605E0E">
      <w:pPr>
        <w:widowControl w:val="0"/>
        <w:overflowPunct w:val="0"/>
        <w:spacing w:after="0" w:line="240" w:lineRule="auto"/>
        <w:rPr>
          <w:rFonts w:ascii="Times New Roman" w:eastAsia="Andale Sans UI" w:hAnsi="Times New Roman" w:cs="Times New Roman"/>
          <w:kern w:val="2"/>
          <w:sz w:val="24"/>
          <w:szCs w:val="24"/>
          <w:lang w:bidi="en-US"/>
        </w:rPr>
      </w:pPr>
    </w:p>
    <w:p w:rsidR="00605E0E" w:rsidRPr="00AE0629" w:rsidRDefault="00605E0E" w:rsidP="00605E0E">
      <w:pPr>
        <w:widowControl w:val="0"/>
        <w:overflowPunct w:val="0"/>
        <w:spacing w:beforeAutospacing="1" w:after="0" w:afterAutospacing="1" w:line="240" w:lineRule="auto"/>
        <w:contextualSpacing/>
        <w:jc w:val="center"/>
        <w:rPr>
          <w:rFonts w:ascii="Times New Roman" w:eastAsia="Times New Roman" w:hAnsi="Times New Roman" w:cs="Times New Roman"/>
          <w:color w:val="00000A"/>
          <w:kern w:val="2"/>
          <w:sz w:val="24"/>
          <w:szCs w:val="24"/>
          <w:lang w:eastAsia="ru-RU" w:bidi="en-US"/>
        </w:rPr>
      </w:pPr>
      <w:r w:rsidRPr="00AE0629">
        <w:rPr>
          <w:rFonts w:ascii="Times New Roman" w:eastAsia="Times New Roman" w:hAnsi="Times New Roman" w:cs="Times New Roman"/>
          <w:b/>
          <w:bCs/>
          <w:color w:val="000000"/>
          <w:kern w:val="2"/>
          <w:sz w:val="24"/>
          <w:szCs w:val="24"/>
          <w:lang w:eastAsia="ru-RU" w:bidi="en-US"/>
        </w:rPr>
        <w:t>Ход занятия:</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b/>
          <w:bCs/>
          <w:color w:val="000000"/>
          <w:kern w:val="2"/>
          <w:sz w:val="24"/>
          <w:szCs w:val="24"/>
          <w:lang w:eastAsia="ru-RU" w:bidi="en-US"/>
        </w:rPr>
      </w:pPr>
    </w:p>
    <w:tbl>
      <w:tblPr>
        <w:tblW w:w="10062" w:type="dxa"/>
        <w:tblBorders>
          <w:top w:val="single" w:sz="2" w:space="0" w:color="000001"/>
          <w:left w:val="single" w:sz="2" w:space="0" w:color="000001"/>
          <w:bottom w:val="single" w:sz="2" w:space="0" w:color="000001"/>
          <w:insideH w:val="single" w:sz="2" w:space="0" w:color="000001"/>
        </w:tblBorders>
        <w:tblLayout w:type="fixed"/>
        <w:tblCellMar>
          <w:top w:w="55" w:type="dxa"/>
          <w:left w:w="48" w:type="dxa"/>
          <w:bottom w:w="55" w:type="dxa"/>
          <w:right w:w="55" w:type="dxa"/>
        </w:tblCellMar>
        <w:tblLook w:val="0000" w:firstRow="0" w:lastRow="0" w:firstColumn="0" w:lastColumn="0" w:noHBand="0" w:noVBand="0"/>
      </w:tblPr>
      <w:tblGrid>
        <w:gridCol w:w="1667"/>
        <w:gridCol w:w="5784"/>
        <w:gridCol w:w="1974"/>
        <w:gridCol w:w="637"/>
      </w:tblGrid>
      <w:tr w:rsidR="00605E0E" w:rsidRPr="00AE0629" w:rsidTr="00105B67">
        <w:tc>
          <w:tcPr>
            <w:tcW w:w="1667"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after="120" w:line="240" w:lineRule="auto"/>
              <w:contextualSpacing/>
              <w:jc w:val="center"/>
              <w:rPr>
                <w:rFonts w:ascii="Times New Roman" w:eastAsia="Andale Sans UI" w:hAnsi="Times New Roman" w:cs="Times New Roman"/>
                <w:color w:val="00000A"/>
                <w:kern w:val="2"/>
                <w:sz w:val="24"/>
                <w:szCs w:val="24"/>
                <w:lang w:bidi="en-US"/>
              </w:rPr>
            </w:pPr>
            <w:r w:rsidRPr="00AE0629">
              <w:rPr>
                <w:rFonts w:ascii="Times New Roman" w:eastAsia="Times New Roman" w:hAnsi="Times New Roman" w:cs="Times New Roman"/>
                <w:color w:val="000000"/>
                <w:kern w:val="2"/>
                <w:sz w:val="24"/>
                <w:szCs w:val="24"/>
                <w:lang w:bidi="en-US"/>
              </w:rPr>
              <w:t>Этапы занятия</w:t>
            </w:r>
          </w:p>
        </w:tc>
        <w:tc>
          <w:tcPr>
            <w:tcW w:w="578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after="0" w:line="360" w:lineRule="auto"/>
              <w:contextualSpacing/>
              <w:jc w:val="center"/>
              <w:rPr>
                <w:rFonts w:ascii="Times New Roman" w:eastAsia="Andale Sans UI" w:hAnsi="Times New Roman" w:cs="Times New Roman"/>
                <w:color w:val="00000A"/>
                <w:kern w:val="2"/>
                <w:sz w:val="24"/>
                <w:szCs w:val="24"/>
                <w:lang w:bidi="en-US"/>
              </w:rPr>
            </w:pPr>
            <w:r w:rsidRPr="00AE0629">
              <w:rPr>
                <w:rFonts w:ascii="Times New Roman" w:eastAsia="Times New Roman" w:hAnsi="Times New Roman" w:cs="Times New Roman"/>
                <w:color w:val="000000"/>
                <w:kern w:val="2"/>
                <w:sz w:val="24"/>
                <w:szCs w:val="24"/>
                <w:lang w:val="en-US" w:bidi="en-US"/>
              </w:rPr>
              <w:t>Содержание</w:t>
            </w:r>
            <w:r w:rsidRPr="00AE0629">
              <w:rPr>
                <w:rFonts w:ascii="Times New Roman" w:eastAsia="Times New Roman" w:hAnsi="Times New Roman" w:cs="Times New Roman"/>
                <w:color w:val="000000"/>
                <w:kern w:val="2"/>
                <w:sz w:val="24"/>
                <w:szCs w:val="24"/>
                <w:lang w:bidi="en-US"/>
              </w:rPr>
              <w:t xml:space="preserve"> занятия</w:t>
            </w:r>
          </w:p>
        </w:tc>
        <w:tc>
          <w:tcPr>
            <w:tcW w:w="197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after="0" w:line="360" w:lineRule="auto"/>
              <w:contextualSpacing/>
              <w:jc w:val="center"/>
              <w:rPr>
                <w:rFonts w:ascii="Times New Roman" w:eastAsia="Andale Sans UI" w:hAnsi="Times New Roman" w:cs="Times New Roman"/>
                <w:color w:val="00000A"/>
                <w:kern w:val="2"/>
                <w:sz w:val="24"/>
                <w:szCs w:val="24"/>
                <w:lang w:bidi="en-US"/>
              </w:rPr>
            </w:pPr>
            <w:r w:rsidRPr="00AE0629">
              <w:rPr>
                <w:rFonts w:ascii="Times New Roman" w:eastAsia="Times New Roman" w:hAnsi="Times New Roman" w:cs="Times New Roman"/>
                <w:color w:val="000000"/>
                <w:kern w:val="2"/>
                <w:sz w:val="24"/>
                <w:szCs w:val="24"/>
                <w:lang w:bidi="en-US"/>
              </w:rPr>
              <w:t>Цель деятельности</w:t>
            </w:r>
          </w:p>
        </w:tc>
        <w:tc>
          <w:tcPr>
            <w:tcW w:w="637"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05E0E" w:rsidRPr="00AE0629" w:rsidRDefault="00605E0E" w:rsidP="00605E0E">
            <w:pPr>
              <w:widowControl w:val="0"/>
              <w:overflowPunct w:val="0"/>
              <w:spacing w:after="0" w:line="360" w:lineRule="auto"/>
              <w:contextualSpacing/>
              <w:jc w:val="center"/>
              <w:rPr>
                <w:rFonts w:ascii="Times New Roman" w:eastAsia="Andale Sans UI" w:hAnsi="Times New Roman" w:cs="Times New Roman"/>
                <w:color w:val="00000A"/>
                <w:kern w:val="2"/>
                <w:sz w:val="24"/>
                <w:szCs w:val="24"/>
                <w:lang w:val="en-US" w:bidi="en-US"/>
              </w:rPr>
            </w:pPr>
            <w:r w:rsidRPr="00AE0629">
              <w:rPr>
                <w:rFonts w:ascii="Times New Roman" w:eastAsia="Times New Roman" w:hAnsi="Times New Roman" w:cs="Times New Roman"/>
                <w:color w:val="000000"/>
                <w:kern w:val="2"/>
                <w:sz w:val="24"/>
                <w:szCs w:val="24"/>
                <w:lang w:val="en-US" w:bidi="en-US"/>
              </w:rPr>
              <w:t>Время</w:t>
            </w:r>
          </w:p>
          <w:p w:rsidR="00605E0E" w:rsidRPr="00AE0629" w:rsidRDefault="00605E0E" w:rsidP="00605E0E">
            <w:pPr>
              <w:widowControl w:val="0"/>
              <w:overflowPunct w:val="0"/>
              <w:spacing w:after="0" w:line="360" w:lineRule="auto"/>
              <w:contextualSpacing/>
              <w:jc w:val="center"/>
              <w:rPr>
                <w:rFonts w:ascii="Times New Roman" w:eastAsia="Times New Roman" w:hAnsi="Times New Roman" w:cs="Times New Roman"/>
                <w:color w:val="000000"/>
                <w:kern w:val="2"/>
                <w:sz w:val="24"/>
                <w:szCs w:val="24"/>
                <w:lang w:val="en-US" w:bidi="en-US"/>
              </w:rPr>
            </w:pPr>
          </w:p>
        </w:tc>
      </w:tr>
      <w:tr w:rsidR="00605E0E" w:rsidRPr="00AE0629" w:rsidTr="00105B67">
        <w:tc>
          <w:tcPr>
            <w:tcW w:w="10062" w:type="dxa"/>
            <w:gridSpan w:val="4"/>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jc w:val="center"/>
              <w:rPr>
                <w:rFonts w:ascii="Times New Roman" w:eastAsia="Andale Sans UI" w:hAnsi="Times New Roman" w:cs="Times New Roman"/>
                <w:color w:val="00000A"/>
                <w:kern w:val="2"/>
                <w:sz w:val="24"/>
                <w:szCs w:val="24"/>
                <w:lang w:val="en-US" w:bidi="en-US"/>
              </w:rPr>
            </w:pPr>
            <w:r w:rsidRPr="00AE0629">
              <w:rPr>
                <w:rFonts w:ascii="Times New Roman" w:eastAsia="Times New Roman" w:hAnsi="Times New Roman" w:cs="Times New Roman"/>
                <w:color w:val="00000A"/>
                <w:kern w:val="2"/>
                <w:sz w:val="24"/>
                <w:szCs w:val="24"/>
                <w:lang w:val="en-US" w:bidi="en-US"/>
              </w:rPr>
              <w:t xml:space="preserve">1. </w:t>
            </w:r>
            <w:r w:rsidRPr="00AE0629">
              <w:rPr>
                <w:rFonts w:ascii="Times New Roman" w:eastAsia="Times New Roman" w:hAnsi="Times New Roman" w:cs="Times New Roman"/>
                <w:color w:val="00000A"/>
                <w:kern w:val="2"/>
                <w:sz w:val="24"/>
                <w:szCs w:val="24"/>
                <w:lang w:bidi="en-US"/>
              </w:rPr>
              <w:t>Вводная часть</w:t>
            </w:r>
          </w:p>
        </w:tc>
      </w:tr>
      <w:tr w:rsidR="00605E0E" w:rsidRPr="00AE0629" w:rsidTr="00105B67">
        <w:tc>
          <w:tcPr>
            <w:tcW w:w="1667"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before="100" w:beforeAutospacing="1" w:after="10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val="en-US" w:eastAsia="ru-RU" w:bidi="en-US"/>
              </w:rPr>
              <w:t>Игра «Фея бережливости»</w:t>
            </w:r>
          </w:p>
        </w:tc>
        <w:tc>
          <w:tcPr>
            <w:tcW w:w="578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Times New Roman" w:hAnsi="Times New Roman" w:cs="Times New Roman"/>
                <w:color w:val="000000"/>
                <w:kern w:val="2"/>
                <w:sz w:val="24"/>
                <w:szCs w:val="24"/>
                <w:lang w:bidi="en-US"/>
              </w:rPr>
              <w:t xml:space="preserve">Разделите детей на группы и раздайте им игрушки. Некоторые </w:t>
            </w:r>
            <w:r w:rsidRPr="00AE0629">
              <w:rPr>
                <w:rFonts w:ascii="Times New Roman" w:eastAsia="Andale Sans UI" w:hAnsi="Times New Roman" w:cs="Times New Roman"/>
                <w:color w:val="00000A"/>
                <w:kern w:val="2"/>
                <w:sz w:val="24"/>
                <w:szCs w:val="24"/>
                <w:lang w:bidi="en-US"/>
              </w:rPr>
              <w:t xml:space="preserve">игрушки должны быть в хорошем состоянии, другие – поломанные. Каждая группа от лица своих игрушек должна рассказать о том, как им живется. </w:t>
            </w:r>
          </w:p>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t xml:space="preserve">Затем попросите детей представить, что к ним в гости пришла фея бережливости и дала им несколько хороших советов, как научиться беречь игрушки. </w:t>
            </w:r>
          </w:p>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t>Дети должны рассказать о том, как фея помогла игрушкам, которые не берегут, научить своих хозяев бережливости.</w:t>
            </w:r>
          </w:p>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t xml:space="preserve">Если дети не могут придумать сами, как помочь тем или иным игрушкам, они должны позвать фею бережливости (педагога-психолога), чтобы она посоветовала им, как научиться беречь игрушки. Затем </w:t>
            </w:r>
            <w:r w:rsidRPr="00AE0629">
              <w:rPr>
                <w:rFonts w:ascii="Times New Roman" w:eastAsia="Andale Sans UI" w:hAnsi="Times New Roman" w:cs="Times New Roman"/>
                <w:color w:val="00000A"/>
                <w:kern w:val="2"/>
                <w:sz w:val="24"/>
                <w:szCs w:val="24"/>
                <w:lang w:bidi="en-US"/>
              </w:rPr>
              <w:lastRenderedPageBreak/>
              <w:t>дети вместе с педагогом-психологом составляют несколько самых главных правил бережливости</w:t>
            </w:r>
          </w:p>
        </w:tc>
        <w:tc>
          <w:tcPr>
            <w:tcW w:w="197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after="120" w:line="240" w:lineRule="auto"/>
              <w:contextualSpacing/>
              <w:rPr>
                <w:rFonts w:ascii="Times New Roman" w:eastAsia="Times New Roman" w:hAnsi="Times New Roman" w:cs="Times New Roman"/>
                <w:color w:val="000000"/>
                <w:kern w:val="2"/>
                <w:sz w:val="24"/>
                <w:szCs w:val="24"/>
                <w:lang w:bidi="en-US"/>
              </w:rPr>
            </w:pPr>
            <w:r w:rsidRPr="00AE0629">
              <w:rPr>
                <w:rFonts w:ascii="Times New Roman" w:eastAsia="Times New Roman" w:hAnsi="Times New Roman" w:cs="Times New Roman"/>
                <w:color w:val="000000"/>
                <w:kern w:val="2"/>
                <w:sz w:val="24"/>
                <w:szCs w:val="24"/>
                <w:lang w:bidi="en-US"/>
              </w:rPr>
              <w:lastRenderedPageBreak/>
              <w:t xml:space="preserve">Мотивация и организация обучающихся                </w:t>
            </w:r>
            <w:r w:rsidRPr="00AE0629">
              <w:rPr>
                <w:rFonts w:ascii="Times New Roman" w:eastAsia="Andale Sans UI" w:hAnsi="Times New Roman" w:cs="Times New Roman"/>
                <w:color w:val="000000"/>
                <w:kern w:val="2"/>
                <w:sz w:val="24"/>
                <w:szCs w:val="24"/>
                <w:lang w:bidi="en-US"/>
              </w:rPr>
              <w:t>на работу, определение темы занятия</w:t>
            </w:r>
          </w:p>
          <w:p w:rsidR="00605E0E" w:rsidRPr="00AE0629" w:rsidRDefault="00605E0E" w:rsidP="00605E0E">
            <w:pPr>
              <w:widowControl w:val="0"/>
              <w:suppressLineNumbers/>
              <w:overflowPunct w:val="0"/>
              <w:spacing w:after="0" w:line="240" w:lineRule="auto"/>
              <w:contextualSpacing/>
              <w:rPr>
                <w:rFonts w:ascii="Times New Roman" w:eastAsia="Times New Roman" w:hAnsi="Times New Roman" w:cs="Times New Roman"/>
                <w:color w:val="00000A"/>
                <w:kern w:val="2"/>
                <w:sz w:val="24"/>
                <w:szCs w:val="24"/>
                <w:lang w:bidi="en-US"/>
              </w:rPr>
            </w:pPr>
          </w:p>
        </w:tc>
        <w:tc>
          <w:tcPr>
            <w:tcW w:w="637"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val="en-US" w:bidi="en-US"/>
              </w:rPr>
            </w:pPr>
            <w:r w:rsidRPr="00AE0629">
              <w:rPr>
                <w:rFonts w:ascii="Times New Roman" w:eastAsia="Times New Roman" w:hAnsi="Times New Roman" w:cs="Times New Roman"/>
                <w:color w:val="00000A"/>
                <w:kern w:val="2"/>
                <w:sz w:val="24"/>
                <w:szCs w:val="24"/>
                <w:lang w:val="en-US" w:bidi="en-US"/>
              </w:rPr>
              <w:t xml:space="preserve">3 </w:t>
            </w:r>
            <w:r w:rsidRPr="00AE0629">
              <w:rPr>
                <w:rFonts w:ascii="Times New Roman" w:eastAsia="Times New Roman" w:hAnsi="Times New Roman" w:cs="Times New Roman"/>
                <w:color w:val="00000A"/>
                <w:kern w:val="2"/>
                <w:sz w:val="24"/>
                <w:szCs w:val="24"/>
                <w:lang w:bidi="en-US"/>
              </w:rPr>
              <w:t>мин.</w:t>
            </w:r>
          </w:p>
        </w:tc>
      </w:tr>
      <w:tr w:rsidR="00605E0E" w:rsidRPr="00AE0629" w:rsidTr="00105B67">
        <w:tc>
          <w:tcPr>
            <w:tcW w:w="10062" w:type="dxa"/>
            <w:gridSpan w:val="4"/>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jc w:val="center"/>
              <w:rPr>
                <w:rFonts w:ascii="Times New Roman" w:eastAsia="Andale Sans UI" w:hAnsi="Times New Roman" w:cs="Times New Roman"/>
                <w:color w:val="00000A"/>
                <w:kern w:val="2"/>
                <w:sz w:val="24"/>
                <w:szCs w:val="24"/>
                <w:lang w:val="en-US" w:bidi="en-US"/>
              </w:rPr>
            </w:pPr>
            <w:r w:rsidRPr="00AE0629">
              <w:rPr>
                <w:rFonts w:ascii="Times New Roman" w:eastAsia="Times New Roman" w:hAnsi="Times New Roman" w:cs="Times New Roman"/>
                <w:color w:val="00000A"/>
                <w:kern w:val="2"/>
                <w:sz w:val="24"/>
                <w:szCs w:val="24"/>
                <w:lang w:bidi="en-US"/>
              </w:rPr>
              <w:lastRenderedPageBreak/>
              <w:t>2. Основная часть</w:t>
            </w:r>
          </w:p>
        </w:tc>
      </w:tr>
      <w:tr w:rsidR="00605E0E" w:rsidRPr="00AE0629" w:rsidTr="00105B67">
        <w:tc>
          <w:tcPr>
            <w:tcW w:w="1667"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val="en-US" w:bidi="en-US"/>
              </w:rPr>
            </w:pPr>
            <w:r w:rsidRPr="00AE0629">
              <w:rPr>
                <w:rFonts w:ascii="Times New Roman" w:eastAsia="Times New Roman" w:hAnsi="Times New Roman" w:cs="Times New Roman"/>
                <w:color w:val="00000A"/>
                <w:kern w:val="2"/>
                <w:sz w:val="24"/>
                <w:szCs w:val="24"/>
                <w:lang w:bidi="en-US"/>
              </w:rPr>
              <w:t>Беседа по теме занятия</w:t>
            </w:r>
          </w:p>
        </w:tc>
        <w:tc>
          <w:tcPr>
            <w:tcW w:w="578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i/>
                <w:iCs/>
                <w:color w:val="000000"/>
                <w:kern w:val="2"/>
                <w:sz w:val="24"/>
                <w:szCs w:val="24"/>
                <w:lang w:eastAsia="ru-RU" w:bidi="en-US"/>
              </w:rPr>
              <w:t xml:space="preserve">Вопросы и задания для беседы:                 </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i/>
                <w:iCs/>
                <w:color w:val="000000"/>
                <w:kern w:val="2"/>
                <w:sz w:val="24"/>
                <w:szCs w:val="24"/>
                <w:lang w:eastAsia="ru-RU" w:bidi="en-US"/>
              </w:rPr>
              <w:t xml:space="preserve">• </w:t>
            </w:r>
            <w:r w:rsidRPr="00AE0629">
              <w:rPr>
                <w:rFonts w:ascii="Times New Roman" w:eastAsia="Times New Roman" w:hAnsi="Times New Roman" w:cs="Times New Roman"/>
                <w:iCs/>
                <w:color w:val="000000"/>
                <w:kern w:val="2"/>
                <w:sz w:val="24"/>
                <w:szCs w:val="24"/>
                <w:lang w:eastAsia="ru-RU" w:bidi="en-US"/>
              </w:rPr>
              <w:t xml:space="preserve">Чем, по-твоему мнению, новые вещи отличаются от хорошо сбереженных старых вещей?                        </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iCs/>
                <w:color w:val="000000"/>
                <w:kern w:val="2"/>
                <w:sz w:val="24"/>
                <w:szCs w:val="24"/>
                <w:lang w:eastAsia="ru-RU" w:bidi="en-US"/>
              </w:rPr>
              <w:t xml:space="preserve">• Расскажи о том, как к тебе на помощь приходили хорошо сбереженные тобой, твоими родителями или твоими друзьями вещи.                                           </w:t>
            </w:r>
          </w:p>
          <w:p w:rsidR="008C299A"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iCs/>
                <w:color w:val="000000"/>
                <w:kern w:val="2"/>
                <w:sz w:val="24"/>
                <w:szCs w:val="24"/>
                <w:lang w:eastAsia="ru-RU" w:bidi="en-US"/>
              </w:rPr>
            </w:pPr>
            <w:r w:rsidRPr="00AE0629">
              <w:rPr>
                <w:rFonts w:ascii="Times New Roman" w:eastAsia="Times New Roman" w:hAnsi="Times New Roman" w:cs="Times New Roman"/>
                <w:iCs/>
                <w:color w:val="000000"/>
                <w:kern w:val="2"/>
                <w:sz w:val="24"/>
                <w:szCs w:val="24"/>
                <w:lang w:eastAsia="ru-RU" w:bidi="en-US"/>
              </w:rPr>
              <w:t xml:space="preserve">• Расскажи, кто в твоей семье самый бережливый и </w:t>
            </w:r>
            <w:r w:rsidR="008C299A" w:rsidRPr="00AE0629">
              <w:rPr>
                <w:rFonts w:ascii="Times New Roman" w:eastAsia="Times New Roman" w:hAnsi="Times New Roman" w:cs="Times New Roman"/>
                <w:iCs/>
                <w:color w:val="000000"/>
                <w:kern w:val="2"/>
                <w:sz w:val="24"/>
                <w:szCs w:val="24"/>
                <w:lang w:eastAsia="ru-RU" w:bidi="en-US"/>
              </w:rPr>
              <w:t xml:space="preserve">почему. </w:t>
            </w:r>
          </w:p>
          <w:p w:rsidR="00605E0E" w:rsidRPr="00AE0629" w:rsidRDefault="008C299A"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iCs/>
                <w:color w:val="000000"/>
                <w:kern w:val="2"/>
                <w:sz w:val="24"/>
                <w:szCs w:val="24"/>
                <w:lang w:eastAsia="ru-RU" w:bidi="en-US"/>
              </w:rPr>
              <w:t>•</w:t>
            </w:r>
            <w:r w:rsidR="00605E0E" w:rsidRPr="00AE0629">
              <w:rPr>
                <w:rFonts w:ascii="Times New Roman" w:eastAsia="Times New Roman" w:hAnsi="Times New Roman" w:cs="Times New Roman"/>
                <w:iCs/>
                <w:color w:val="000000"/>
                <w:kern w:val="2"/>
                <w:sz w:val="24"/>
                <w:szCs w:val="24"/>
                <w:lang w:eastAsia="ru-RU" w:bidi="en-US"/>
              </w:rPr>
              <w:t xml:space="preserve"> Считаешь ли ты себя аккуратным человеком?</w:t>
            </w:r>
          </w:p>
        </w:tc>
        <w:tc>
          <w:tcPr>
            <w:tcW w:w="197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8C299A"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t>Формирование умения</w:t>
            </w:r>
            <w:r w:rsidR="00605E0E" w:rsidRPr="00AE0629">
              <w:rPr>
                <w:rFonts w:ascii="Times New Roman" w:eastAsia="Andale Sans UI" w:hAnsi="Times New Roman" w:cs="Times New Roman"/>
                <w:color w:val="00000A"/>
                <w:kern w:val="2"/>
                <w:sz w:val="24"/>
                <w:szCs w:val="24"/>
                <w:lang w:bidi="en-US"/>
              </w:rPr>
              <w:t xml:space="preserve"> отвечать на вопросы проблемно - поискового характера</w:t>
            </w:r>
          </w:p>
        </w:tc>
        <w:tc>
          <w:tcPr>
            <w:tcW w:w="637"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Times New Roman" w:hAnsi="Times New Roman" w:cs="Times New Roman"/>
                <w:color w:val="00000A"/>
                <w:kern w:val="2"/>
                <w:sz w:val="24"/>
                <w:szCs w:val="24"/>
                <w:lang w:bidi="en-US"/>
              </w:rPr>
              <w:t>10 мин.</w:t>
            </w:r>
          </w:p>
        </w:tc>
      </w:tr>
      <w:tr w:rsidR="00605E0E" w:rsidRPr="00AE0629" w:rsidTr="00105B67">
        <w:tc>
          <w:tcPr>
            <w:tcW w:w="1667"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A"/>
                <w:kern w:val="2"/>
                <w:sz w:val="24"/>
                <w:szCs w:val="24"/>
                <w:lang w:bidi="en-US"/>
              </w:rPr>
              <w:t xml:space="preserve">Чтение сказки </w:t>
            </w:r>
            <w:r w:rsidRPr="00AE0629">
              <w:rPr>
                <w:rFonts w:ascii="Times New Roman" w:eastAsia="Andale Sans UI" w:hAnsi="Times New Roman" w:cs="Times New Roman"/>
                <w:b/>
                <w:bCs/>
                <w:color w:val="00000A"/>
                <w:kern w:val="2"/>
                <w:sz w:val="24"/>
                <w:szCs w:val="24"/>
                <w:lang w:bidi="en-US"/>
              </w:rPr>
              <w:t>«</w:t>
            </w:r>
            <w:r w:rsidRPr="00AE0629">
              <w:rPr>
                <w:rFonts w:ascii="Times New Roman" w:eastAsia="Andale Sans UI" w:hAnsi="Times New Roman" w:cs="Times New Roman"/>
                <w:b/>
                <w:bCs/>
                <w:color w:val="000000"/>
                <w:kern w:val="2"/>
                <w:sz w:val="24"/>
                <w:szCs w:val="24"/>
                <w:lang w:bidi="en-US"/>
              </w:rPr>
              <w:t>Васин ранец»"</w:t>
            </w:r>
            <w:r w:rsidRPr="00AE0629">
              <w:rPr>
                <w:rFonts w:ascii="Times New Roman" w:eastAsia="Andale Sans UI" w:hAnsi="Times New Roman" w:cs="Times New Roman"/>
                <w:color w:val="000000"/>
                <w:kern w:val="2"/>
                <w:sz w:val="24"/>
                <w:szCs w:val="24"/>
                <w:lang w:bidi="en-US"/>
              </w:rPr>
              <w:t xml:space="preserve"> </w:t>
            </w:r>
          </w:p>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0"/>
                <w:kern w:val="2"/>
                <w:sz w:val="24"/>
                <w:szCs w:val="24"/>
                <w:lang w:bidi="en-US"/>
              </w:rPr>
              <w:t>А. Лопатиной</w:t>
            </w:r>
            <w:r w:rsidRPr="00AE0629">
              <w:rPr>
                <w:rFonts w:ascii="Times New Roman" w:eastAsia="Andale Sans UI" w:hAnsi="Times New Roman" w:cs="Times New Roman"/>
                <w:color w:val="000000"/>
                <w:kern w:val="2"/>
                <w:sz w:val="24"/>
                <w:szCs w:val="24"/>
                <w:lang w:bidi="en-US"/>
              </w:rPr>
              <w:br/>
            </w:r>
            <w:r w:rsidRPr="00AE0629">
              <w:rPr>
                <w:rFonts w:ascii="Times New Roman" w:eastAsia="Andale Sans UI" w:hAnsi="Times New Roman" w:cs="Times New Roman"/>
                <w:color w:val="000000"/>
                <w:kern w:val="2"/>
                <w:sz w:val="24"/>
                <w:szCs w:val="24"/>
                <w:lang w:bidi="en-US"/>
              </w:rPr>
              <w:br/>
            </w:r>
          </w:p>
        </w:tc>
        <w:tc>
          <w:tcPr>
            <w:tcW w:w="578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Прыг - дзинь, – монетка выкатилась из ранца и покатилась по мостовой.</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Прощай, монетка, – крикнул ранец ей вслед</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и грустно вздохнул.</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Сегодня у меня опять потеря. Снова мой хозяин будет меня ругать. А в чем я виноват? Невозможно все сберечь, если тебя постоянно швыряют куда попало. То на гвоздь напорешься в заборе, то угол прожжешь возле костра.</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Мама, – я просто умираю от голода, – этот ранец потерял</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мою монетку, и я ничего не смог купить себе на завтрак! – закричал Вася, вернувшись домой.</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Мама внимательно посмотрела на ранец:</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Да, вид у него отвратительный! Весь в пятнах и дырах, и работает хуже некуда. Вчера ручку твою потерял, позавчера –перочинный ножик, а сегодня последнюю монетку. Плохо он служит тебе – видно, придется его уволить.</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–Да, мамочка, подхватил шутку Вася, обрадовавшись, что мама не ругает его за потерю, –и тетрадку мою давай тоже уволим. Она размазала какую-то грязь на странице и получила плохую отметку.</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Ты прав, тетрадка твоя никуда не годится, – согласилась мама, – да и учебник весь грязный и потрепанный. Его тоже нужно уволить. А посмотри, как выглядит твоя куртка: один карман порван, из другого ржавая проволока торчит. Разве подходит такая плохая куртка моему сыну?</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Нет, совсем не подходит. Можно эту выкинуть, а мне новую купить, – предложил Вася. Радостно вбежал Вася в свою комнату и с размаху швырнул ранец в угол, а затем отодвинул валяющиеся на полу игрушки, карандаши, книжки и добавил:</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И вас мы выкинем, если будете плохо работать и валяться, где попало.</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xml:space="preserve">Вдруг в глазах у Васи все закружилось, и он почувствовал, что куда-то стремительно падает. Когда мальчик пришел в себя, то увидел, что лежит на полу, а </w:t>
            </w:r>
            <w:r w:rsidRPr="00AE0629">
              <w:rPr>
                <w:rFonts w:ascii="Times New Roman" w:eastAsia="Times New Roman" w:hAnsi="Times New Roman" w:cs="Times New Roman"/>
                <w:color w:val="000000"/>
                <w:kern w:val="2"/>
                <w:sz w:val="24"/>
                <w:szCs w:val="24"/>
                <w:lang w:eastAsia="ru-RU" w:bidi="en-US"/>
              </w:rPr>
              <w:lastRenderedPageBreak/>
              <w:t>возле него стоит незнакомый седой старичок с ящиком, полным самых разных инструментов.</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Вы кто? – хотел спросить Вася, и не смог произнести ни слова.</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Но старичок словно услышал его и произнес:</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Я, Вася, мастер сломанных вещей. Обычно я прихожу только к старым вещам, у которых нет хозяина, и помогаю им обрести новую жизнь. Я попал к тебе, потому что твои вещи не выдержали и позвали меня, несмотря на то, что у них есть хозяин. И это случилось впервые в моей жизни.</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Он нам не хозяин! Он нас рвет, бросает и пачкает, ругает и обижает! – раздались со всех сторон крики, и поднялся невообразимый шум.</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Тише, успокойтесь, я постараюсь вам помочь, – успокоил старичок вещи и добавил:</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Вот видишь, Вася, терпению твоих вещей пришел конец. А ведь вещи, обычно, очень терпеливы. Даже не знаю, что делать!</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Мастер, поменяйте меня и Васю местами, – пусть он поработает ранцем, а я, став мальчиком, приведу все его вещи в порядок, – раздался из угла голос Васиного ранца.</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Хорошо, – согласился мастер, – даю тебе три дня сроку. За это время Вася, надеюсь, изменится и поймет, как тяжело ранцу, когда его не берегут. С этими словами мастер исчез, а Вася, не успев опомниться, вдруг почувствовал, что лежит весь грязный и порванный в углу, а на кровати спит мальчик как две капли воды похожий на него. В этот момент в комнату вошла мама с большой коробкой в руках и сказала сама себе:</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Пока Вася спит, соберу-ка я его рваные и испорченные вещи и выброшу их, все равно они уже никуда не годятся. Жаль, что мой Вася ничего не бережет. Мама собрала с пола порванные книжки и сломанные игрушки, а сверху положила Васин ранец. Вася, конечно, не мог ей крикнуть, чтобы она его не выкидывала, и с ужасом представил, как окажется в грязном мусорном баке. Но в этот момент мальчик на кровати открыл глаза и сказал:</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Не надо, мама, ничего выкидывать, все эти вещи я почищу и починю.</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И он тут же принялся за дело. Наблюдая за сыном, мама не верила своим глазам. А настоящий Вася, чистый и зашитый своим новым хозяином, стал терпеливо ждать, когда пройдет три дня и он снова станет мальчиком.</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A"/>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Самое неприятное случилось на третий день, когда хозяин Васи дежурил в школьной столовой. Вася дремал на подоконнике, как вдруг его схватил какой-то мальчишка и закричал другому:</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lastRenderedPageBreak/>
              <w:t>– Смотри, Васькин ранец валяется, давай им в футбол поиграем.</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Ты что, – возразил ему товарищ, – он же чистый, мы его испачкаем.</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Ну и что, на прошлой неделе Васька сам играл в футбол своим ранцем. Вот смеху было.</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Мальчишки выбежали во двор и принялись весело пинать ранец. Вася почти сознание потерял от боли. Застежка на нем сломалась, ударившись о камень, лямка затрещала и оторвалась. Хорошо еще, что в этот момент на крыльцо вышел учитель, и мальчишки, бросив ранец в кусты, убежали. В кустах сидел голодный котенок. Он принялся царапать и драть ранец когтями, почувствовав запах бутерброда с сыром, который мама положила Васе на обед. Какой-то малыш из соседнего дома увидел это и помог котенку достать бутерброд. Потом малыш выкинул из ранца все учебники и начал запихивать в него котенка.</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Не царапайся, – уговаривал малыш котенка, – я тебя домой унесу, и ты у меня будешь жить в этом ранце.</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К Васиному счастью, его новый хозяин в поисках своего ранца выбежал во двор и, увидев малыша с ранцем в руках, закричал:</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Ты почему взял мой ранец и порвал его?</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Ничего я не рвал, этот ранец ничей, потому что он в кустах валялся, – стал оправдываться малыш.</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Васин хозяин ничего не ответил. Молча он сложил в ранец учебники и пошел домой. Весь вечер он усердно зашивал и чистил свой ранец, однако застежку так и не удалось отремонтировать: в доме не нашлось нужных инструментов. Так прошло три дня. Следующий день был воскресеньем. Как только Вася проснулся, он с радостью обнаружил, что снова стал мальчиком. Дверь открылась, в комнату вошла мама и ласково сказала:</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Вставай скорее, сынок, после завтрака мы поедем покупать тебе новый ранец. Хотя ты и привел в порядок свой старый ранец, без застежки он все равно не сможет служить тебе.</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Нет, мама, – твердо возразил Вася, – давай лучше купим мне инструменты, и тогда я смогу починить застежку на ранце, и он прослужит мне еще очень долго.</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С тех пор мастер сломанных вещей больше никогда не приходил к Васе, его ждали вещи, у которых не было хозяина.</w:t>
            </w:r>
          </w:p>
        </w:tc>
        <w:tc>
          <w:tcPr>
            <w:tcW w:w="197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lastRenderedPageBreak/>
              <w:t>Ввести понятие качества человека - «бережливость».</w:t>
            </w:r>
          </w:p>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t xml:space="preserve">Практически закрепить представления </w:t>
            </w:r>
          </w:p>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t>об окружающем мире.</w:t>
            </w:r>
          </w:p>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t xml:space="preserve">Создать условия для формирования бережного отношения </w:t>
            </w:r>
          </w:p>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t xml:space="preserve">к </w:t>
            </w:r>
            <w:r w:rsidRPr="00AE0629">
              <w:rPr>
                <w:rFonts w:ascii="Times New Roman" w:eastAsia="Andale Sans UI" w:hAnsi="Times New Roman" w:cs="Times New Roman"/>
                <w:color w:val="000000"/>
                <w:kern w:val="2"/>
                <w:sz w:val="24"/>
                <w:szCs w:val="24"/>
                <w:lang w:bidi="en-US"/>
              </w:rPr>
              <w:t>своим и чужим вещам</w:t>
            </w:r>
          </w:p>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bidi="en-US"/>
              </w:rPr>
            </w:pPr>
          </w:p>
        </w:tc>
        <w:tc>
          <w:tcPr>
            <w:tcW w:w="637"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val="en-US" w:bidi="en-US"/>
              </w:rPr>
            </w:pPr>
            <w:r w:rsidRPr="00AE0629">
              <w:rPr>
                <w:rFonts w:ascii="Times New Roman" w:eastAsia="Andale Sans UI" w:hAnsi="Times New Roman" w:cs="Times New Roman"/>
                <w:color w:val="00000A"/>
                <w:kern w:val="2"/>
                <w:sz w:val="24"/>
                <w:szCs w:val="24"/>
                <w:lang w:val="en-US" w:bidi="en-US"/>
              </w:rPr>
              <w:t xml:space="preserve">10 </w:t>
            </w:r>
            <w:r w:rsidRPr="00AE0629">
              <w:rPr>
                <w:rFonts w:ascii="Times New Roman" w:eastAsia="Andale Sans UI" w:hAnsi="Times New Roman" w:cs="Times New Roman"/>
                <w:color w:val="00000A"/>
                <w:kern w:val="2"/>
                <w:sz w:val="24"/>
                <w:szCs w:val="24"/>
                <w:lang w:bidi="en-US"/>
              </w:rPr>
              <w:t>мин.</w:t>
            </w:r>
          </w:p>
        </w:tc>
      </w:tr>
      <w:tr w:rsidR="00605E0E" w:rsidRPr="00AE0629" w:rsidTr="00105B67">
        <w:tc>
          <w:tcPr>
            <w:tcW w:w="1667"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val="en-US" w:bidi="en-US"/>
              </w:rPr>
            </w:pPr>
            <w:r w:rsidRPr="00AE0629">
              <w:rPr>
                <w:rFonts w:ascii="Times New Roman" w:eastAsia="Andale Sans UI" w:hAnsi="Times New Roman" w:cs="Times New Roman"/>
                <w:color w:val="00000A"/>
                <w:kern w:val="2"/>
                <w:sz w:val="24"/>
                <w:szCs w:val="24"/>
                <w:lang w:bidi="en-US"/>
              </w:rPr>
              <w:lastRenderedPageBreak/>
              <w:t>Беседа по сказке</w:t>
            </w:r>
          </w:p>
        </w:tc>
        <w:tc>
          <w:tcPr>
            <w:tcW w:w="578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xml:space="preserve">Вопросы и задания к сказке:                        </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A"/>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xml:space="preserve">• Представьте, что вы оказались на месте тех или иных Васиных вещей: ранца, тетради, книги и т.д. Что вы предприняли бы, чтобы помочь Васе измениться? </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A"/>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Перечислите инструменты, которыми пользовался Вася, когда чинил разные вещи.</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lastRenderedPageBreak/>
              <w:t>• Какие из этих инструментов есть у вас дома? Умеете ли вы пользоваться ими?</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Есть ли у вас в доме вещи, к которым может прийти мастер сломанных вещей, и почему? Что необходимо предпринять, чтобы это не произошло?</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Что думают сломанные карандаши, грязные тарелки о своих хозяевах?</w:t>
            </w:r>
          </w:p>
        </w:tc>
        <w:tc>
          <w:tcPr>
            <w:tcW w:w="197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lastRenderedPageBreak/>
              <w:t xml:space="preserve">Строить речевые высказывания в устной </w:t>
            </w:r>
            <w:r w:rsidR="008C299A" w:rsidRPr="00AE0629">
              <w:rPr>
                <w:rFonts w:ascii="Times New Roman" w:eastAsia="Andale Sans UI" w:hAnsi="Times New Roman" w:cs="Times New Roman"/>
                <w:color w:val="00000A"/>
                <w:kern w:val="2"/>
                <w:sz w:val="24"/>
                <w:szCs w:val="24"/>
                <w:lang w:bidi="en-US"/>
              </w:rPr>
              <w:t>форме; отвечать</w:t>
            </w:r>
            <w:r w:rsidRPr="00AE0629">
              <w:rPr>
                <w:rFonts w:ascii="Times New Roman" w:eastAsia="Andale Sans UI" w:hAnsi="Times New Roman" w:cs="Times New Roman"/>
                <w:color w:val="00000A"/>
                <w:kern w:val="2"/>
                <w:sz w:val="24"/>
                <w:szCs w:val="24"/>
                <w:lang w:bidi="en-US"/>
              </w:rPr>
              <w:t xml:space="preserve"> на вопросы проблемно - </w:t>
            </w:r>
            <w:r w:rsidRPr="00AE0629">
              <w:rPr>
                <w:rFonts w:ascii="Times New Roman" w:eastAsia="Andale Sans UI" w:hAnsi="Times New Roman" w:cs="Times New Roman"/>
                <w:color w:val="00000A"/>
                <w:kern w:val="2"/>
                <w:sz w:val="24"/>
                <w:szCs w:val="24"/>
                <w:lang w:bidi="en-US"/>
              </w:rPr>
              <w:lastRenderedPageBreak/>
              <w:t xml:space="preserve">поискового характера </w:t>
            </w:r>
          </w:p>
        </w:tc>
        <w:tc>
          <w:tcPr>
            <w:tcW w:w="637"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val="en-US" w:bidi="en-US"/>
              </w:rPr>
            </w:pPr>
            <w:r w:rsidRPr="00AE0629">
              <w:rPr>
                <w:rFonts w:ascii="Times New Roman" w:eastAsia="Andale Sans UI" w:hAnsi="Times New Roman" w:cs="Times New Roman"/>
                <w:color w:val="00000A"/>
                <w:kern w:val="2"/>
                <w:sz w:val="24"/>
                <w:szCs w:val="24"/>
                <w:lang w:val="en-US" w:bidi="en-US"/>
              </w:rPr>
              <w:lastRenderedPageBreak/>
              <w:t xml:space="preserve">7 </w:t>
            </w:r>
            <w:r w:rsidRPr="00AE0629">
              <w:rPr>
                <w:rFonts w:ascii="Times New Roman" w:eastAsia="Andale Sans UI" w:hAnsi="Times New Roman" w:cs="Times New Roman"/>
                <w:color w:val="00000A"/>
                <w:kern w:val="2"/>
                <w:sz w:val="24"/>
                <w:szCs w:val="24"/>
                <w:lang w:bidi="en-US"/>
              </w:rPr>
              <w:t>мин.</w:t>
            </w:r>
          </w:p>
        </w:tc>
      </w:tr>
      <w:tr w:rsidR="00605E0E" w:rsidRPr="00AE0629" w:rsidTr="00105B67">
        <w:tc>
          <w:tcPr>
            <w:tcW w:w="1667"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lastRenderedPageBreak/>
              <w:t>Сценка</w:t>
            </w:r>
          </w:p>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 «О чем говорят вещи»</w:t>
            </w:r>
            <w:r w:rsidRPr="00AE0629">
              <w:rPr>
                <w:rFonts w:ascii="Times New Roman" w:eastAsia="Andale Sans UI" w:hAnsi="Times New Roman" w:cs="Times New Roman"/>
                <w:color w:val="000000"/>
                <w:kern w:val="2"/>
                <w:sz w:val="24"/>
                <w:szCs w:val="24"/>
                <w:lang w:bidi="en-US"/>
              </w:rPr>
              <w:br/>
            </w:r>
          </w:p>
        </w:tc>
        <w:tc>
          <w:tcPr>
            <w:tcW w:w="578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xml:space="preserve">Прочитайте детям пословицу: </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i/>
                <w:color w:val="000000"/>
                <w:kern w:val="2"/>
                <w:sz w:val="24"/>
                <w:szCs w:val="24"/>
                <w:lang w:eastAsia="ru-RU" w:bidi="en-US"/>
              </w:rPr>
              <w:t xml:space="preserve">«Жизнь не мука, коль бережливость – наука». </w:t>
            </w:r>
            <w:r w:rsidRPr="00AE0629">
              <w:rPr>
                <w:rFonts w:ascii="Times New Roman" w:eastAsia="Times New Roman" w:hAnsi="Times New Roman" w:cs="Times New Roman"/>
                <w:color w:val="000000"/>
                <w:kern w:val="2"/>
                <w:sz w:val="24"/>
                <w:szCs w:val="24"/>
                <w:lang w:eastAsia="ru-RU" w:bidi="en-US"/>
              </w:rPr>
              <w:t xml:space="preserve">Поделите детей на пары. Раздайте некоторым парам какие-либо новые вещи, а другим – вещи, прослужившие уже многие годы и очень хорошо сбереженные. </w:t>
            </w:r>
            <w:r w:rsidRPr="00AE0629">
              <w:rPr>
                <w:rFonts w:ascii="Times New Roman" w:eastAsia="Times New Roman" w:hAnsi="Times New Roman" w:cs="Times New Roman"/>
                <w:color w:val="000000"/>
                <w:kern w:val="2"/>
                <w:sz w:val="24"/>
                <w:szCs w:val="24"/>
                <w:lang w:val="en-US" w:eastAsia="ru-RU" w:bidi="en-US"/>
              </w:rPr>
              <w:t xml:space="preserve">Каждая пара </w:t>
            </w:r>
            <w:r w:rsidRPr="00AE0629">
              <w:rPr>
                <w:rFonts w:ascii="Times New Roman" w:eastAsia="Times New Roman" w:hAnsi="Times New Roman" w:cs="Times New Roman"/>
                <w:color w:val="000000"/>
                <w:kern w:val="2"/>
                <w:sz w:val="24"/>
                <w:szCs w:val="24"/>
                <w:lang w:eastAsia="ru-RU" w:bidi="en-US"/>
              </w:rPr>
              <w:t>рассказывает</w:t>
            </w:r>
            <w:r w:rsidRPr="00AE0629">
              <w:rPr>
                <w:rFonts w:ascii="Times New Roman" w:eastAsia="Times New Roman" w:hAnsi="Times New Roman" w:cs="Times New Roman"/>
                <w:color w:val="000000"/>
                <w:kern w:val="2"/>
                <w:sz w:val="24"/>
                <w:szCs w:val="24"/>
                <w:lang w:val="en-US" w:eastAsia="ru-RU" w:bidi="en-US"/>
              </w:rPr>
              <w:t xml:space="preserve"> о жизни своих вещей.</w:t>
            </w:r>
          </w:p>
        </w:tc>
        <w:tc>
          <w:tcPr>
            <w:tcW w:w="197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t>Развитие творческого потенциала детей.</w:t>
            </w:r>
          </w:p>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Andale Sans UI" w:hAnsi="Times New Roman" w:cs="Times New Roman"/>
                <w:color w:val="00000A"/>
                <w:kern w:val="2"/>
                <w:sz w:val="24"/>
                <w:szCs w:val="24"/>
                <w:lang w:bidi="en-US"/>
              </w:rPr>
              <w:t>Развитие коммуникативных навыков</w:t>
            </w:r>
          </w:p>
        </w:tc>
        <w:tc>
          <w:tcPr>
            <w:tcW w:w="637"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val="en-US" w:bidi="en-US"/>
              </w:rPr>
            </w:pPr>
            <w:r w:rsidRPr="00AE0629">
              <w:rPr>
                <w:rFonts w:ascii="Times New Roman" w:eastAsia="Andale Sans UI" w:hAnsi="Times New Roman" w:cs="Times New Roman"/>
                <w:color w:val="00000A"/>
                <w:kern w:val="2"/>
                <w:sz w:val="24"/>
                <w:szCs w:val="24"/>
                <w:lang w:val="en-US" w:bidi="en-US"/>
              </w:rPr>
              <w:t xml:space="preserve">5 </w:t>
            </w:r>
            <w:r w:rsidRPr="00AE0629">
              <w:rPr>
                <w:rFonts w:ascii="Times New Roman" w:eastAsia="Andale Sans UI" w:hAnsi="Times New Roman" w:cs="Times New Roman"/>
                <w:color w:val="00000A"/>
                <w:kern w:val="2"/>
                <w:sz w:val="24"/>
                <w:szCs w:val="24"/>
                <w:lang w:bidi="en-US"/>
              </w:rPr>
              <w:t>мин.</w:t>
            </w:r>
          </w:p>
        </w:tc>
      </w:tr>
      <w:tr w:rsidR="00605E0E" w:rsidRPr="00AE0629" w:rsidTr="00105B67">
        <w:tc>
          <w:tcPr>
            <w:tcW w:w="10062" w:type="dxa"/>
            <w:gridSpan w:val="4"/>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jc w:val="center"/>
              <w:rPr>
                <w:rFonts w:ascii="Times New Roman" w:eastAsia="Andale Sans UI" w:hAnsi="Times New Roman" w:cs="Times New Roman"/>
                <w:color w:val="00000A"/>
                <w:kern w:val="2"/>
                <w:sz w:val="24"/>
                <w:szCs w:val="24"/>
                <w:lang w:val="en-US" w:bidi="en-US"/>
              </w:rPr>
            </w:pPr>
            <w:r w:rsidRPr="00AE0629">
              <w:rPr>
                <w:rFonts w:ascii="Times New Roman" w:eastAsia="Times New Roman" w:hAnsi="Times New Roman" w:cs="Times New Roman"/>
                <w:color w:val="00000A"/>
                <w:kern w:val="2"/>
                <w:sz w:val="24"/>
                <w:szCs w:val="24"/>
                <w:lang w:val="en-US" w:bidi="en-US"/>
              </w:rPr>
              <w:t xml:space="preserve">3. </w:t>
            </w:r>
            <w:r w:rsidRPr="00AE0629">
              <w:rPr>
                <w:rFonts w:ascii="Times New Roman" w:eastAsia="Times New Roman" w:hAnsi="Times New Roman" w:cs="Times New Roman"/>
                <w:color w:val="00000A"/>
                <w:kern w:val="2"/>
                <w:sz w:val="24"/>
                <w:szCs w:val="24"/>
                <w:lang w:bidi="en-US"/>
              </w:rPr>
              <w:t>Заключительная часть</w:t>
            </w:r>
          </w:p>
        </w:tc>
      </w:tr>
      <w:tr w:rsidR="00605E0E" w:rsidRPr="00AE0629" w:rsidTr="00105B67">
        <w:tc>
          <w:tcPr>
            <w:tcW w:w="1667"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Times New Roman" w:hAnsi="Times New Roman" w:cs="Times New Roman"/>
                <w:color w:val="000000"/>
                <w:kern w:val="2"/>
                <w:sz w:val="24"/>
                <w:szCs w:val="24"/>
                <w:lang w:bidi="en-US"/>
              </w:rPr>
            </w:pPr>
            <w:r w:rsidRPr="00AE0629">
              <w:rPr>
                <w:rFonts w:ascii="Times New Roman" w:eastAsia="Times New Roman" w:hAnsi="Times New Roman" w:cs="Times New Roman"/>
                <w:color w:val="000000"/>
                <w:kern w:val="2"/>
                <w:sz w:val="24"/>
                <w:szCs w:val="24"/>
                <w:lang w:bidi="en-US"/>
              </w:rPr>
              <w:t xml:space="preserve">Игра </w:t>
            </w:r>
          </w:p>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0"/>
                <w:kern w:val="2"/>
                <w:sz w:val="24"/>
                <w:szCs w:val="24"/>
                <w:lang w:val="en-US" w:bidi="en-US"/>
              </w:rPr>
            </w:pPr>
            <w:r w:rsidRPr="00AE0629">
              <w:rPr>
                <w:rFonts w:ascii="Times New Roman" w:eastAsia="Times New Roman" w:hAnsi="Times New Roman" w:cs="Times New Roman"/>
                <w:color w:val="000000"/>
                <w:kern w:val="2"/>
                <w:sz w:val="24"/>
                <w:szCs w:val="24"/>
                <w:lang w:bidi="en-US"/>
              </w:rPr>
              <w:t>«Кто научит аккуратности»</w:t>
            </w:r>
          </w:p>
          <w:p w:rsidR="00605E0E" w:rsidRPr="00AE0629" w:rsidRDefault="00605E0E" w:rsidP="00605E0E">
            <w:pPr>
              <w:widowControl w:val="0"/>
              <w:suppressLineNumbers/>
              <w:overflowPunct w:val="0"/>
              <w:spacing w:after="0" w:line="240" w:lineRule="auto"/>
              <w:contextualSpacing/>
              <w:rPr>
                <w:rFonts w:ascii="Times New Roman" w:eastAsia="Times New Roman" w:hAnsi="Times New Roman" w:cs="Times New Roman"/>
                <w:color w:val="00000A"/>
                <w:kern w:val="2"/>
                <w:sz w:val="24"/>
                <w:szCs w:val="24"/>
                <w:lang w:bidi="en-US"/>
              </w:rPr>
            </w:pPr>
          </w:p>
        </w:tc>
        <w:tc>
          <w:tcPr>
            <w:tcW w:w="578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 xml:space="preserve">Поделите детей на группы и раздайте им коробки с разными предметами и игрушками. В каждой коробке среди предметов должно быть несколько вещей, помогающих человеку быть аккуратным, </w:t>
            </w:r>
            <w:r w:rsidR="008C299A" w:rsidRPr="00AE0629">
              <w:rPr>
                <w:rFonts w:ascii="Times New Roman" w:eastAsia="Times New Roman" w:hAnsi="Times New Roman" w:cs="Times New Roman"/>
                <w:color w:val="000000"/>
                <w:kern w:val="2"/>
                <w:sz w:val="24"/>
                <w:szCs w:val="24"/>
                <w:lang w:eastAsia="ru-RU" w:bidi="en-US"/>
              </w:rPr>
              <w:t>например,</w:t>
            </w:r>
            <w:r w:rsidRPr="00AE0629">
              <w:rPr>
                <w:rFonts w:ascii="Times New Roman" w:eastAsia="Times New Roman" w:hAnsi="Times New Roman" w:cs="Times New Roman"/>
                <w:color w:val="000000"/>
                <w:kern w:val="2"/>
                <w:sz w:val="24"/>
                <w:szCs w:val="24"/>
                <w:lang w:eastAsia="ru-RU" w:bidi="en-US"/>
              </w:rPr>
              <w:t xml:space="preserve"> расческа, мыло, ластик, зеркало. Дети должны найти эти предметы и рассказать, как они помогут им быть аккуратными, зачем им нужно быть аккуратными и бережливыми.</w:t>
            </w: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p>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p>
        </w:tc>
        <w:tc>
          <w:tcPr>
            <w:tcW w:w="197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Times New Roman" w:hAnsi="Times New Roman" w:cs="Times New Roman"/>
                <w:color w:val="00000A"/>
                <w:kern w:val="2"/>
                <w:sz w:val="24"/>
                <w:szCs w:val="24"/>
                <w:lang w:bidi="en-US"/>
              </w:rPr>
              <w:t>Рефлексия. Выявление уровня осознания содержания пройденного</w:t>
            </w:r>
          </w:p>
        </w:tc>
        <w:tc>
          <w:tcPr>
            <w:tcW w:w="637"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val="en-US" w:bidi="en-US"/>
              </w:rPr>
            </w:pPr>
            <w:r w:rsidRPr="00AE0629">
              <w:rPr>
                <w:rFonts w:ascii="Times New Roman" w:eastAsia="Times New Roman" w:hAnsi="Times New Roman" w:cs="Times New Roman"/>
                <w:color w:val="00000A"/>
                <w:kern w:val="2"/>
                <w:sz w:val="24"/>
                <w:szCs w:val="24"/>
                <w:lang w:val="en-US" w:bidi="en-US"/>
              </w:rPr>
              <w:t xml:space="preserve">5 </w:t>
            </w:r>
            <w:r w:rsidRPr="00AE0629">
              <w:rPr>
                <w:rFonts w:ascii="Times New Roman" w:eastAsia="Times New Roman" w:hAnsi="Times New Roman" w:cs="Times New Roman"/>
                <w:color w:val="00000A"/>
                <w:kern w:val="2"/>
                <w:sz w:val="24"/>
                <w:szCs w:val="24"/>
                <w:lang w:bidi="en-US"/>
              </w:rPr>
              <w:t>мин.</w:t>
            </w:r>
          </w:p>
        </w:tc>
      </w:tr>
      <w:tr w:rsidR="00605E0E" w:rsidRPr="00AE0629" w:rsidTr="00105B67">
        <w:tc>
          <w:tcPr>
            <w:tcW w:w="1667"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val="en-US" w:eastAsia="ru-RU" w:bidi="en-US"/>
              </w:rPr>
            </w:pPr>
            <w:r w:rsidRPr="00AE0629">
              <w:rPr>
                <w:rFonts w:ascii="Times New Roman" w:eastAsia="Times New Roman" w:hAnsi="Times New Roman" w:cs="Times New Roman"/>
                <w:color w:val="000000"/>
                <w:kern w:val="2"/>
                <w:sz w:val="24"/>
                <w:szCs w:val="24"/>
                <w:lang w:eastAsia="ru-RU" w:bidi="en-US"/>
              </w:rPr>
              <w:t>Рисунок «Поможем игрушке»</w:t>
            </w:r>
            <w:r w:rsidRPr="00AE0629">
              <w:rPr>
                <w:rFonts w:ascii="Times New Roman" w:eastAsia="Times New Roman" w:hAnsi="Times New Roman" w:cs="Times New Roman"/>
                <w:b/>
                <w:bCs/>
                <w:i/>
                <w:iCs/>
                <w:color w:val="000000"/>
                <w:kern w:val="2"/>
                <w:sz w:val="24"/>
                <w:szCs w:val="24"/>
                <w:lang w:eastAsia="ru-RU" w:bidi="en-US"/>
              </w:rPr>
              <w:br/>
            </w:r>
          </w:p>
        </w:tc>
        <w:tc>
          <w:tcPr>
            <w:tcW w:w="578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0"/>
                <w:kern w:val="2"/>
                <w:sz w:val="24"/>
                <w:szCs w:val="24"/>
                <w:lang w:eastAsia="ru-RU" w:bidi="en-US"/>
              </w:rPr>
            </w:pPr>
            <w:r w:rsidRPr="00AE0629">
              <w:rPr>
                <w:rFonts w:ascii="Times New Roman" w:eastAsia="Times New Roman" w:hAnsi="Times New Roman" w:cs="Times New Roman"/>
                <w:color w:val="000000"/>
                <w:kern w:val="2"/>
                <w:sz w:val="24"/>
                <w:szCs w:val="24"/>
                <w:lang w:eastAsia="ru-RU" w:bidi="en-US"/>
              </w:rPr>
              <w:t>Раздайте детям картинки, на которых изображены поломанные игрушки. Дети должны «починить» игрушки и предметы на рисунках. Например, машинке без колеса – дорисовать недостающее колесо; домику без крыши – нарисовать крышу.</w:t>
            </w:r>
          </w:p>
        </w:tc>
        <w:tc>
          <w:tcPr>
            <w:tcW w:w="1974" w:type="dxa"/>
            <w:tcBorders>
              <w:top w:val="single" w:sz="2" w:space="0" w:color="000001"/>
              <w:left w:val="single" w:sz="2" w:space="0" w:color="000001"/>
              <w:bottom w:val="single" w:sz="2" w:space="0" w:color="000001"/>
            </w:tcBorders>
            <w:shd w:val="clear" w:color="auto" w:fill="auto"/>
            <w:tcMar>
              <w:left w:w="48" w:type="dxa"/>
            </w:tcMar>
          </w:tcPr>
          <w:p w:rsidR="00605E0E" w:rsidRPr="00AE0629" w:rsidRDefault="00605E0E" w:rsidP="00605E0E">
            <w:pPr>
              <w:widowControl w:val="0"/>
              <w:overflowPunct w:val="0"/>
              <w:spacing w:after="120" w:line="240" w:lineRule="auto"/>
              <w:contextualSpacing/>
              <w:rPr>
                <w:rFonts w:ascii="Times New Roman" w:eastAsia="Andale Sans UI" w:hAnsi="Times New Roman" w:cs="Times New Roman"/>
                <w:color w:val="00000A"/>
                <w:kern w:val="2"/>
                <w:sz w:val="24"/>
                <w:szCs w:val="24"/>
                <w:lang w:bidi="en-US"/>
              </w:rPr>
            </w:pPr>
            <w:r w:rsidRPr="00AE0629">
              <w:rPr>
                <w:rFonts w:ascii="Times New Roman" w:eastAsia="Times New Roman" w:hAnsi="Times New Roman" w:cs="Times New Roman"/>
                <w:color w:val="000000"/>
                <w:kern w:val="2"/>
                <w:sz w:val="24"/>
                <w:szCs w:val="24"/>
                <w:lang w:bidi="en-US"/>
              </w:rPr>
              <w:t xml:space="preserve">Формирование положительного эмоционального фона, закрепление пройденного на занятии. </w:t>
            </w:r>
          </w:p>
        </w:tc>
        <w:tc>
          <w:tcPr>
            <w:tcW w:w="637" w:type="dxa"/>
            <w:tcBorders>
              <w:top w:val="single" w:sz="2" w:space="0" w:color="000001"/>
              <w:left w:val="single" w:sz="2" w:space="0" w:color="000001"/>
              <w:bottom w:val="single" w:sz="2" w:space="0" w:color="000001"/>
              <w:right w:val="single" w:sz="2" w:space="0" w:color="000001"/>
            </w:tcBorders>
            <w:shd w:val="clear" w:color="auto" w:fill="auto"/>
            <w:tcMar>
              <w:left w:w="48" w:type="dxa"/>
            </w:tcMar>
          </w:tcPr>
          <w:p w:rsidR="00605E0E" w:rsidRPr="00AE0629" w:rsidRDefault="00605E0E" w:rsidP="00605E0E">
            <w:pPr>
              <w:widowControl w:val="0"/>
              <w:suppressLineNumbers/>
              <w:overflowPunct w:val="0"/>
              <w:spacing w:after="0" w:line="240" w:lineRule="auto"/>
              <w:contextualSpacing/>
              <w:rPr>
                <w:rFonts w:ascii="Times New Roman" w:eastAsia="Andale Sans UI" w:hAnsi="Times New Roman" w:cs="Times New Roman"/>
                <w:color w:val="00000A"/>
                <w:kern w:val="2"/>
                <w:sz w:val="24"/>
                <w:szCs w:val="24"/>
                <w:lang w:val="en-US" w:bidi="en-US"/>
              </w:rPr>
            </w:pPr>
            <w:r w:rsidRPr="00AE0629">
              <w:rPr>
                <w:rFonts w:ascii="Times New Roman" w:eastAsia="Times New Roman" w:hAnsi="Times New Roman" w:cs="Times New Roman"/>
                <w:color w:val="00000A"/>
                <w:kern w:val="2"/>
                <w:sz w:val="24"/>
                <w:szCs w:val="24"/>
                <w:lang w:val="en-US" w:bidi="en-US"/>
              </w:rPr>
              <w:t xml:space="preserve">3 </w:t>
            </w:r>
            <w:r w:rsidRPr="00AE0629">
              <w:rPr>
                <w:rFonts w:ascii="Times New Roman" w:eastAsia="Times New Roman" w:hAnsi="Times New Roman" w:cs="Times New Roman"/>
                <w:color w:val="00000A"/>
                <w:kern w:val="2"/>
                <w:sz w:val="24"/>
                <w:szCs w:val="24"/>
                <w:lang w:bidi="en-US"/>
              </w:rPr>
              <w:t>мин.</w:t>
            </w:r>
          </w:p>
        </w:tc>
      </w:tr>
    </w:tbl>
    <w:p w:rsidR="00605E0E" w:rsidRPr="00AE0629" w:rsidRDefault="00605E0E" w:rsidP="00605E0E">
      <w:pPr>
        <w:widowControl w:val="0"/>
        <w:overflowPunct w:val="0"/>
        <w:spacing w:beforeAutospacing="1" w:after="0" w:afterAutospacing="1" w:line="240" w:lineRule="auto"/>
        <w:contextualSpacing/>
        <w:rPr>
          <w:rFonts w:ascii="Times New Roman" w:eastAsia="Times New Roman" w:hAnsi="Times New Roman" w:cs="Times New Roman"/>
          <w:color w:val="00000A"/>
          <w:kern w:val="2"/>
          <w:sz w:val="24"/>
          <w:szCs w:val="24"/>
          <w:lang w:val="en-US" w:eastAsia="ru-RU" w:bidi="en-US"/>
        </w:rPr>
      </w:pPr>
    </w:p>
    <w:p w:rsidR="00605E0E" w:rsidRPr="00AE0629" w:rsidRDefault="00605E0E" w:rsidP="00605E0E">
      <w:pPr>
        <w:widowControl w:val="0"/>
        <w:overflowPunct w:val="0"/>
        <w:spacing w:after="0" w:line="240" w:lineRule="auto"/>
        <w:contextualSpacing/>
        <w:rPr>
          <w:rFonts w:ascii="Times New Roman" w:eastAsia="Andale Sans UI" w:hAnsi="Times New Roman" w:cs="Times New Roman"/>
          <w:color w:val="00000A"/>
          <w:kern w:val="2"/>
          <w:sz w:val="24"/>
          <w:szCs w:val="24"/>
          <w:lang w:bidi="en-US"/>
        </w:rPr>
      </w:pPr>
    </w:p>
    <w:p w:rsidR="00105B67" w:rsidRDefault="00105B67" w:rsidP="00105B67">
      <w:pPr>
        <w:rPr>
          <w:rFonts w:ascii="Times New Roman" w:hAnsi="Times New Roman" w:cs="Times New Roman"/>
          <w:sz w:val="24"/>
          <w:szCs w:val="24"/>
        </w:rPr>
      </w:pPr>
    </w:p>
    <w:p w:rsidR="00105B67" w:rsidRDefault="00105B67" w:rsidP="00105B67">
      <w:pPr>
        <w:rPr>
          <w:rFonts w:ascii="Times New Roman" w:hAnsi="Times New Roman" w:cs="Times New Roman"/>
          <w:sz w:val="24"/>
          <w:szCs w:val="24"/>
        </w:rPr>
      </w:pPr>
    </w:p>
    <w:p w:rsidR="00105B67" w:rsidRDefault="00105B67" w:rsidP="00105B67">
      <w:pPr>
        <w:rPr>
          <w:rFonts w:ascii="Times New Roman" w:hAnsi="Times New Roman" w:cs="Times New Roman"/>
          <w:sz w:val="24"/>
          <w:szCs w:val="24"/>
        </w:rPr>
      </w:pPr>
    </w:p>
    <w:p w:rsidR="00105B67" w:rsidRDefault="00105B67" w:rsidP="00105B67">
      <w:pPr>
        <w:rPr>
          <w:rFonts w:ascii="Times New Roman" w:hAnsi="Times New Roman" w:cs="Times New Roman"/>
          <w:sz w:val="24"/>
          <w:szCs w:val="24"/>
        </w:rPr>
      </w:pPr>
    </w:p>
    <w:p w:rsidR="00105B67" w:rsidRDefault="00105B67" w:rsidP="00105B67">
      <w:pPr>
        <w:rPr>
          <w:rFonts w:ascii="Times New Roman" w:hAnsi="Times New Roman" w:cs="Times New Roman"/>
          <w:sz w:val="24"/>
          <w:szCs w:val="24"/>
        </w:rPr>
      </w:pPr>
    </w:p>
    <w:p w:rsidR="00105B67" w:rsidRDefault="00105B67" w:rsidP="00105B67">
      <w:pPr>
        <w:rPr>
          <w:rFonts w:ascii="Times New Roman" w:hAnsi="Times New Roman" w:cs="Times New Roman"/>
          <w:sz w:val="24"/>
          <w:szCs w:val="24"/>
        </w:rPr>
      </w:pPr>
    </w:p>
    <w:p w:rsidR="00105B67" w:rsidRPr="00105B67" w:rsidRDefault="00105B67" w:rsidP="00105B67">
      <w:pPr>
        <w:rPr>
          <w:rFonts w:ascii="Times New Roman" w:eastAsia="Times New Roman" w:hAnsi="Times New Roman" w:cs="Times New Roman"/>
          <w:i/>
          <w:sz w:val="24"/>
          <w:szCs w:val="24"/>
        </w:rPr>
      </w:pPr>
    </w:p>
    <w:p w:rsidR="00105B67" w:rsidRDefault="00105B67" w:rsidP="00605E0E">
      <w:pPr>
        <w:jc w:val="right"/>
        <w:rPr>
          <w:rFonts w:ascii="Times New Roman" w:eastAsia="Times New Roman" w:hAnsi="Times New Roman" w:cs="Times New Roman"/>
          <w:sz w:val="24"/>
          <w:szCs w:val="24"/>
        </w:rPr>
      </w:pPr>
    </w:p>
    <w:p w:rsidR="00105B67" w:rsidRPr="00AE0629" w:rsidRDefault="00105B67" w:rsidP="00605E0E">
      <w:pPr>
        <w:jc w:val="right"/>
        <w:rPr>
          <w:rFonts w:ascii="Times New Roman" w:eastAsia="Times New Roman" w:hAnsi="Times New Roman" w:cs="Times New Roman"/>
          <w:sz w:val="24"/>
          <w:szCs w:val="24"/>
        </w:rPr>
      </w:pPr>
    </w:p>
    <w:p w:rsidR="00605E0E" w:rsidRPr="00AE0629" w:rsidRDefault="00605E0E" w:rsidP="00605E0E">
      <w:pPr>
        <w:widowControl w:val="0"/>
        <w:spacing w:after="0" w:line="240" w:lineRule="auto"/>
        <w:jc w:val="right"/>
        <w:rPr>
          <w:rFonts w:ascii="Times New Roman" w:eastAsia="Andale Sans UI" w:hAnsi="Times New Roman" w:cs="Times New Roman"/>
          <w:b/>
          <w:kern w:val="2"/>
          <w:sz w:val="24"/>
          <w:szCs w:val="24"/>
          <w:lang w:bidi="en-US"/>
        </w:rPr>
      </w:pPr>
      <w:r w:rsidRPr="00AE0629">
        <w:rPr>
          <w:rFonts w:ascii="Times New Roman" w:eastAsia="Andale Sans UI" w:hAnsi="Times New Roman" w:cs="Times New Roman"/>
          <w:i/>
          <w:kern w:val="2"/>
          <w:sz w:val="24"/>
          <w:szCs w:val="24"/>
          <w:lang w:bidi="en-US"/>
        </w:rPr>
        <w:lastRenderedPageBreak/>
        <w:t xml:space="preserve">          </w:t>
      </w:r>
      <w:r w:rsidRPr="00AE0629">
        <w:rPr>
          <w:rFonts w:ascii="Times New Roman" w:eastAsia="Andale Sans UI" w:hAnsi="Times New Roman" w:cs="Times New Roman"/>
          <w:b/>
          <w:kern w:val="2"/>
          <w:sz w:val="24"/>
          <w:szCs w:val="24"/>
          <w:lang w:bidi="en-US"/>
        </w:rPr>
        <w:t xml:space="preserve">Приложение </w:t>
      </w:r>
      <w:r w:rsidR="00105B67">
        <w:rPr>
          <w:rFonts w:ascii="Times New Roman" w:eastAsia="Andale Sans UI" w:hAnsi="Times New Roman" w:cs="Times New Roman"/>
          <w:b/>
          <w:kern w:val="2"/>
          <w:sz w:val="24"/>
          <w:szCs w:val="24"/>
          <w:lang w:bidi="en-US"/>
        </w:rPr>
        <w:t>7</w:t>
      </w:r>
      <w:r w:rsidRPr="00AE0629">
        <w:rPr>
          <w:rFonts w:ascii="Times New Roman" w:eastAsia="Andale Sans UI" w:hAnsi="Times New Roman" w:cs="Times New Roman"/>
          <w:b/>
          <w:kern w:val="2"/>
          <w:sz w:val="24"/>
          <w:szCs w:val="24"/>
          <w:lang w:bidi="en-US"/>
        </w:rPr>
        <w:t xml:space="preserve">                                       </w:t>
      </w:r>
    </w:p>
    <w:p w:rsidR="00605E0E" w:rsidRPr="00AE0629" w:rsidRDefault="00605E0E" w:rsidP="00605E0E">
      <w:pPr>
        <w:widowControl w:val="0"/>
        <w:spacing w:after="0" w:line="240" w:lineRule="auto"/>
        <w:jc w:val="center"/>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Малышева Наталия Витальевна</w:t>
      </w:r>
    </w:p>
    <w:p w:rsidR="00605E0E" w:rsidRPr="00AE0629" w:rsidRDefault="00605E0E" w:rsidP="00605E0E">
      <w:pPr>
        <w:widowControl w:val="0"/>
        <w:spacing w:after="0" w:line="240" w:lineRule="auto"/>
        <w:jc w:val="center"/>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МОУ «Волосовская начальная</w:t>
      </w:r>
    </w:p>
    <w:p w:rsidR="00605E0E" w:rsidRPr="00AE0629" w:rsidRDefault="00605E0E" w:rsidP="00605E0E">
      <w:pPr>
        <w:widowControl w:val="0"/>
        <w:spacing w:after="0" w:line="240" w:lineRule="auto"/>
        <w:jc w:val="center"/>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общеобразовательная школа»</w:t>
      </w:r>
    </w:p>
    <w:p w:rsidR="00605E0E" w:rsidRPr="00AE0629" w:rsidRDefault="00605E0E" w:rsidP="00605E0E">
      <w:pPr>
        <w:widowControl w:val="0"/>
        <w:spacing w:after="0" w:line="240" w:lineRule="auto"/>
        <w:jc w:val="center"/>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Волосовский район</w:t>
      </w:r>
    </w:p>
    <w:p w:rsidR="00605E0E" w:rsidRPr="00AE0629" w:rsidRDefault="00605E0E" w:rsidP="00605E0E">
      <w:pPr>
        <w:widowControl w:val="0"/>
        <w:spacing w:after="0" w:line="240" w:lineRule="auto"/>
        <w:jc w:val="center"/>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w:t>
      </w:r>
      <w:r w:rsidR="00105B67">
        <w:rPr>
          <w:rFonts w:ascii="Times New Roman" w:eastAsia="Andale Sans UI" w:hAnsi="Times New Roman" w:cs="Times New Roman"/>
          <w:i/>
          <w:kern w:val="2"/>
          <w:sz w:val="24"/>
          <w:szCs w:val="24"/>
          <w:lang w:bidi="en-US"/>
        </w:rPr>
        <w:t xml:space="preserve">        Педагогический стаж – 29 лет</w:t>
      </w:r>
    </w:p>
    <w:p w:rsidR="00605E0E" w:rsidRPr="00AE0629" w:rsidRDefault="00605E0E" w:rsidP="00605E0E">
      <w:pPr>
        <w:widowControl w:val="0"/>
        <w:spacing w:after="0" w:line="240" w:lineRule="auto"/>
        <w:jc w:val="center"/>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Образование – высшее</w:t>
      </w:r>
    </w:p>
    <w:p w:rsidR="00605E0E" w:rsidRPr="00AE0629" w:rsidRDefault="00605E0E" w:rsidP="00605E0E">
      <w:pPr>
        <w:widowControl w:val="0"/>
        <w:spacing w:after="0" w:line="240" w:lineRule="auto"/>
        <w:jc w:val="center"/>
        <w:rPr>
          <w:rFonts w:ascii="Times New Roman" w:eastAsia="Andale Sans UI" w:hAnsi="Times New Roman" w:cs="Times New Roman"/>
          <w:i/>
          <w:kern w:val="2"/>
          <w:sz w:val="24"/>
          <w:szCs w:val="24"/>
          <w:lang w:bidi="en-US"/>
        </w:rPr>
      </w:pPr>
      <w:r w:rsidRPr="00AE0629">
        <w:rPr>
          <w:rFonts w:ascii="Times New Roman" w:eastAsia="Andale Sans UI" w:hAnsi="Times New Roman" w:cs="Times New Roman"/>
          <w:i/>
          <w:kern w:val="2"/>
          <w:sz w:val="24"/>
          <w:szCs w:val="24"/>
          <w:lang w:bidi="en-US"/>
        </w:rPr>
        <w:t xml:space="preserve">                                                            Квалификационная категория – высшая</w:t>
      </w:r>
    </w:p>
    <w:p w:rsidR="00605E0E" w:rsidRPr="00AE0629" w:rsidRDefault="00605E0E" w:rsidP="00605E0E">
      <w:pPr>
        <w:widowControl w:val="0"/>
        <w:spacing w:after="0" w:line="240" w:lineRule="auto"/>
        <w:jc w:val="right"/>
        <w:rPr>
          <w:rFonts w:ascii="Times New Roman" w:eastAsia="Andale Sans UI" w:hAnsi="Times New Roman" w:cs="Times New Roman"/>
          <w:i/>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w:t>
      </w: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kern w:val="2"/>
          <w:sz w:val="24"/>
          <w:szCs w:val="24"/>
          <w:lang w:bidi="en-US"/>
        </w:rPr>
      </w:pPr>
    </w:p>
    <w:p w:rsidR="00605E0E" w:rsidRPr="00AE0629" w:rsidRDefault="00605E0E" w:rsidP="00605E0E">
      <w:pPr>
        <w:widowControl w:val="0"/>
        <w:spacing w:after="0" w:line="240" w:lineRule="auto"/>
        <w:jc w:val="center"/>
        <w:rPr>
          <w:rFonts w:ascii="Times New Roman" w:eastAsia="Andale Sans UI" w:hAnsi="Times New Roman" w:cs="Times New Roman"/>
          <w:b/>
          <w:kern w:val="2"/>
          <w:sz w:val="24"/>
          <w:szCs w:val="24"/>
          <w:lang w:bidi="en-US"/>
        </w:rPr>
      </w:pPr>
      <w:r w:rsidRPr="00AE0629">
        <w:rPr>
          <w:rFonts w:ascii="Times New Roman" w:eastAsia="Andale Sans UI" w:hAnsi="Times New Roman" w:cs="Times New Roman"/>
          <w:b/>
          <w:bCs/>
          <w:i/>
          <w:kern w:val="2"/>
          <w:sz w:val="24"/>
          <w:szCs w:val="24"/>
          <w:lang w:bidi="en-US"/>
        </w:rPr>
        <w:t>Сценарий праздника «Посвящение в первоклассники</w:t>
      </w: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105B67" w:rsidRDefault="00105B67" w:rsidP="00605E0E">
      <w:pPr>
        <w:widowControl w:val="0"/>
        <w:spacing w:after="0" w:line="240" w:lineRule="auto"/>
        <w:jc w:val="both"/>
        <w:rPr>
          <w:rFonts w:ascii="Times New Roman" w:eastAsia="Andale Sans UI" w:hAnsi="Times New Roman" w:cs="Times New Roman"/>
          <w:b/>
          <w:kern w:val="2"/>
          <w:sz w:val="24"/>
          <w:szCs w:val="24"/>
          <w:lang w:bidi="en-US"/>
        </w:rPr>
      </w:pPr>
    </w:p>
    <w:p w:rsidR="00105B67" w:rsidRDefault="00105B67" w:rsidP="00605E0E">
      <w:pPr>
        <w:widowControl w:val="0"/>
        <w:spacing w:after="0" w:line="240" w:lineRule="auto"/>
        <w:jc w:val="both"/>
        <w:rPr>
          <w:rFonts w:ascii="Times New Roman" w:eastAsia="Andale Sans UI" w:hAnsi="Times New Roman" w:cs="Times New Roman"/>
          <w:b/>
          <w:kern w:val="2"/>
          <w:sz w:val="24"/>
          <w:szCs w:val="24"/>
          <w:lang w:bidi="en-US"/>
        </w:rPr>
      </w:pPr>
    </w:p>
    <w:p w:rsidR="00105B67" w:rsidRDefault="00105B67" w:rsidP="00605E0E">
      <w:pPr>
        <w:widowControl w:val="0"/>
        <w:spacing w:after="0" w:line="240" w:lineRule="auto"/>
        <w:jc w:val="both"/>
        <w:rPr>
          <w:rFonts w:ascii="Times New Roman" w:eastAsia="Andale Sans UI" w:hAnsi="Times New Roman" w:cs="Times New Roman"/>
          <w:b/>
          <w:kern w:val="2"/>
          <w:sz w:val="24"/>
          <w:szCs w:val="24"/>
          <w:lang w:bidi="en-US"/>
        </w:rPr>
      </w:pPr>
    </w:p>
    <w:p w:rsidR="00105B67" w:rsidRDefault="00105B67" w:rsidP="00605E0E">
      <w:pPr>
        <w:widowControl w:val="0"/>
        <w:spacing w:after="0" w:line="240" w:lineRule="auto"/>
        <w:jc w:val="both"/>
        <w:rPr>
          <w:rFonts w:ascii="Times New Roman" w:eastAsia="Andale Sans UI" w:hAnsi="Times New Roman" w:cs="Times New Roman"/>
          <w:b/>
          <w:kern w:val="2"/>
          <w:sz w:val="24"/>
          <w:szCs w:val="24"/>
          <w:lang w:bidi="en-US"/>
        </w:rPr>
      </w:pPr>
    </w:p>
    <w:p w:rsidR="00105B67" w:rsidRPr="00AE0629" w:rsidRDefault="00105B67"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both"/>
        <w:rPr>
          <w:rFonts w:ascii="Times New Roman" w:eastAsia="Andale Sans UI" w:hAnsi="Times New Roman" w:cs="Times New Roman"/>
          <w:b/>
          <w:kern w:val="2"/>
          <w:sz w:val="24"/>
          <w:szCs w:val="24"/>
          <w:lang w:bidi="en-US"/>
        </w:rPr>
      </w:pPr>
    </w:p>
    <w:p w:rsidR="00605E0E" w:rsidRPr="00AE0629" w:rsidRDefault="00605E0E" w:rsidP="00605E0E">
      <w:pPr>
        <w:widowControl w:val="0"/>
        <w:spacing w:after="0" w:line="240" w:lineRule="auto"/>
        <w:jc w:val="center"/>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г. Волосово</w:t>
      </w:r>
    </w:p>
    <w:p w:rsidR="00605E0E" w:rsidRPr="00AE0629" w:rsidRDefault="00105B67" w:rsidP="00605E0E">
      <w:pPr>
        <w:widowControl w:val="0"/>
        <w:spacing w:after="0" w:line="240" w:lineRule="auto"/>
        <w:jc w:val="center"/>
        <w:rPr>
          <w:rFonts w:ascii="Times New Roman" w:eastAsia="Andale Sans UI" w:hAnsi="Times New Roman" w:cs="Times New Roman"/>
          <w:kern w:val="2"/>
          <w:sz w:val="24"/>
          <w:szCs w:val="24"/>
          <w:lang w:bidi="en-US"/>
        </w:rPr>
      </w:pPr>
      <w:r>
        <w:rPr>
          <w:rFonts w:ascii="Times New Roman" w:eastAsia="Andale Sans UI" w:hAnsi="Times New Roman" w:cs="Times New Roman"/>
          <w:kern w:val="2"/>
          <w:sz w:val="24"/>
          <w:szCs w:val="24"/>
          <w:lang w:bidi="en-US"/>
        </w:rPr>
        <w:t>2019</w:t>
      </w:r>
      <w:r w:rsidR="00605E0E" w:rsidRPr="00AE0629">
        <w:rPr>
          <w:rFonts w:ascii="Times New Roman" w:eastAsia="Andale Sans UI" w:hAnsi="Times New Roman" w:cs="Times New Roman"/>
          <w:kern w:val="2"/>
          <w:sz w:val="24"/>
          <w:szCs w:val="24"/>
          <w:lang w:bidi="en-US"/>
        </w:rPr>
        <w:t xml:space="preserve"> г.</w:t>
      </w:r>
    </w:p>
    <w:p w:rsidR="00605E0E" w:rsidRPr="00AE0629" w:rsidRDefault="00605E0E" w:rsidP="00605E0E">
      <w:pPr>
        <w:rPr>
          <w:rFonts w:ascii="Times New Roman" w:hAnsi="Times New Roman" w:cs="Times New Roman"/>
          <w:i/>
          <w:color w:val="2F4F4F"/>
          <w:sz w:val="24"/>
          <w:szCs w:val="24"/>
          <w:shd w:val="clear" w:color="auto" w:fill="FFFFFF"/>
        </w:rPr>
      </w:pPr>
    </w:p>
    <w:p w:rsidR="00605E0E" w:rsidRPr="00AE0629" w:rsidRDefault="00605E0E" w:rsidP="00105B67">
      <w:pPr>
        <w:pStyle w:val="ab"/>
        <w:spacing w:before="0" w:beforeAutospacing="0" w:after="0" w:afterAutospacing="0"/>
        <w:contextualSpacing/>
      </w:pPr>
      <w:r w:rsidRPr="00AE0629">
        <w:rPr>
          <w:b/>
          <w:bCs/>
          <w:shd w:val="clear" w:color="auto" w:fill="FFFFFF"/>
        </w:rPr>
        <w:lastRenderedPageBreak/>
        <w:t>Цель мероприятия: </w:t>
      </w:r>
      <w:r w:rsidRPr="00AE0629">
        <w:t>организовать и провести первый школьный праздник для первоклассников.</w:t>
      </w:r>
    </w:p>
    <w:p w:rsidR="00605E0E" w:rsidRPr="00AE0629" w:rsidRDefault="00605E0E" w:rsidP="00105B67">
      <w:pPr>
        <w:pStyle w:val="ab"/>
        <w:spacing w:before="0" w:beforeAutospacing="0" w:after="0" w:afterAutospacing="0"/>
        <w:contextualSpacing/>
      </w:pPr>
    </w:p>
    <w:p w:rsidR="00605E0E" w:rsidRPr="00AE0629" w:rsidRDefault="00605E0E" w:rsidP="00105B67">
      <w:pPr>
        <w:pStyle w:val="ab"/>
        <w:spacing w:before="0" w:beforeAutospacing="0" w:after="0" w:afterAutospacing="0"/>
        <w:contextualSpacing/>
        <w:rPr>
          <w:b/>
        </w:rPr>
      </w:pPr>
      <w:r w:rsidRPr="00AE0629">
        <w:rPr>
          <w:b/>
        </w:rPr>
        <w:t>Задачи мероприятия:</w:t>
      </w:r>
    </w:p>
    <w:p w:rsidR="00605E0E" w:rsidRPr="00AE0629" w:rsidRDefault="00605E0E" w:rsidP="00105B67">
      <w:pPr>
        <w:pStyle w:val="ab"/>
        <w:numPr>
          <w:ilvl w:val="0"/>
          <w:numId w:val="17"/>
        </w:numPr>
        <w:spacing w:before="0" w:beforeAutospacing="0" w:after="0" w:afterAutospacing="0"/>
        <w:ind w:left="0"/>
        <w:contextualSpacing/>
      </w:pPr>
      <w:r w:rsidRPr="00AE0629">
        <w:t>показать важность нового статуса ребёнка – «ученик»;</w:t>
      </w:r>
    </w:p>
    <w:p w:rsidR="00605E0E" w:rsidRPr="00AE0629" w:rsidRDefault="00605E0E" w:rsidP="00105B67">
      <w:pPr>
        <w:pStyle w:val="ab"/>
        <w:numPr>
          <w:ilvl w:val="0"/>
          <w:numId w:val="17"/>
        </w:numPr>
        <w:spacing w:before="0" w:beforeAutospacing="0" w:after="0" w:afterAutospacing="0"/>
        <w:ind w:left="0"/>
        <w:contextualSpacing/>
      </w:pPr>
      <w:r w:rsidRPr="00AE0629">
        <w:t xml:space="preserve">укреплять и развивать школьные традиции, прививать любовь и </w:t>
      </w:r>
    </w:p>
    <w:p w:rsidR="00605E0E" w:rsidRPr="00AE0629" w:rsidRDefault="00605E0E" w:rsidP="00105B67">
      <w:pPr>
        <w:pStyle w:val="ab"/>
        <w:spacing w:before="0" w:beforeAutospacing="0" w:after="0" w:afterAutospacing="0"/>
        <w:contextualSpacing/>
      </w:pPr>
      <w:r w:rsidRPr="00AE0629">
        <w:t xml:space="preserve">          уважение к школе;</w:t>
      </w:r>
    </w:p>
    <w:p w:rsidR="00605E0E" w:rsidRPr="00AE0629" w:rsidRDefault="00605E0E" w:rsidP="00105B67">
      <w:pPr>
        <w:pStyle w:val="ab"/>
        <w:numPr>
          <w:ilvl w:val="0"/>
          <w:numId w:val="17"/>
        </w:numPr>
        <w:spacing w:before="0" w:beforeAutospacing="0" w:after="0" w:afterAutospacing="0"/>
        <w:ind w:left="0"/>
        <w:contextualSpacing/>
      </w:pPr>
      <w:r w:rsidRPr="00AE0629">
        <w:t>развивать творческие и коммуникативные способности обучающихся;</w:t>
      </w:r>
    </w:p>
    <w:p w:rsidR="00605E0E" w:rsidRPr="00AE0629" w:rsidRDefault="00605E0E" w:rsidP="00105B67">
      <w:pPr>
        <w:pStyle w:val="ab"/>
        <w:numPr>
          <w:ilvl w:val="0"/>
          <w:numId w:val="17"/>
        </w:numPr>
        <w:spacing w:before="0" w:beforeAutospacing="0" w:after="0" w:afterAutospacing="0"/>
        <w:ind w:left="0"/>
        <w:contextualSpacing/>
      </w:pPr>
      <w:r w:rsidRPr="00AE0629">
        <w:t>способствовать сплочению коллектива учеников и родителей;</w:t>
      </w:r>
    </w:p>
    <w:p w:rsidR="00605E0E" w:rsidRPr="00AE0629" w:rsidRDefault="00605E0E" w:rsidP="00105B67">
      <w:pPr>
        <w:pStyle w:val="ab"/>
        <w:numPr>
          <w:ilvl w:val="0"/>
          <w:numId w:val="17"/>
        </w:numPr>
        <w:spacing w:before="0" w:beforeAutospacing="0" w:after="0" w:afterAutospacing="0"/>
        <w:ind w:left="0"/>
        <w:contextualSpacing/>
        <w:rPr>
          <w:b/>
          <w:shd w:val="clear" w:color="auto" w:fill="FFFFFF"/>
        </w:rPr>
      </w:pPr>
      <w:r w:rsidRPr="00AE0629">
        <w:t xml:space="preserve">воспитание духовно-нравственных и эстетических качеств у </w:t>
      </w:r>
    </w:p>
    <w:p w:rsidR="00605E0E" w:rsidRPr="00AE0629" w:rsidRDefault="00605E0E" w:rsidP="00105B67">
      <w:pPr>
        <w:pStyle w:val="ab"/>
        <w:spacing w:before="0" w:beforeAutospacing="0" w:after="0" w:afterAutospacing="0"/>
        <w:contextualSpacing/>
        <w:rPr>
          <w:b/>
          <w:shd w:val="clear" w:color="auto" w:fill="FFFFFF"/>
        </w:rPr>
      </w:pPr>
      <w:r w:rsidRPr="00AE0629">
        <w:t xml:space="preserve">          первоклассников.</w:t>
      </w:r>
    </w:p>
    <w:p w:rsidR="00605E0E" w:rsidRPr="00AE0629" w:rsidRDefault="00605E0E" w:rsidP="00105B67">
      <w:pPr>
        <w:pStyle w:val="ab"/>
        <w:spacing w:before="0" w:beforeAutospacing="0" w:after="0" w:afterAutospacing="0"/>
        <w:contextualSpacing/>
        <w:rPr>
          <w:b/>
          <w:shd w:val="clear" w:color="auto" w:fill="FFFFFF"/>
        </w:rPr>
      </w:pP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i/>
          <w:sz w:val="24"/>
          <w:szCs w:val="24"/>
          <w:shd w:val="clear" w:color="auto" w:fill="FFFFFF"/>
        </w:rPr>
        <w:t>Звучит школьная мелодия. Фанфары, выходит ведущая.</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Здравствуйте, мальчишки и девчонки, а также ваши родители и учителя! Сегодня мы рады вас приветствовать в нашем большом и уютном доме под названием школа! Какие вы все нарядные и красивые! А всё, наверное, потому, что сегодня в нашу школьную семью мы принимаем новое пополнение - первоклассников! Мы посвящаем в первоклассники ребят, которые 1 сентября впервые переступили школьный порог.</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На этот праздник октябрьским днем</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Родителей наших мы все позовем.</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Так что ж, начинать наступает пора,</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Наш праздник открыт, мы вам рады, друзья!</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rPr>
        <w:br/>
      </w:r>
      <w:r w:rsidRPr="00AE0629">
        <w:rPr>
          <w:rFonts w:ascii="Times New Roman" w:hAnsi="Times New Roman" w:cs="Times New Roman"/>
          <w:i/>
          <w:sz w:val="24"/>
          <w:szCs w:val="24"/>
          <w:shd w:val="clear" w:color="auto" w:fill="FFFFFF"/>
        </w:rPr>
        <w:t>Под торжественную музыку входят первоклассники.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 xml:space="preserve">1 "А" класс 1 "Б" класс 1 "В" класс.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Дорогие ребята! Сегодня у вас первый школьный праздник –«Посвящение в первоклассники». Почти два месяца назад вы пришли в нашу школу, не зная её правил и законов. А теперь вы узнали школьные порядки, окунулись в море знаний, испытали первые трудности и не дрогнули, не запросились домой. Вас можно назвать настоящими учениками! И сегодня вы подготовили стихотворения и вам слово!</w:t>
      </w:r>
    </w:p>
    <w:p w:rsidR="00605E0E" w:rsidRPr="00AE0629" w:rsidRDefault="00605E0E" w:rsidP="00105B67">
      <w:pPr>
        <w:spacing w:after="0" w:line="240" w:lineRule="auto"/>
        <w:contextualSpacing/>
        <w:rPr>
          <w:rFonts w:ascii="Times New Roman" w:hAnsi="Times New Roman" w:cs="Times New Roman"/>
          <w:i/>
          <w:sz w:val="24"/>
          <w:szCs w:val="24"/>
          <w:shd w:val="clear" w:color="auto" w:fill="FFFFFF"/>
        </w:rPr>
      </w:pPr>
      <w:r w:rsidRPr="00AE0629">
        <w:rPr>
          <w:rFonts w:ascii="Times New Roman" w:hAnsi="Times New Roman" w:cs="Times New Roman"/>
          <w:sz w:val="24"/>
          <w:szCs w:val="24"/>
        </w:rPr>
        <w:br/>
      </w:r>
      <w:r w:rsidRPr="00AE0629">
        <w:rPr>
          <w:rFonts w:ascii="Times New Roman" w:hAnsi="Times New Roman" w:cs="Times New Roman"/>
          <w:i/>
          <w:sz w:val="24"/>
          <w:szCs w:val="24"/>
          <w:shd w:val="clear" w:color="auto" w:fill="FFFFFF"/>
        </w:rPr>
        <w:t>Под музыку выходят первоклассники</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i/>
          <w:sz w:val="24"/>
          <w:szCs w:val="24"/>
        </w:rPr>
        <w:br/>
      </w:r>
      <w:r w:rsidRPr="00AE0629">
        <w:rPr>
          <w:rFonts w:ascii="Times New Roman" w:hAnsi="Times New Roman" w:cs="Times New Roman"/>
          <w:b/>
          <w:i/>
          <w:sz w:val="24"/>
          <w:szCs w:val="24"/>
          <w:shd w:val="clear" w:color="auto" w:fill="FFFFFF"/>
        </w:rPr>
        <w:t>1 ученик:</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Месяц-два тому назад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Мы ходили в детский сад,</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Мы играли, много пели,</w:t>
      </w:r>
    </w:p>
    <w:p w:rsidR="00605E0E" w:rsidRPr="00AE0629" w:rsidRDefault="00605E0E" w:rsidP="00105B67">
      <w:pPr>
        <w:spacing w:after="0" w:line="240" w:lineRule="auto"/>
        <w:contextualSpacing/>
        <w:rPr>
          <w:rFonts w:ascii="Times New Roman" w:hAnsi="Times New Roman" w:cs="Times New Roman"/>
          <w:i/>
          <w:sz w:val="24"/>
          <w:szCs w:val="24"/>
          <w:shd w:val="clear" w:color="auto" w:fill="FFFFFF"/>
        </w:rPr>
      </w:pPr>
      <w:r w:rsidRPr="00AE0629">
        <w:rPr>
          <w:rFonts w:ascii="Times New Roman" w:hAnsi="Times New Roman" w:cs="Times New Roman"/>
          <w:sz w:val="24"/>
          <w:szCs w:val="24"/>
          <w:shd w:val="clear" w:color="auto" w:fill="FFFFFF"/>
        </w:rPr>
        <w:t>Очень вырасти хотели.</w:t>
      </w:r>
      <w:r w:rsidRPr="00AE0629">
        <w:rPr>
          <w:rFonts w:ascii="Times New Roman" w:hAnsi="Times New Roman" w:cs="Times New Roman"/>
          <w:sz w:val="24"/>
          <w:szCs w:val="24"/>
        </w:rPr>
        <w:br/>
      </w:r>
      <w:r w:rsidRPr="00AE0629">
        <w:rPr>
          <w:rFonts w:ascii="Times New Roman" w:hAnsi="Times New Roman" w:cs="Times New Roman"/>
          <w:b/>
          <w:i/>
          <w:sz w:val="24"/>
          <w:szCs w:val="24"/>
          <w:shd w:val="clear" w:color="auto" w:fill="FFFFFF"/>
        </w:rPr>
        <w:t xml:space="preserve">2 ученик: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Вчера лишь тебе </w:t>
      </w:r>
      <w:r w:rsidR="008C299A" w:rsidRPr="00AE0629">
        <w:rPr>
          <w:rFonts w:ascii="Times New Roman" w:hAnsi="Times New Roman" w:cs="Times New Roman"/>
          <w:sz w:val="24"/>
          <w:szCs w:val="24"/>
          <w:shd w:val="clear" w:color="auto" w:fill="FFFFFF"/>
        </w:rPr>
        <w:t>говорили:</w:t>
      </w:r>
      <w:r w:rsidRPr="00AE0629">
        <w:rPr>
          <w:rFonts w:ascii="Times New Roman" w:hAnsi="Times New Roman" w:cs="Times New Roman"/>
          <w:sz w:val="24"/>
          <w:szCs w:val="24"/>
          <w:shd w:val="clear" w:color="auto" w:fill="FFFFFF"/>
        </w:rPr>
        <w:t xml:space="preserve"> «Малыш»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Порой называли: </w:t>
      </w:r>
      <w:r w:rsidR="008C299A" w:rsidRPr="00AE0629">
        <w:rPr>
          <w:rFonts w:ascii="Times New Roman" w:hAnsi="Times New Roman" w:cs="Times New Roman"/>
          <w:sz w:val="24"/>
          <w:szCs w:val="24"/>
          <w:shd w:val="clear" w:color="auto" w:fill="FFFFFF"/>
        </w:rPr>
        <w:t>«Проказник</w:t>
      </w:r>
      <w:r w:rsidRPr="00AE0629">
        <w:rPr>
          <w:rFonts w:ascii="Times New Roman" w:hAnsi="Times New Roman" w:cs="Times New Roman"/>
          <w:sz w:val="24"/>
          <w:szCs w:val="24"/>
          <w:shd w:val="clear" w:color="auto" w:fill="FFFFFF"/>
        </w:rPr>
        <w:t xml:space="preserve">»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Сегодня уже ты за партой сидишь,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Зовут все тебя - ПЕРВОКЛАССНИК!</w:t>
      </w:r>
    </w:p>
    <w:p w:rsidR="00605E0E" w:rsidRPr="00AE0629" w:rsidRDefault="00605E0E" w:rsidP="00105B67">
      <w:pPr>
        <w:spacing w:after="0" w:line="240" w:lineRule="auto"/>
        <w:contextualSpacing/>
        <w:rPr>
          <w:rFonts w:ascii="Times New Roman" w:hAnsi="Times New Roman" w:cs="Times New Roman"/>
          <w:b/>
          <w:i/>
          <w:sz w:val="24"/>
          <w:szCs w:val="24"/>
          <w:shd w:val="clear" w:color="auto" w:fill="FFFFFF"/>
        </w:rPr>
      </w:pPr>
      <w:r w:rsidRPr="00AE0629">
        <w:rPr>
          <w:rFonts w:ascii="Times New Roman" w:hAnsi="Times New Roman" w:cs="Times New Roman"/>
          <w:b/>
          <w:i/>
          <w:sz w:val="24"/>
          <w:szCs w:val="24"/>
          <w:shd w:val="clear" w:color="auto" w:fill="FFFFFF"/>
        </w:rPr>
        <w:t xml:space="preserve">3 ученик: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Мне теперь не до игрушек: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Я учусь по букварю.</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Соберу свои игрушки.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И детсаду подарю.</w:t>
      </w:r>
    </w:p>
    <w:p w:rsidR="00605E0E" w:rsidRPr="00AE0629" w:rsidRDefault="00605E0E" w:rsidP="00105B67">
      <w:pPr>
        <w:spacing w:after="0" w:line="240" w:lineRule="auto"/>
        <w:contextualSpacing/>
        <w:rPr>
          <w:rFonts w:ascii="Times New Roman" w:hAnsi="Times New Roman" w:cs="Times New Roman"/>
          <w:b/>
          <w:i/>
          <w:sz w:val="24"/>
          <w:szCs w:val="24"/>
          <w:shd w:val="clear" w:color="auto" w:fill="FFFFFF"/>
        </w:rPr>
      </w:pPr>
      <w:r w:rsidRPr="00AE0629">
        <w:rPr>
          <w:rFonts w:ascii="Times New Roman" w:hAnsi="Times New Roman" w:cs="Times New Roman"/>
          <w:b/>
          <w:i/>
          <w:sz w:val="24"/>
          <w:szCs w:val="24"/>
          <w:shd w:val="clear" w:color="auto" w:fill="FFFFFF"/>
        </w:rPr>
        <w:t>4 ученик:</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Пусть зовут нас семилетки!</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lastRenderedPageBreak/>
        <w:t>Пусть не ставят нам отметки!</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Но ведем мы дневники!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Все же мы ученики!</w:t>
      </w:r>
    </w:p>
    <w:p w:rsidR="00605E0E" w:rsidRPr="00AE0629" w:rsidRDefault="00605E0E" w:rsidP="00105B67">
      <w:pPr>
        <w:spacing w:after="0" w:line="240" w:lineRule="auto"/>
        <w:contextualSpacing/>
        <w:rPr>
          <w:rFonts w:ascii="Times New Roman" w:hAnsi="Times New Roman" w:cs="Times New Roman"/>
          <w:b/>
          <w:sz w:val="24"/>
          <w:szCs w:val="24"/>
          <w:shd w:val="clear" w:color="auto" w:fill="FFFFFF"/>
        </w:rPr>
      </w:pPr>
      <w:r w:rsidRPr="00AE0629">
        <w:rPr>
          <w:rFonts w:ascii="Times New Roman" w:hAnsi="Times New Roman" w:cs="Times New Roman"/>
          <w:b/>
          <w:sz w:val="24"/>
          <w:szCs w:val="24"/>
          <w:shd w:val="clear" w:color="auto" w:fill="FFFFFF"/>
        </w:rPr>
        <w:t>5 ученик:</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Мы хотим скорей учиться,</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Подружиться с букварем!</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 xml:space="preserve">От страницы до страницы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Мы к весне его прочтем! </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6 ученик:</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Задают уроки трудные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Для школьников сейчас,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И со мною вместе мама </w:t>
      </w:r>
    </w:p>
    <w:p w:rsidR="00605E0E" w:rsidRPr="00AE0629" w:rsidRDefault="00605E0E" w:rsidP="00105B67">
      <w:pPr>
        <w:spacing w:after="0" w:line="240" w:lineRule="auto"/>
        <w:contextualSpacing/>
        <w:rPr>
          <w:rFonts w:ascii="Times New Roman" w:hAnsi="Times New Roman" w:cs="Times New Roman"/>
          <w:b/>
          <w:sz w:val="24"/>
          <w:szCs w:val="24"/>
          <w:shd w:val="clear" w:color="auto" w:fill="FFFFFF"/>
        </w:rPr>
      </w:pPr>
      <w:r w:rsidRPr="00AE0629">
        <w:rPr>
          <w:rFonts w:ascii="Times New Roman" w:hAnsi="Times New Roman" w:cs="Times New Roman"/>
          <w:sz w:val="24"/>
          <w:szCs w:val="24"/>
          <w:shd w:val="clear" w:color="auto" w:fill="FFFFFF"/>
        </w:rPr>
        <w:t>Записалась в первый класс.</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7 ученик:</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Любим светлый чистый класс! Это раз!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Там читаем мы слова! Это два!</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 xml:space="preserve">Ну, а в- третьих, я Марине сам пишу уже записки!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И бабуля говорит: « Мой внучонок вундеркинд!»</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8 ученик:</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Вскоре я скажу Вам так: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«Я уже все буквы знаю,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Даже вывески читаю,</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И названия газет,</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И бумажки от конфет».</w:t>
      </w:r>
    </w:p>
    <w:p w:rsidR="00605E0E" w:rsidRPr="00AE0629" w:rsidRDefault="00605E0E" w:rsidP="00105B67">
      <w:pPr>
        <w:spacing w:after="0" w:line="240" w:lineRule="auto"/>
        <w:contextualSpacing/>
        <w:rPr>
          <w:rFonts w:ascii="Times New Roman" w:hAnsi="Times New Roman" w:cs="Times New Roman"/>
          <w:b/>
          <w:sz w:val="24"/>
          <w:szCs w:val="24"/>
          <w:shd w:val="clear" w:color="auto" w:fill="FFFFFF"/>
        </w:rPr>
      </w:pPr>
      <w:r w:rsidRPr="00AE0629">
        <w:rPr>
          <w:rFonts w:ascii="Times New Roman" w:hAnsi="Times New Roman" w:cs="Times New Roman"/>
          <w:b/>
          <w:sz w:val="24"/>
          <w:szCs w:val="24"/>
          <w:shd w:val="clear" w:color="auto" w:fill="FFFFFF"/>
        </w:rPr>
        <w:t xml:space="preserve">9 ученик: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Мне учиться очень нравится,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Отвечать я не боюсь.</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 xml:space="preserve">Я могу с задачей справиться,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Потому что не ленюсь.</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Молодцы! А мы продолжаем наш праздник.</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i/>
          <w:sz w:val="24"/>
          <w:szCs w:val="24"/>
          <w:shd w:val="clear" w:color="auto" w:fill="FFFFFF"/>
        </w:rPr>
        <w:t>Под музыку из рядов первоклассников пробирается Незнайка. Он весь обвешан сумками и портфелями.</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Разойдитесь! Расступитесь! Дайте пролезть, в конце концов!</w:t>
      </w:r>
      <w:r w:rsidRPr="00AE0629">
        <w:rPr>
          <w:rFonts w:ascii="Times New Roman" w:hAnsi="Times New Roman" w:cs="Times New Roman"/>
          <w:sz w:val="24"/>
          <w:szCs w:val="24"/>
        </w:rPr>
        <w:br/>
      </w:r>
      <w:r w:rsidRPr="00AE0629">
        <w:rPr>
          <w:rFonts w:ascii="Times New Roman" w:hAnsi="Times New Roman" w:cs="Times New Roman"/>
          <w:i/>
          <w:sz w:val="24"/>
          <w:szCs w:val="24"/>
          <w:shd w:val="clear" w:color="auto" w:fill="FFFFFF"/>
        </w:rPr>
        <w:t>Незнайка доходит до ведущей, ставит портфели и сумки на пол, вытирает лоб рукавом.</w:t>
      </w:r>
      <w:r w:rsidRPr="00AE0629">
        <w:rPr>
          <w:rFonts w:ascii="Times New Roman" w:hAnsi="Times New Roman" w:cs="Times New Roman"/>
          <w:i/>
          <w:sz w:val="24"/>
          <w:szCs w:val="24"/>
        </w:rPr>
        <w:br/>
      </w: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xml:space="preserve"> (обращаясь к ведущей):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-Я не опоздал? Здрасьте! Три дня собирался, замаялся совсем. Теперь полный порядок! Теперь, так сказать, вооружился до зубов, А думаете, легко? Знания, они вон сколько весят! Но я твердо решил стать умным. А как решил — все: умру, но стану. (Начинает собирать сумки в руки.) Где у вас тут в школу записывают?</w:t>
      </w:r>
      <w:r w:rsidRPr="00AE0629">
        <w:rPr>
          <w:rFonts w:ascii="Times New Roman" w:hAnsi="Times New Roman" w:cs="Times New Roman"/>
          <w:sz w:val="24"/>
          <w:szCs w:val="24"/>
        </w:rPr>
        <w:br/>
      </w:r>
      <w:r w:rsidRPr="00AE0629">
        <w:rPr>
          <w:rFonts w:ascii="Times New Roman" w:hAnsi="Times New Roman" w:cs="Times New Roman"/>
          <w:i/>
          <w:sz w:val="24"/>
          <w:szCs w:val="24"/>
          <w:shd w:val="clear" w:color="auto" w:fill="FFFFFF"/>
        </w:rPr>
        <w:t>Под музыку из рядов учеников появляется Кнопочка.</w:t>
      </w:r>
      <w:r w:rsidRPr="00AE0629">
        <w:rPr>
          <w:rFonts w:ascii="Times New Roman" w:hAnsi="Times New Roman" w:cs="Times New Roman"/>
          <w:i/>
          <w:sz w:val="24"/>
          <w:szCs w:val="24"/>
        </w:rPr>
        <w:br/>
      </w: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Незнайка! Незнайка! Вот ты где... (Переводит дух.) Еле догнала! (Обращается к зрителям.) Здравствуйте! И простите, что я вмешиваюсь, я понимаю, сегодня такой большой праздник...</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xml:space="preserve">: Очень большой! Просто огромный! Я в школу иду! (Ставит вновь все портфели на пол).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Да ну?</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Точно! Видишь, сколько всего собрал? (Показывает на портфели и сумки.)</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Что собрал?</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lastRenderedPageBreak/>
        <w:t>Незнайк</w:t>
      </w:r>
      <w:r w:rsidRPr="00AE0629">
        <w:rPr>
          <w:rFonts w:ascii="Times New Roman" w:hAnsi="Times New Roman" w:cs="Times New Roman"/>
          <w:sz w:val="24"/>
          <w:szCs w:val="24"/>
          <w:shd w:val="clear" w:color="auto" w:fill="FFFFFF"/>
        </w:rPr>
        <w:t xml:space="preserve">а: Ну, вещи разные... Для учебы. И книги... Знаешь, что дома нашел — все принес!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Все?</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xml:space="preserve"> Все!</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xml:space="preserve"> Так я и думала! Верни мне, пожалуйста, мою книгу "Для тех, кто вяжет».</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xml:space="preserve"> Вяжет что?</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xml:space="preserve"> Ну, вещи всякие — носочки, варежки, кофточки...</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А-а-а! Пожалуйста! Я думаю, что вязание сегодня мы проходить</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не будем.</w:t>
      </w:r>
      <w:r w:rsidRPr="00AE0629">
        <w:rPr>
          <w:rFonts w:ascii="Times New Roman" w:hAnsi="Times New Roman" w:cs="Times New Roman"/>
          <w:sz w:val="24"/>
          <w:szCs w:val="24"/>
        </w:rPr>
        <w:br/>
      </w:r>
      <w:r w:rsidRPr="00AE0629">
        <w:rPr>
          <w:rFonts w:ascii="Times New Roman" w:hAnsi="Times New Roman" w:cs="Times New Roman"/>
          <w:i/>
          <w:sz w:val="24"/>
          <w:szCs w:val="24"/>
          <w:shd w:val="clear" w:color="auto" w:fill="FFFFFF"/>
        </w:rPr>
        <w:t>Незнайка отдает книгу. Кнопочка заглядывает к Незнайке в портфель и достает оттуда утюг.</w:t>
      </w:r>
      <w:r w:rsidRPr="00AE0629">
        <w:rPr>
          <w:rFonts w:ascii="Times New Roman" w:hAnsi="Times New Roman" w:cs="Times New Roman"/>
          <w:i/>
          <w:sz w:val="24"/>
          <w:szCs w:val="24"/>
        </w:rPr>
        <w:br/>
      </w: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А это зачем тебе?</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Это всего лишь утюг! В школу надо ходить аккуратно одетым. Вот я и прихватил утюг, вдруг брюки помну. А еще, если с кем подерусь, к синяку приложить можно. Вот так.</w:t>
      </w:r>
      <w:r w:rsidRPr="00AE0629">
        <w:rPr>
          <w:rFonts w:ascii="Times New Roman" w:hAnsi="Times New Roman" w:cs="Times New Roman"/>
          <w:sz w:val="24"/>
          <w:szCs w:val="24"/>
        </w:rPr>
        <w:br/>
      </w:r>
      <w:r w:rsidRPr="00AE0629">
        <w:rPr>
          <w:rFonts w:ascii="Times New Roman" w:hAnsi="Times New Roman" w:cs="Times New Roman"/>
          <w:i/>
          <w:sz w:val="24"/>
          <w:szCs w:val="24"/>
          <w:shd w:val="clear" w:color="auto" w:fill="FFFFFF"/>
        </w:rPr>
        <w:t>Незнайка показывает. Кнопочка открывает следующую сумку и достает оттуда веник.</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xml:space="preserve"> Ну а это-то зачем?</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xml:space="preserve"> А это мне знакомый посоветовал, сказал, что если будут из</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 xml:space="preserve">школы выметать, то хоть моим веником выметут — не так обидно будет!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xml:space="preserve"> Да, хорошее у твоего знакомого чувство юмора. Но все это тебе не нужно!</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xml:space="preserve"> Неужели все не нужно?</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А ты у ребят спроси! Сегодня первоклассники тоже в школу собирались. Они-то тебе и расскажут, что нужно в школу с собою брать.</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Конечно, прежде, чем отправиться на урок, нужно собрать портфель. Каждый ли из вас знает, что нужно взять в школу, а какие вещи лучше оставить дома? Сейчас проверим!</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b/>
          <w:i/>
          <w:sz w:val="24"/>
          <w:szCs w:val="24"/>
          <w:shd w:val="clear" w:color="auto" w:fill="FFFFFF"/>
        </w:rPr>
        <w:t>Проводится игра «Собери портфель»</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Итак, дети, если я назову предмет, который нужно взять в школу,</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вы кричите "Да!". Если этот предмет не нужен в школе, кричите "Нет! 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топайте ногами.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Учебники и книжки,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Игрушечная мышка,</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Паровозик заводной,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Пластилин цветной,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Кисточки и краски,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Новогодние маски,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Ластик и закладки,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Пенал и тетрадки,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Расписание, дневник.</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Собран в школу ученик!</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xml:space="preserve"> Ну, понял теперь, что нужно настоящему школьнику?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xml:space="preserve"> Понял! Выходит, зря я три дня потерял, собираясь...</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xml:space="preserve"> Зато теперь умнее стал! На ошибках тоже учатся. Знаешь, Незнайка, а давай ребят с праздником поздравим.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t xml:space="preserve"> А как?</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t xml:space="preserve"> Как поэт - стихами! Но поздравим не только первоклассников, но и всех школьников, их родителей и учителей.</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Незнайка:</w:t>
      </w:r>
      <w:r w:rsidRPr="00AE0629">
        <w:rPr>
          <w:rFonts w:ascii="Times New Roman" w:hAnsi="Times New Roman" w:cs="Times New Roman"/>
          <w:sz w:val="24"/>
          <w:szCs w:val="24"/>
          <w:shd w:val="clear" w:color="auto" w:fill="FFFFFF"/>
        </w:rPr>
        <w:br/>
        <w:t>Опять за окнами сентябрь,</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lastRenderedPageBreak/>
        <w:t xml:space="preserve">И школа, как большой корабль,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Готова в плаванье отправиться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Вновь год учебный начинается!</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Кнопочка:</w:t>
      </w:r>
      <w:r w:rsidRPr="00AE0629">
        <w:rPr>
          <w:rFonts w:ascii="Times New Roman" w:hAnsi="Times New Roman" w:cs="Times New Roman"/>
          <w:sz w:val="24"/>
          <w:szCs w:val="24"/>
          <w:shd w:val="clear" w:color="auto" w:fill="FFFFFF"/>
        </w:rPr>
        <w:br/>
        <w:t xml:space="preserve">Побед, открытий замечательных,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Событий ярких, увлекательных -</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 xml:space="preserve">Просторы знаний покорять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И на «отлично» курс держать.</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Ведущий:</w:t>
      </w:r>
      <w:r w:rsidRPr="00AE0629">
        <w:rPr>
          <w:rFonts w:ascii="Times New Roman" w:hAnsi="Times New Roman" w:cs="Times New Roman"/>
          <w:sz w:val="24"/>
          <w:szCs w:val="24"/>
          <w:shd w:val="clear" w:color="auto" w:fill="FFFFFF"/>
        </w:rPr>
        <w:t xml:space="preserve"> Спасибо вам, Незнайка и Кнопочка за эти поздравления! Ну а мы продолжаем наш праздник.</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i/>
          <w:sz w:val="24"/>
          <w:szCs w:val="24"/>
          <w:shd w:val="clear" w:color="auto" w:fill="FFFFFF"/>
        </w:rPr>
        <w:t>В это время раздается стук в дверь. Входит старуха Шапокляк</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Старуха Шапокляк:</w:t>
      </w:r>
      <w:r w:rsidRPr="00AE0629">
        <w:rPr>
          <w:rFonts w:ascii="Times New Roman" w:hAnsi="Times New Roman" w:cs="Times New Roman"/>
          <w:sz w:val="24"/>
          <w:szCs w:val="24"/>
          <w:shd w:val="clear" w:color="auto" w:fill="FFFFFF"/>
        </w:rPr>
        <w:t xml:space="preserve"> Ну что, собрались в школу, праздник устроили, а меня, уважаемую старушку, пригласить забыли?! Стыдно! Надо старших уважать!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xml:space="preserve"> Уважаемая Шапокляк, вы, наверное, хотите поздравить первоклассников.</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Старуха Шапокляк</w:t>
      </w:r>
      <w:r w:rsidRPr="00AE0629">
        <w:rPr>
          <w:rFonts w:ascii="Times New Roman" w:hAnsi="Times New Roman" w:cs="Times New Roman"/>
          <w:sz w:val="24"/>
          <w:szCs w:val="24"/>
          <w:shd w:val="clear" w:color="auto" w:fill="FFFFFF"/>
        </w:rPr>
        <w:t xml:space="preserve"> (ехидно):</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В первый раз, в первый класс,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Поздравлять не буду вас!</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Мелом доску замараю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И учиться помешаю.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Клякс в тетради понаставлю,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Без учебников оставлю.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Ох уж книжки хороши!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Почитаю от души!</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i/>
          <w:sz w:val="24"/>
          <w:szCs w:val="24"/>
          <w:shd w:val="clear" w:color="auto" w:fill="FFFFFF"/>
        </w:rPr>
        <w:t>Старуха Шапокляк пытается прочитать названия учебников, но читает с ошибками, по слогам. Смущается, делает вид, что плохо видит</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xml:space="preserve"> Мы рады, что вы хотите учиться. Оставайтесь с нами. Учиться никогда не поздно.</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Старуха Шапокляк:</w:t>
      </w:r>
      <w:r w:rsidRPr="00AE0629">
        <w:rPr>
          <w:rFonts w:ascii="Times New Roman" w:hAnsi="Times New Roman" w:cs="Times New Roman"/>
          <w:sz w:val="24"/>
          <w:szCs w:val="24"/>
          <w:shd w:val="clear" w:color="auto" w:fill="FFFFFF"/>
        </w:rPr>
        <w:t xml:space="preserve"> Ладно, ладно, хватит! Думаете, ваши дети тут все знают? Как бы, не так! Все не знаю даже я, самая умная Женщина на свете!</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xml:space="preserve"> А вы проверьте!</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Старуха Шапокляк: Хорошо, сейчас проверим! Поиграем в игру "Советы первоклассникам". Я читаю вам совет, а вы хлопаете в ладоши, если он хороший. Согласны?</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Дети отвечают.</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b/>
          <w:i/>
          <w:sz w:val="24"/>
          <w:szCs w:val="24"/>
          <w:shd w:val="clear" w:color="auto" w:fill="FFFFFF"/>
        </w:rPr>
        <w:t>Игра "Советы первоклассникам"</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1. На уроке не зевай, Смело руку поднимай. Только с места не кричи, Не крутись и не скачи. Отвечай красиво, внятно, Чтобы было всем понятно.</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Дружно хлопайте в ладоши, Если мой совет - хороший.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2. Знай: во время переменки никогда не стой у стенки. Лучше в игры поиграй, Доску вытри, поболтай. Как девчонки и мальчишки, подготовь к уроку книжки.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Дружно хлопайте в ладоши, Если мой совет - хороший.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3. Прозвенел звонок - иди, разрешения не жди. Смейся громче всех на свете, подставляй подножки детям и, как турбо-самолёт,</w:t>
      </w:r>
      <w:r w:rsidRPr="00AE0629">
        <w:rPr>
          <w:rFonts w:ascii="Times New Roman" w:hAnsi="Times New Roman" w:cs="Times New Roman"/>
          <w:sz w:val="24"/>
          <w:szCs w:val="24"/>
        </w:rPr>
        <w:t xml:space="preserve"> </w:t>
      </w:r>
      <w:r w:rsidRPr="00AE0629">
        <w:rPr>
          <w:rFonts w:ascii="Times New Roman" w:hAnsi="Times New Roman" w:cs="Times New Roman"/>
          <w:sz w:val="24"/>
          <w:szCs w:val="24"/>
          <w:shd w:val="clear" w:color="auto" w:fill="FFFFFF"/>
        </w:rPr>
        <w:t>всех сбивая, мчись вперёд.</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Дружно хлопайте в ладоши, если мой совет - хороший.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4. Ты не жадничай, делись, Будь хорошим, не дерись. Слабых в классе защищай, И в обиду не давай. Надо дружбой дорожить, Всем одной семьёю жить.</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lastRenderedPageBreak/>
        <w:t>Дружно хлопайте в ладоши, Если мой совет - хороший.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5. На уроке не грусти, Лучше ручку раскрути. Погрызи немного стирку, Пальцем сделай в книге дырку. Нарисуй на парте мелом, Всем скажи: «Я занят делом!»</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Дружно хлопайте в ладоши, Если мой совет - хороший.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6. Со здоровьем не шути, А в столовую иди.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Там веди себя достойно, Аккуратно ешь, спокойно. С полным ртом не говори, Съел - посуду убери.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Дружно хлопайте в ладоши, Если мой совет - хороший.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7. Захотелось в школе спать, Парта - лучшая кровать! Растянись на ней красиво</w:t>
      </w:r>
      <w:r w:rsidRPr="00AE0629">
        <w:rPr>
          <w:rFonts w:ascii="Times New Roman" w:hAnsi="Times New Roman" w:cs="Times New Roman"/>
          <w:sz w:val="24"/>
          <w:szCs w:val="24"/>
        </w:rPr>
        <w:t xml:space="preserve"> </w:t>
      </w:r>
      <w:r w:rsidRPr="00AE0629">
        <w:rPr>
          <w:rFonts w:ascii="Times New Roman" w:hAnsi="Times New Roman" w:cs="Times New Roman"/>
          <w:sz w:val="24"/>
          <w:szCs w:val="24"/>
          <w:shd w:val="clear" w:color="auto" w:fill="FFFFFF"/>
        </w:rPr>
        <w:t>И посапывай лениво. Если будут вызывать - Попроси их подождать.</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Дружно хлопайте в ладоши, Если</w:t>
      </w:r>
      <w:r w:rsidR="00105B67">
        <w:rPr>
          <w:rFonts w:ascii="Times New Roman" w:hAnsi="Times New Roman" w:cs="Times New Roman"/>
          <w:sz w:val="24"/>
          <w:szCs w:val="24"/>
          <w:shd w:val="clear" w:color="auto" w:fill="FFFFFF"/>
        </w:rPr>
        <w:t>,</w:t>
      </w:r>
      <w:r w:rsidRPr="00AE0629">
        <w:rPr>
          <w:rFonts w:ascii="Times New Roman" w:hAnsi="Times New Roman" w:cs="Times New Roman"/>
          <w:sz w:val="24"/>
          <w:szCs w:val="24"/>
          <w:shd w:val="clear" w:color="auto" w:fill="FFFFFF"/>
        </w:rPr>
        <w:t xml:space="preserve"> мой совет - хороший.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8. А во время перемены Разрисуй красиво стены. Покажи, как можешь ты Вынуть из стола болты. И, как смелый рыцарь в сказке, Подерись мечом-указкой.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Дружно хлопайте в ладоши, Если мой совет - хороший.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9. После школы отдохни, Взрослым дома помоги. И домашние заданья</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Не оставь, друг, без вниманья. Делать их старайся сам: Без подсказок пап и мам.</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Дружно хлопайте в ладоши, Если мой совет - хороший.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Старуха Шапокляк: Ну да, хорошо изучили правила поведения в школе! Ничего не скажешь! Но это была так, разминка. Тут любой бы справился. Я сейчас что-нибудь потруднее придумаю. (Чешет голову). Оооо, придумала!</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Я Вам загадки загадаю. Любите, ребятки, загадки?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Дети отвечают.</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Шапокляк:</w:t>
      </w:r>
      <w:r w:rsidRPr="00AE0629">
        <w:rPr>
          <w:rFonts w:ascii="Times New Roman" w:hAnsi="Times New Roman" w:cs="Times New Roman"/>
          <w:sz w:val="24"/>
          <w:szCs w:val="24"/>
          <w:shd w:val="clear" w:color="auto" w:fill="FFFFFF"/>
        </w:rPr>
        <w:t xml:space="preserve"> Эти вам точно не понравятся, уж очень они сложные. Ни за что не отгадаете!</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Мы очень постараемся!</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Шапокляк загадывает загадки.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1. То я в клетку, то в линейку, Написать на мне сумей-ка, Можешь и нарисовать, Потому что я ... (тетрадь)</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2. Я - чёрный, красный, жёлтый, синий, С начинкой в серединке.</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С точилкой острой я дружу,</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И что хочу, изображу. (Карандаш)</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3. До чего же скучно, братцы, На спине у вас кататься,</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Вы же не уважаете, Кое-как кидаете За неделею неделя... Это жалоба... (портфеля)</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4. Он учителю подмога, Он приказывает строго: То сядь и учись,</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То встань, разойдись, Собирает на урок, Друг учителя... (звонок)</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5. В этой узенькой коробке Ты найдешь карандаши, Ручки, стёрки, скрепки, кнопки, Что угодно для души. (Пенал)</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6. Я люблю прямоту, И сама прямая. Сделать ровной черту Людям помогаю. (Линейка)</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Шапокляк (бьет себя по ноге): Ну вот и здесь справились. Не знаю, что уже и придумать для Вас.</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xml:space="preserve"> Не злись, Шапокляк! Лучше оставайся на нашем празднике и учись вместе с детками!</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Старуха Шапокляк</w:t>
      </w:r>
      <w:r w:rsidRPr="00AE0629">
        <w:rPr>
          <w:rFonts w:ascii="Times New Roman" w:hAnsi="Times New Roman" w:cs="Times New Roman"/>
          <w:sz w:val="24"/>
          <w:szCs w:val="24"/>
          <w:shd w:val="clear" w:color="auto" w:fill="FFFFFF"/>
        </w:rPr>
        <w:t xml:space="preserve"> (поправляет шляпку): Да я с удовольствием! И вообще я вовсе и не злая! Просто сегодня не с той ноги встала!</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Шапокляк остается на празднике. Звучит музыка. выходят два клоуна.</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1- й клоун:</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Сегодня - впервые! Лучший праздник на свете. Улыбаются взрослые, Смеются все дети!</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2- й клоун:</w:t>
      </w:r>
      <w:r w:rsidRPr="00AE0629">
        <w:rPr>
          <w:rFonts w:ascii="Times New Roman" w:hAnsi="Times New Roman" w:cs="Times New Roman"/>
          <w:b/>
          <w:sz w:val="24"/>
          <w:szCs w:val="24"/>
        </w:rPr>
        <w:br/>
      </w:r>
      <w:r w:rsidRPr="00AE0629">
        <w:rPr>
          <w:rFonts w:ascii="Times New Roman" w:hAnsi="Times New Roman" w:cs="Times New Roman"/>
          <w:sz w:val="24"/>
          <w:szCs w:val="24"/>
          <w:shd w:val="clear" w:color="auto" w:fill="FFFFFF"/>
        </w:rPr>
        <w:t>Первоклашкам всем - ура! Веселиться нам пора!!!</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1- й клоун</w:t>
      </w:r>
      <w:r w:rsidRPr="00AE0629">
        <w:rPr>
          <w:rFonts w:ascii="Times New Roman" w:hAnsi="Times New Roman" w:cs="Times New Roman"/>
          <w:sz w:val="24"/>
          <w:szCs w:val="24"/>
          <w:shd w:val="clear" w:color="auto" w:fill="FFFFFF"/>
        </w:rPr>
        <w:t xml:space="preserve">: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Ой, чего это мы расшумелись: «Ура! Ура! Новые друзья!» А может, рано ура-то кричать, может, наши первоклассники так только в шутку называются, а сами-то и учиться толком не умеют?</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lastRenderedPageBreak/>
        <w:t>2- й клоун:</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Ой, держите! Щас, помру. Ну, сказала ерунду! Ты глаза свои протри: Чем они не ученики?</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1- й клоун:</w:t>
      </w:r>
      <w:r w:rsidRPr="00AE0629">
        <w:rPr>
          <w:rFonts w:ascii="Times New Roman" w:hAnsi="Times New Roman" w:cs="Times New Roman"/>
          <w:sz w:val="24"/>
          <w:szCs w:val="24"/>
          <w:shd w:val="clear" w:color="auto" w:fill="FFFFFF"/>
        </w:rPr>
        <w:t xml:space="preserve">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А я на слово не верю, вот когда они докажут на деле, какие они умные - разумные, ловкие и смелые, добрые - умелые, тогда поверю, что все без обману, без подделки!</w:t>
      </w:r>
      <w:r w:rsidRPr="00AE0629">
        <w:rPr>
          <w:rFonts w:ascii="Times New Roman" w:hAnsi="Times New Roman" w:cs="Times New Roman"/>
          <w:sz w:val="24"/>
          <w:szCs w:val="24"/>
        </w:rPr>
        <w:t xml:space="preserve"> </w:t>
      </w:r>
      <w:r w:rsidRPr="00AE0629">
        <w:rPr>
          <w:rFonts w:ascii="Times New Roman" w:hAnsi="Times New Roman" w:cs="Times New Roman"/>
          <w:sz w:val="24"/>
          <w:szCs w:val="24"/>
          <w:shd w:val="clear" w:color="auto" w:fill="FFFFFF"/>
        </w:rPr>
        <w:t>Да ты на них сам посмотри: им только в куклы играть да сказки слушать...</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2- й клоун:</w:t>
      </w:r>
      <w:r w:rsidRPr="00AE0629">
        <w:rPr>
          <w:rFonts w:ascii="Times New Roman" w:hAnsi="Times New Roman" w:cs="Times New Roman"/>
          <w:sz w:val="24"/>
          <w:szCs w:val="24"/>
          <w:shd w:val="clear" w:color="auto" w:fill="FFFFFF"/>
        </w:rPr>
        <w:t xml:space="preserve">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Так-так-так! Эй, ребята! Вы танцевать любите? (Дети отвечают). Тогда сейчас будем танцевать все вместе!</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1- й клоун:</w:t>
      </w:r>
      <w:r w:rsidRPr="00AE0629">
        <w:rPr>
          <w:rFonts w:ascii="Times New Roman" w:hAnsi="Times New Roman" w:cs="Times New Roman"/>
          <w:sz w:val="24"/>
          <w:szCs w:val="24"/>
          <w:shd w:val="clear" w:color="auto" w:fill="FFFFFF"/>
        </w:rPr>
        <w:t xml:space="preserve"> Внимание! Пристегнули ремни безопасности! (Хлопок в ладоши.)</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2- й клоун</w:t>
      </w:r>
      <w:r w:rsidRPr="00AE0629">
        <w:rPr>
          <w:rFonts w:ascii="Times New Roman" w:hAnsi="Times New Roman" w:cs="Times New Roman"/>
          <w:sz w:val="24"/>
          <w:szCs w:val="24"/>
          <w:shd w:val="clear" w:color="auto" w:fill="FFFFFF"/>
        </w:rPr>
        <w:t>: Проверили тормоза? (Топот ног.) 1 и 2-й клоуны: Поехали!</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Танцуют массовый танец</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 xml:space="preserve">Ведущая: </w:t>
      </w:r>
      <w:r w:rsidRPr="00AE0629">
        <w:rPr>
          <w:rFonts w:ascii="Times New Roman" w:hAnsi="Times New Roman" w:cs="Times New Roman"/>
          <w:sz w:val="24"/>
          <w:szCs w:val="24"/>
          <w:shd w:val="clear" w:color="auto" w:fill="FFFFFF"/>
        </w:rPr>
        <w:t>Здорово потанцевали!</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1 клоун</w:t>
      </w:r>
      <w:r w:rsidRPr="00AE0629">
        <w:rPr>
          <w:rFonts w:ascii="Times New Roman" w:hAnsi="Times New Roman" w:cs="Times New Roman"/>
          <w:sz w:val="24"/>
          <w:szCs w:val="24"/>
          <w:shd w:val="clear" w:color="auto" w:fill="FFFFFF"/>
        </w:rPr>
        <w:t>: Правда, здорово! Скажите, пожалуйста, а родители этих веселых ребят такие же заводные?</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Несомненно, у таких замечательных детей, могут быть только самые лучшие родители.</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2 клоун:</w:t>
      </w:r>
      <w:r w:rsidRPr="00AE0629">
        <w:rPr>
          <w:rFonts w:ascii="Times New Roman" w:hAnsi="Times New Roman" w:cs="Times New Roman"/>
          <w:sz w:val="24"/>
          <w:szCs w:val="24"/>
          <w:shd w:val="clear" w:color="auto" w:fill="FFFFFF"/>
        </w:rPr>
        <w:t xml:space="preserve"> А это мы сейчас и проверим. Уважаемые родители, мы и для Вас приготовили задание. Вы готовы?</w:t>
      </w:r>
      <w:r w:rsidRPr="00AE0629">
        <w:rPr>
          <w:rFonts w:ascii="Times New Roman" w:hAnsi="Times New Roman" w:cs="Times New Roman"/>
          <w:sz w:val="24"/>
          <w:szCs w:val="24"/>
        </w:rPr>
        <w:br/>
      </w:r>
      <w:r w:rsidRPr="00AE0629">
        <w:rPr>
          <w:rFonts w:ascii="Times New Roman" w:hAnsi="Times New Roman" w:cs="Times New Roman"/>
          <w:b/>
          <w:i/>
          <w:sz w:val="24"/>
          <w:szCs w:val="24"/>
          <w:shd w:val="clear" w:color="auto" w:fill="FFFFFF"/>
        </w:rPr>
        <w:t>Игра "Шарики-веники".</w:t>
      </w:r>
      <w:r w:rsidRPr="00AE0629">
        <w:rPr>
          <w:rFonts w:ascii="Times New Roman" w:hAnsi="Times New Roman" w:cs="Times New Roman"/>
          <w:sz w:val="24"/>
          <w:szCs w:val="24"/>
          <w:shd w:val="clear" w:color="auto" w:fill="FFFFFF"/>
        </w:rPr>
        <w:t xml:space="preserve"> Две команды участников - дети и родители. Потребуется два воздушных шарика и два веника. Два участника должны пронести шарики на вениках определенную дистанцию, не уронив их и не проколов. Шарики нельзя придерживать рукой. По принципу эстафеты шарики носят по очереди все участники. Та команда, которой это удалось сделать первой, выигрывает.</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1 клоун</w:t>
      </w:r>
      <w:r w:rsidRPr="00AE0629">
        <w:rPr>
          <w:rFonts w:ascii="Times New Roman" w:hAnsi="Times New Roman" w:cs="Times New Roman"/>
          <w:sz w:val="24"/>
          <w:szCs w:val="24"/>
          <w:shd w:val="clear" w:color="auto" w:fill="FFFFFF"/>
        </w:rPr>
        <w:t>: Молодцы!</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2 клоун</w:t>
      </w:r>
      <w:r w:rsidRPr="00AE0629">
        <w:rPr>
          <w:rFonts w:ascii="Times New Roman" w:hAnsi="Times New Roman" w:cs="Times New Roman"/>
          <w:sz w:val="24"/>
          <w:szCs w:val="24"/>
          <w:shd w:val="clear" w:color="auto" w:fill="FFFFFF"/>
        </w:rPr>
        <w:t>: А с родителей нужно взять обещание, чтобы они всегда помогали своим детям, как в учебе, так и на праздниках.</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xml:space="preserve">: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Уважаемые родители, попрошу Вас дать торжественное обещание. Отвечайте только "Обещаю!", если вы согласны.</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Обещаю (будь я мать или будь я отец) Ребёнку всегда говорить 'Молодец! Обещаю!</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Обещаю выходить в надлежащие сроки,                                                              Обещаю не опаздывать я на уроки.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Обещаю!</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 xml:space="preserve">Обещаю я в учёбе ребёнка не строить',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Обещаю вместе с ним английский освоить.</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Обещаю!</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За двойки обещаю я его не ругать</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И делать уроки ему помогать.</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Обещаю!</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 xml:space="preserve">А если нарушу обещанье свое,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Тогда я последний свой зуб отдаю,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Тогда моего обещаю ребёнка</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Кормить ежедневно варёной сгущёнкой!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Обещаю!</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 xml:space="preserve">Тогда идеальным родителем буду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И обещанья своего никогда не забуду!</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Обещаю!</w:t>
      </w:r>
    </w:p>
    <w:p w:rsidR="00605E0E" w:rsidRPr="00AE0629" w:rsidRDefault="00605E0E" w:rsidP="00105B67">
      <w:pPr>
        <w:spacing w:after="0" w:line="240" w:lineRule="auto"/>
        <w:contextualSpacing/>
        <w:rPr>
          <w:rFonts w:ascii="Times New Roman" w:hAnsi="Times New Roman" w:cs="Times New Roman"/>
          <w:b/>
          <w:i/>
          <w:sz w:val="24"/>
          <w:szCs w:val="24"/>
          <w:shd w:val="clear" w:color="auto" w:fill="FFFFFF"/>
        </w:rPr>
      </w:pP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Дорогие родители, для Вас и ваших детей еще один музыкальный подарок.</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b/>
          <w:i/>
          <w:sz w:val="24"/>
          <w:szCs w:val="24"/>
          <w:shd w:val="clear" w:color="auto" w:fill="FFFFFF"/>
        </w:rPr>
        <w:t>Музыкальный номер</w:t>
      </w:r>
      <w:r w:rsidRPr="00AE0629">
        <w:rPr>
          <w:rFonts w:ascii="Times New Roman" w:hAnsi="Times New Roman" w:cs="Times New Roman"/>
          <w:sz w:val="24"/>
          <w:szCs w:val="24"/>
        </w:rPr>
        <w:br/>
      </w:r>
      <w:r w:rsidRPr="00AE0629">
        <w:rPr>
          <w:rFonts w:ascii="Times New Roman" w:hAnsi="Times New Roman" w:cs="Times New Roman"/>
          <w:sz w:val="24"/>
          <w:szCs w:val="24"/>
        </w:rPr>
        <w:lastRenderedPageBreak/>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xml:space="preserve"> Сегодня утром, когда я торопилась к вам на праздник, мне вручили вот этот конверт. Давайте прочитаем, что на нем написано.</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Куда: Город Волосово  Начальная школа «Радуга». Кому: ученикам первых классов. Откуда: Лесная школа. От кого: от Мудрой Совы.</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Очень интересно узнать, что написано в письме. (Открывает</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конверт, читает.)</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Много с буквами хлопот,</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Уж такой они народ.</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Но когда с умом, толково</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Их построишь в четкий ряд -</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Превратятся буквы в слово,</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И с тобой заговорят.</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В этом конверте есть для нас задания. Если мы их выполним, Мудрая Сова придет к нам на праздник и посвятит вас в первоклассники. Вы готовы?</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Дети отвечают.</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Нам нужно угадать, как зовут сказочного героя по его письму. А письма эти не простые, а с пожеланиями.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1. Если вы идёте по полю и находите денежку, то не спешите покупать самовар, как это сделала я. Лучше купите новую интересную книжку. (Муха-цокотуха)</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2. Мы, все три весёлых братца, спешим поздравить вас с началом учебного года. Учитесь лучше, и тогда сможете построить такой же прочный дом из камней, как и наш братец Наф - Наф! (Три поросёнка)</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3. Не бегайте по классу на переменках, а то можете нечаянно разбить вазу или уронить золотое яичко. И мне тогда придётся высиживать новое яичко, не золотое, а простое. ( Курочка Ряба)</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4. Поздравляю всех первоклассников! Желаю набираться ума и обязательно научиться читать. А то, когда папа Карло подарил мне азбуку, я променял её на билет в кукольный театр, о чём очень жалею. Берегите ваши учебники! (Буратино).</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Мы справились с заданием Мудрой Совы, и она спешит к нам на праздник, чтобы посвятить вас ученики.</w:t>
      </w:r>
      <w:r w:rsidRPr="00AE0629">
        <w:rPr>
          <w:rFonts w:ascii="Times New Roman" w:hAnsi="Times New Roman" w:cs="Times New Roman"/>
          <w:sz w:val="24"/>
          <w:szCs w:val="24"/>
        </w:rPr>
        <w:br/>
      </w:r>
      <w:r w:rsidRPr="00AE0629">
        <w:rPr>
          <w:rFonts w:ascii="Times New Roman" w:hAnsi="Times New Roman" w:cs="Times New Roman"/>
          <w:sz w:val="24"/>
          <w:szCs w:val="24"/>
        </w:rPr>
        <w:br/>
      </w:r>
      <w:r w:rsidRPr="00AE0629">
        <w:rPr>
          <w:rFonts w:ascii="Times New Roman" w:hAnsi="Times New Roman" w:cs="Times New Roman"/>
          <w:b/>
          <w:i/>
          <w:sz w:val="24"/>
          <w:szCs w:val="24"/>
          <w:shd w:val="clear" w:color="auto" w:fill="FFFFFF"/>
        </w:rPr>
        <w:t>Звучит музыка, выходит Мудрая Сова</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Мудрая Сова:</w:t>
      </w:r>
      <w:r w:rsidRPr="00AE0629">
        <w:rPr>
          <w:rFonts w:ascii="Times New Roman" w:hAnsi="Times New Roman" w:cs="Times New Roman"/>
          <w:sz w:val="24"/>
          <w:szCs w:val="24"/>
          <w:shd w:val="clear" w:color="auto" w:fill="FFFFFF"/>
        </w:rPr>
        <w:t xml:space="preserve"> Здравствуйте, мои добрые друзья! Вижу, вы прекрасно справились со всеми заданиями, и пришла пора посвятить вас в первоклассники. Для этого вам необходимо дать торжественное обещание первоклассника. И, главное, потом выполнить всё, что Вы в этом обещании скажете.</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Мудрая Сова читает строки обещания, а дети повторяют слово "обещаем ".</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Выучить буквы, научиться читать... Обещаем!</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На уроке стараться, и мух не считать... Обещаем!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 xml:space="preserve">Учебник беречь, не бросать и не рвать... Обещаем! </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Приходить в школу без опоздания... Обещаем!</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Стать за год умней и взрослей... Обещаем!</w:t>
      </w:r>
    </w:p>
    <w:p w:rsidR="00605E0E" w:rsidRPr="00AE0629" w:rsidRDefault="00605E0E" w:rsidP="00105B67">
      <w:pPr>
        <w:spacing w:after="0" w:line="240" w:lineRule="auto"/>
        <w:contextualSpacing/>
        <w:rPr>
          <w:rFonts w:ascii="Times New Roman" w:hAnsi="Times New Roman" w:cs="Times New Roman"/>
          <w:sz w:val="24"/>
          <w:szCs w:val="24"/>
          <w:shd w:val="clear" w:color="auto" w:fill="FFFFFF"/>
        </w:rPr>
      </w:pPr>
      <w:r w:rsidRPr="00AE0629">
        <w:rPr>
          <w:rFonts w:ascii="Times New Roman" w:hAnsi="Times New Roman" w:cs="Times New Roman"/>
          <w:sz w:val="24"/>
          <w:szCs w:val="24"/>
          <w:shd w:val="clear" w:color="auto" w:fill="FFFFFF"/>
        </w:rPr>
        <w:t>Стать гордостью родителей и учителей... Обещаем!</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Мудрая Сова:</w:t>
      </w:r>
      <w:r w:rsidRPr="00AE0629">
        <w:rPr>
          <w:rFonts w:ascii="Times New Roman" w:hAnsi="Times New Roman" w:cs="Times New Roman"/>
          <w:sz w:val="24"/>
          <w:szCs w:val="24"/>
          <w:shd w:val="clear" w:color="auto" w:fill="FFFFFF"/>
        </w:rPr>
        <w:t xml:space="preserve"> Теперь вы настоящие первоклассники и сейчас каждый из вас получит медаль первоклассника.</w:t>
      </w:r>
      <w:r w:rsidRPr="00AE0629">
        <w:rPr>
          <w:rFonts w:ascii="Times New Roman" w:hAnsi="Times New Roman" w:cs="Times New Roman"/>
          <w:sz w:val="24"/>
          <w:szCs w:val="24"/>
        </w:rPr>
        <w:br/>
        <w:t>Звучит песня «Первоклашка»</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Мудрая Сова</w:t>
      </w:r>
      <w:r w:rsidRPr="00AE0629">
        <w:rPr>
          <w:rFonts w:ascii="Times New Roman" w:hAnsi="Times New Roman" w:cs="Times New Roman"/>
          <w:sz w:val="24"/>
          <w:szCs w:val="24"/>
          <w:shd w:val="clear" w:color="auto" w:fill="FFFFFF"/>
        </w:rPr>
        <w:t>: Вот и настала пора отправляться вам в Страну Знаний, ведь теперь вы стали настоящими гимназистами. А мне пора уходить. Но я с вами не прощаюсь и жду вас в моей удивительной и чудесной Стране Знаний!</w:t>
      </w:r>
      <w:r w:rsidRPr="00AE0629">
        <w:rPr>
          <w:rFonts w:ascii="Times New Roman" w:hAnsi="Times New Roman" w:cs="Times New Roman"/>
          <w:sz w:val="24"/>
          <w:szCs w:val="24"/>
        </w:rPr>
        <w:br/>
      </w:r>
      <w:r w:rsidRPr="00AE0629">
        <w:rPr>
          <w:rFonts w:ascii="Times New Roman" w:hAnsi="Times New Roman" w:cs="Times New Roman"/>
          <w:b/>
          <w:sz w:val="24"/>
          <w:szCs w:val="24"/>
          <w:shd w:val="clear" w:color="auto" w:fill="FFFFFF"/>
        </w:rPr>
        <w:t>Ведущая</w:t>
      </w:r>
      <w:r w:rsidRPr="00AE0629">
        <w:rPr>
          <w:rFonts w:ascii="Times New Roman" w:hAnsi="Times New Roman" w:cs="Times New Roman"/>
          <w:sz w:val="24"/>
          <w:szCs w:val="24"/>
          <w:shd w:val="clear" w:color="auto" w:fill="FFFFFF"/>
        </w:rPr>
        <w:t>: А мы прощаемся с Мудрой Совой. И хотелось бы сказать</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lastRenderedPageBreak/>
        <w:t>следующие слова.</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Котенок вырастет кошкой,</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Такой же, как все на свете.</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Птенец превратится в птицу,</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Такую же, как все на свете.</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А дети читают, а дети мечтают,</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И даже их мамы и папы не знают -</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Кем станут, кем вырастут дети.</w:t>
      </w:r>
      <w:r w:rsidRPr="00AE0629">
        <w:rPr>
          <w:rFonts w:ascii="Times New Roman" w:hAnsi="Times New Roman" w:cs="Times New Roman"/>
          <w:sz w:val="24"/>
          <w:szCs w:val="24"/>
        </w:rPr>
        <w:br/>
      </w:r>
      <w:r w:rsidRPr="00AE0629">
        <w:rPr>
          <w:rFonts w:ascii="Times New Roman" w:hAnsi="Times New Roman" w:cs="Times New Roman"/>
          <w:sz w:val="24"/>
          <w:szCs w:val="24"/>
          <w:shd w:val="clear" w:color="auto" w:fill="FFFFFF"/>
        </w:rPr>
        <w:t>Но не зависимо от того, кем станете вы, будьте всегда здоровыми, умными, добрыми, пусть у вас будет много друзей. Пусть школьная жизнь вам всегда будет в радость! Поют песню.</w:t>
      </w:r>
    </w:p>
    <w:p w:rsidR="00605E0E" w:rsidRPr="00AE0629" w:rsidRDefault="00605E0E" w:rsidP="00105B67">
      <w:pPr>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br w:type="page"/>
      </w:r>
    </w:p>
    <w:p w:rsidR="00EE40B0" w:rsidRPr="00AE0629" w:rsidRDefault="00EE40B0" w:rsidP="00EE40B0">
      <w:pPr>
        <w:widowControl w:val="0"/>
        <w:spacing w:after="0" w:line="240" w:lineRule="auto"/>
        <w:jc w:val="right"/>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lastRenderedPageBreak/>
        <w:t xml:space="preserve">Приложение </w:t>
      </w:r>
      <w:r w:rsidR="00EB513A">
        <w:rPr>
          <w:rFonts w:ascii="Times New Roman" w:eastAsia="Andale Sans UI" w:hAnsi="Times New Roman" w:cs="Times New Roman"/>
          <w:b/>
          <w:bCs/>
          <w:kern w:val="2"/>
          <w:sz w:val="24"/>
          <w:szCs w:val="24"/>
          <w:lang w:bidi="en-US"/>
        </w:rPr>
        <w:t>8</w:t>
      </w:r>
    </w:p>
    <w:p w:rsidR="00EE40B0" w:rsidRPr="00AE0629" w:rsidRDefault="00EE40B0" w:rsidP="00EE40B0">
      <w:pPr>
        <w:widowControl w:val="0"/>
        <w:spacing w:after="0" w:line="240" w:lineRule="auto"/>
        <w:jc w:val="center"/>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Рекомендации учителю по адаптации к обучению детей</w:t>
      </w:r>
    </w:p>
    <w:p w:rsidR="00EE40B0" w:rsidRPr="00AE0629" w:rsidRDefault="008C299A" w:rsidP="00EE40B0">
      <w:pPr>
        <w:widowControl w:val="0"/>
        <w:spacing w:after="0" w:line="240" w:lineRule="auto"/>
        <w:jc w:val="center"/>
        <w:rPr>
          <w:rFonts w:ascii="Times New Roman" w:eastAsia="Andale Sans UI" w:hAnsi="Times New Roman" w:cs="Times New Roman"/>
          <w:b/>
          <w:bCs/>
          <w:kern w:val="2"/>
          <w:sz w:val="24"/>
          <w:szCs w:val="24"/>
          <w:lang w:bidi="en-US"/>
        </w:rPr>
      </w:pPr>
      <w:r>
        <w:rPr>
          <w:rFonts w:ascii="Times New Roman" w:eastAsia="Andale Sans UI" w:hAnsi="Times New Roman" w:cs="Times New Roman"/>
          <w:b/>
          <w:bCs/>
          <w:kern w:val="2"/>
          <w:sz w:val="24"/>
          <w:szCs w:val="24"/>
          <w:lang w:bidi="en-US"/>
        </w:rPr>
        <w:t xml:space="preserve"> с ОВЗ </w:t>
      </w:r>
      <w:r w:rsidR="00EE40B0" w:rsidRPr="00AE0629">
        <w:rPr>
          <w:rFonts w:ascii="Times New Roman" w:eastAsia="Andale Sans UI" w:hAnsi="Times New Roman" w:cs="Times New Roman"/>
          <w:b/>
          <w:bCs/>
          <w:kern w:val="2"/>
          <w:sz w:val="24"/>
          <w:szCs w:val="24"/>
          <w:lang w:bidi="en-US"/>
        </w:rPr>
        <w:t>в общеобразовательной школе</w:t>
      </w:r>
    </w:p>
    <w:p w:rsidR="00EE40B0" w:rsidRPr="00AE0629" w:rsidRDefault="00EE40B0" w:rsidP="00EE40B0">
      <w:pPr>
        <w:widowControl w:val="0"/>
        <w:spacing w:after="0" w:line="240" w:lineRule="auto"/>
        <w:jc w:val="center"/>
        <w:rPr>
          <w:rFonts w:ascii="Times New Roman" w:eastAsia="Andale Sans UI" w:hAnsi="Times New Roman" w:cs="Times New Roman"/>
          <w:b/>
          <w:bCs/>
          <w:kern w:val="2"/>
          <w:sz w:val="24"/>
          <w:szCs w:val="24"/>
          <w:lang w:bidi="en-US"/>
        </w:rPr>
      </w:pPr>
    </w:p>
    <w:p w:rsidR="00EE40B0" w:rsidRPr="00AE0629" w:rsidRDefault="00EE40B0" w:rsidP="00EE40B0">
      <w:pPr>
        <w:widowControl w:val="0"/>
        <w:spacing w:after="0" w:line="240" w:lineRule="auto"/>
        <w:jc w:val="center"/>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Книги</w:t>
      </w:r>
    </w:p>
    <w:p w:rsidR="00EE40B0" w:rsidRPr="00AE0629" w:rsidRDefault="00EE40B0" w:rsidP="00EE40B0">
      <w:pPr>
        <w:widowControl w:val="0"/>
        <w:spacing w:after="0" w:line="240" w:lineRule="auto"/>
        <w:jc w:val="center"/>
        <w:rPr>
          <w:rFonts w:ascii="Times New Roman" w:eastAsia="Andale Sans UI" w:hAnsi="Times New Roman" w:cs="Times New Roman"/>
          <w:b/>
          <w:bCs/>
          <w:kern w:val="2"/>
          <w:sz w:val="24"/>
          <w:szCs w:val="24"/>
          <w:lang w:bidi="en-US"/>
        </w:rPr>
      </w:pP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Обеспечить альтернативными учебниками, похожими по содержанию, но более легкими для прочтения (для коррекционных школ).</w:t>
      </w: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Обеспечить по возможности аудиозапись текста учебника, чтобы ребенок мог слушать пленку и следить за текстом.</w:t>
      </w: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Материал для чтения должен быть комфортным для ребенка.</w:t>
      </w: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Учитель может выделять маркером отдельные части текста для ознакомления ребенка с содержанием.</w:t>
      </w: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Возможно использование карточек для конспектирования ключевых тем.</w:t>
      </w: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Тексты для чтения не должны содержать непонятных слов и словосочетаний, метафор.</w:t>
      </w: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Желателен текст с иллюстрациями.</w:t>
      </w: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Перед чтением текста познакомьте ребенка с последующим заданием, которое он будет выполнять.</w:t>
      </w: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Разделять текст на небольшие смысловые части.</w:t>
      </w: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В тесте должна быть зафиксирована только основная мысль.</w:t>
      </w: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При выполнении заданий по тексту ученик должен иметь возможность пользоваться содержанием.</w:t>
      </w:r>
    </w:p>
    <w:p w:rsidR="00EE40B0" w:rsidRPr="00AE0629" w:rsidRDefault="00EE40B0" w:rsidP="00EE40B0">
      <w:pPr>
        <w:widowControl w:val="0"/>
        <w:numPr>
          <w:ilvl w:val="0"/>
          <w:numId w:val="18"/>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Вопросы и задания по тексту должны быть конкретными, четкими, на понимание фактической информации.</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p>
    <w:p w:rsidR="00EE40B0" w:rsidRPr="00AE0629" w:rsidRDefault="00EE40B0" w:rsidP="00EE40B0">
      <w:pPr>
        <w:widowControl w:val="0"/>
        <w:spacing w:after="0" w:line="240" w:lineRule="auto"/>
        <w:jc w:val="center"/>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Планирование работы в классе</w:t>
      </w:r>
    </w:p>
    <w:p w:rsidR="00EE40B0" w:rsidRPr="00AE0629" w:rsidRDefault="00EE40B0" w:rsidP="00EE40B0">
      <w:pPr>
        <w:widowControl w:val="0"/>
        <w:spacing w:after="0" w:line="240" w:lineRule="auto"/>
        <w:jc w:val="center"/>
        <w:rPr>
          <w:rFonts w:ascii="Times New Roman" w:eastAsia="Andale Sans UI" w:hAnsi="Times New Roman" w:cs="Times New Roman"/>
          <w:b/>
          <w:bCs/>
          <w:kern w:val="2"/>
          <w:sz w:val="24"/>
          <w:szCs w:val="24"/>
          <w:lang w:bidi="en-US"/>
        </w:rPr>
      </w:pP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Упрощать задания для ребенка с ОВЗ, делая акцент на основные идеи.</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Заменять письменные задания альтернативными. Например, ребенок диктует ответы на магнитофон.</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Предлагать задания на выбор по содержанию, форме выполнения.</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Прописывать индивидуальные цели и задачи для детей с ОВЗ.</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Предусмотреть выполнение заданий учеником на компьютере.</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Уменьшать объем выполняемой учеником работы.</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Предусмотреть работу в парах, в группах.</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Изменять правила, которые ущемляют права ребенка.</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Предлагать четкие алгоритмы для работы.</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Использовать знаковые символы для ориентации ребенком в выполнении заданий, планировании действий.</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Предусмотреть в ходе урока смену деятельности учащихся, чередование активной работы с отдыхом.</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Ребенок должен иметь возможность выйти из класса и побыть в «спокойной зоне», если он находиться в состоянии стресса.</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Обязательное использование наглядных средств.</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В классе и на парте ребенка не должно быть предметов, способных отвлечь его от работы.</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Вместо сочинений и изложений предлагать записать ответы на прописанные учителем вопросы.</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Задание, записанное на доске, должно дублироваться в распечатке для ребенка.</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lastRenderedPageBreak/>
        <w:t>Избегать давать задание на переписывание.</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Научить пользоваться калькулятором и использовать его на уроках математики.</w:t>
      </w:r>
    </w:p>
    <w:p w:rsidR="00EE40B0" w:rsidRPr="00AE0629" w:rsidRDefault="00EE40B0" w:rsidP="00EE40B0">
      <w:pPr>
        <w:widowControl w:val="0"/>
        <w:numPr>
          <w:ilvl w:val="0"/>
          <w:numId w:val="19"/>
        </w:numPr>
        <w:spacing w:after="0" w:line="240" w:lineRule="auto"/>
        <w:contextualSpacing/>
        <w:jc w:val="both"/>
        <w:rPr>
          <w:rFonts w:ascii="Times New Roman" w:eastAsia="Andale Sans UI" w:hAnsi="Times New Roman" w:cs="Times New Roman"/>
          <w:kern w:val="2"/>
          <w:sz w:val="24"/>
          <w:szCs w:val="24"/>
          <w:lang w:bidi="en-US"/>
        </w:rPr>
      </w:pPr>
    </w:p>
    <w:p w:rsidR="00EE40B0" w:rsidRPr="00AE0629" w:rsidRDefault="00EE40B0" w:rsidP="00EE40B0">
      <w:pPr>
        <w:widowControl w:val="0"/>
        <w:spacing w:after="0" w:line="240" w:lineRule="auto"/>
        <w:jc w:val="center"/>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Формулировка заданий</w:t>
      </w:r>
    </w:p>
    <w:p w:rsidR="00EE40B0" w:rsidRPr="00AE0629" w:rsidRDefault="00EE40B0" w:rsidP="00EE40B0">
      <w:pPr>
        <w:widowControl w:val="0"/>
        <w:spacing w:after="0" w:line="240" w:lineRule="auto"/>
        <w:jc w:val="center"/>
        <w:rPr>
          <w:rFonts w:ascii="Times New Roman" w:eastAsia="Andale Sans UI" w:hAnsi="Times New Roman" w:cs="Times New Roman"/>
          <w:b/>
          <w:bCs/>
          <w:kern w:val="2"/>
          <w:sz w:val="24"/>
          <w:szCs w:val="24"/>
          <w:lang w:bidi="en-US"/>
        </w:rPr>
      </w:pPr>
    </w:p>
    <w:p w:rsidR="00EE40B0" w:rsidRPr="00AE0629" w:rsidRDefault="00EE40B0" w:rsidP="00EE40B0">
      <w:pPr>
        <w:widowControl w:val="0"/>
        <w:numPr>
          <w:ilvl w:val="0"/>
          <w:numId w:val="20"/>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Задание должно быть сформулировано как в устном, так и в письменном виде.</w:t>
      </w:r>
    </w:p>
    <w:p w:rsidR="00EE40B0" w:rsidRPr="00AE0629" w:rsidRDefault="00EE40B0" w:rsidP="00EE40B0">
      <w:pPr>
        <w:widowControl w:val="0"/>
        <w:numPr>
          <w:ilvl w:val="0"/>
          <w:numId w:val="20"/>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Задание должно быть кратким, конкретным, одним глаголом.</w:t>
      </w:r>
    </w:p>
    <w:p w:rsidR="00EE40B0" w:rsidRPr="00AE0629" w:rsidRDefault="00EE40B0" w:rsidP="00EE40B0">
      <w:pPr>
        <w:widowControl w:val="0"/>
        <w:numPr>
          <w:ilvl w:val="0"/>
          <w:numId w:val="20"/>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Просите ребенка повторить задание.</w:t>
      </w:r>
    </w:p>
    <w:p w:rsidR="00EE40B0" w:rsidRPr="00AE0629" w:rsidRDefault="00EE40B0" w:rsidP="00EE40B0">
      <w:pPr>
        <w:widowControl w:val="0"/>
        <w:numPr>
          <w:ilvl w:val="0"/>
          <w:numId w:val="20"/>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Задание можно формулировать в несколько этапов.</w:t>
      </w:r>
    </w:p>
    <w:p w:rsidR="00EE40B0" w:rsidRPr="00AE0629" w:rsidRDefault="00EE40B0" w:rsidP="00EE40B0">
      <w:pPr>
        <w:widowControl w:val="0"/>
        <w:numPr>
          <w:ilvl w:val="0"/>
          <w:numId w:val="20"/>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При формулировании заданий покажите конечный продукт (законченный текст, решение математической задачи…)</w:t>
      </w:r>
    </w:p>
    <w:p w:rsidR="00EE40B0" w:rsidRPr="00AE0629" w:rsidRDefault="00EE40B0" w:rsidP="00EE40B0">
      <w:pPr>
        <w:widowControl w:val="0"/>
        <w:numPr>
          <w:ilvl w:val="0"/>
          <w:numId w:val="20"/>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Формулируя задание, стойте рядом с ребенком.</w:t>
      </w:r>
    </w:p>
    <w:p w:rsidR="00EE40B0" w:rsidRPr="00AE0629" w:rsidRDefault="00EE40B0" w:rsidP="00EE40B0">
      <w:pPr>
        <w:widowControl w:val="0"/>
        <w:numPr>
          <w:ilvl w:val="0"/>
          <w:numId w:val="20"/>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Давать ребенку возможность закончить начатое задание.</w:t>
      </w:r>
    </w:p>
    <w:p w:rsidR="00EE40B0" w:rsidRPr="00AE0629" w:rsidRDefault="00EE40B0" w:rsidP="00EE40B0">
      <w:pPr>
        <w:widowControl w:val="0"/>
        <w:numPr>
          <w:ilvl w:val="0"/>
          <w:numId w:val="20"/>
        </w:numPr>
        <w:spacing w:after="0" w:line="240" w:lineRule="auto"/>
        <w:contextualSpacing/>
        <w:jc w:val="both"/>
        <w:rPr>
          <w:rFonts w:ascii="Times New Roman" w:eastAsia="Andale Sans UI" w:hAnsi="Times New Roman" w:cs="Times New Roman"/>
          <w:kern w:val="2"/>
          <w:sz w:val="24"/>
          <w:szCs w:val="24"/>
          <w:lang w:bidi="en-US"/>
        </w:rPr>
      </w:pPr>
    </w:p>
    <w:p w:rsidR="00EE40B0" w:rsidRPr="00AE0629" w:rsidRDefault="00EE40B0" w:rsidP="00EE40B0">
      <w:pPr>
        <w:widowControl w:val="0"/>
        <w:spacing w:after="0" w:line="240" w:lineRule="auto"/>
        <w:jc w:val="center"/>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t>Оценка</w:t>
      </w:r>
    </w:p>
    <w:p w:rsidR="00EE40B0" w:rsidRPr="00AE0629" w:rsidRDefault="00EE40B0" w:rsidP="00EE40B0">
      <w:pPr>
        <w:widowControl w:val="0"/>
        <w:spacing w:after="0" w:line="240" w:lineRule="auto"/>
        <w:jc w:val="center"/>
        <w:rPr>
          <w:rFonts w:ascii="Times New Roman" w:eastAsia="Andale Sans UI" w:hAnsi="Times New Roman" w:cs="Times New Roman"/>
          <w:b/>
          <w:bCs/>
          <w:kern w:val="2"/>
          <w:sz w:val="24"/>
          <w:szCs w:val="24"/>
          <w:lang w:bidi="en-US"/>
        </w:rPr>
      </w:pPr>
    </w:p>
    <w:p w:rsidR="00EE40B0" w:rsidRPr="00AE0629" w:rsidRDefault="00EE40B0" w:rsidP="00EE40B0">
      <w:pPr>
        <w:widowControl w:val="0"/>
        <w:numPr>
          <w:ilvl w:val="0"/>
          <w:numId w:val="21"/>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Старайтесь отмечать хорошее поведение ребенка, а не плохое.</w:t>
      </w:r>
    </w:p>
    <w:p w:rsidR="00EE40B0" w:rsidRPr="00AE0629" w:rsidRDefault="00EE40B0" w:rsidP="00EE40B0">
      <w:pPr>
        <w:widowControl w:val="0"/>
        <w:numPr>
          <w:ilvl w:val="0"/>
          <w:numId w:val="21"/>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Не обращайте внимание на не очень серьезные нарушения дисциплины.</w:t>
      </w:r>
    </w:p>
    <w:p w:rsidR="00EE40B0" w:rsidRPr="00AE0629" w:rsidRDefault="00EE40B0" w:rsidP="00EE40B0">
      <w:pPr>
        <w:widowControl w:val="0"/>
        <w:numPr>
          <w:ilvl w:val="0"/>
          <w:numId w:val="21"/>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Будьте готовы к тому, что поведение ребенка может быть связано с приемом медикаментов.</w:t>
      </w:r>
    </w:p>
    <w:p w:rsidR="00EE40B0" w:rsidRPr="00AE0629" w:rsidRDefault="00EE40B0" w:rsidP="00EE40B0">
      <w:pPr>
        <w:widowControl w:val="0"/>
        <w:numPr>
          <w:ilvl w:val="0"/>
          <w:numId w:val="21"/>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Придумайте какое-то «особое» слово, после произнесения вами которого ребенок поймет, что поступает не должным образом.</w:t>
      </w:r>
    </w:p>
    <w:p w:rsidR="00EE40B0" w:rsidRPr="00AE0629" w:rsidRDefault="00EE40B0" w:rsidP="00EE40B0">
      <w:pPr>
        <w:widowControl w:val="0"/>
        <w:numPr>
          <w:ilvl w:val="0"/>
          <w:numId w:val="21"/>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Используйте промежуточную оценку, чтобы отразить прогресс.</w:t>
      </w:r>
    </w:p>
    <w:p w:rsidR="00EE40B0" w:rsidRPr="00AE0629" w:rsidRDefault="00EE40B0" w:rsidP="00EE40B0">
      <w:pPr>
        <w:widowControl w:val="0"/>
        <w:numPr>
          <w:ilvl w:val="0"/>
          <w:numId w:val="21"/>
        </w:numPr>
        <w:spacing w:after="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Разрешайте ребенку переписывать работу, чтобы получить лучшую отметку                        (в дальнейшем учитывать отметку за переделанную работу).</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br w:type="page"/>
      </w:r>
    </w:p>
    <w:p w:rsidR="00EE40B0" w:rsidRPr="00AE0629" w:rsidRDefault="00EE40B0" w:rsidP="00EE40B0">
      <w:pPr>
        <w:widowControl w:val="0"/>
        <w:spacing w:after="0" w:line="240" w:lineRule="auto"/>
        <w:jc w:val="center"/>
        <w:rPr>
          <w:rFonts w:ascii="Times New Roman" w:eastAsia="Andale Sans UI" w:hAnsi="Times New Roman" w:cs="Times New Roman"/>
          <w:b/>
          <w:bCs/>
          <w:kern w:val="2"/>
          <w:sz w:val="24"/>
          <w:szCs w:val="24"/>
          <w:lang w:bidi="en-US"/>
        </w:rPr>
      </w:pPr>
      <w:r w:rsidRPr="00AE0629">
        <w:rPr>
          <w:rFonts w:ascii="Times New Roman" w:eastAsia="Andale Sans UI" w:hAnsi="Times New Roman" w:cs="Times New Roman"/>
          <w:b/>
          <w:bCs/>
          <w:kern w:val="2"/>
          <w:sz w:val="24"/>
          <w:szCs w:val="24"/>
          <w:lang w:bidi="en-US"/>
        </w:rPr>
        <w:lastRenderedPageBreak/>
        <w:t>Методические рекомендации для педагогов по работы с детьми с ОВЗ</w:t>
      </w:r>
    </w:p>
    <w:p w:rsidR="00EE40B0" w:rsidRPr="00AE0629" w:rsidRDefault="00EE40B0" w:rsidP="00EE40B0">
      <w:pPr>
        <w:widowControl w:val="0"/>
        <w:spacing w:after="0" w:line="240" w:lineRule="auto"/>
        <w:jc w:val="both"/>
        <w:rPr>
          <w:rFonts w:ascii="Times New Roman" w:eastAsia="Andale Sans UI" w:hAnsi="Times New Roman" w:cs="Times New Roman"/>
          <w:i/>
          <w:iCs/>
          <w:kern w:val="2"/>
          <w:sz w:val="24"/>
          <w:szCs w:val="24"/>
          <w:lang w:bidi="en-US"/>
        </w:rPr>
      </w:pPr>
    </w:p>
    <w:p w:rsidR="00EE40B0" w:rsidRPr="00AE0629" w:rsidRDefault="00EE40B0" w:rsidP="00EE40B0">
      <w:pPr>
        <w:widowControl w:val="0"/>
        <w:spacing w:after="0" w:line="240" w:lineRule="auto"/>
        <w:jc w:val="both"/>
        <w:rPr>
          <w:rFonts w:ascii="Times New Roman" w:eastAsia="Andale Sans UI" w:hAnsi="Times New Roman" w:cs="Times New Roman"/>
          <w:i/>
          <w:iCs/>
          <w:kern w:val="2"/>
          <w:sz w:val="24"/>
          <w:szCs w:val="24"/>
          <w:lang w:bidi="en-US"/>
        </w:rPr>
      </w:pPr>
      <w:r w:rsidRPr="00AE0629">
        <w:rPr>
          <w:rFonts w:ascii="Times New Roman" w:eastAsia="Andale Sans UI" w:hAnsi="Times New Roman" w:cs="Times New Roman"/>
          <w:i/>
          <w:iCs/>
          <w:kern w:val="2"/>
          <w:sz w:val="24"/>
          <w:szCs w:val="24"/>
          <w:lang w:bidi="en-US"/>
        </w:rPr>
        <w:t>Эти корре</w:t>
      </w:r>
      <w:r w:rsidR="008C299A">
        <w:rPr>
          <w:rFonts w:ascii="Times New Roman" w:eastAsia="Andale Sans UI" w:hAnsi="Times New Roman" w:cs="Times New Roman"/>
          <w:i/>
          <w:iCs/>
          <w:kern w:val="2"/>
          <w:sz w:val="24"/>
          <w:szCs w:val="24"/>
          <w:lang w:bidi="en-US"/>
        </w:rPr>
        <w:t xml:space="preserve">кционно-развивающие упражнения </w:t>
      </w:r>
      <w:r w:rsidRPr="00AE0629">
        <w:rPr>
          <w:rFonts w:ascii="Times New Roman" w:eastAsia="Andale Sans UI" w:hAnsi="Times New Roman" w:cs="Times New Roman"/>
          <w:i/>
          <w:iCs/>
          <w:kern w:val="2"/>
          <w:sz w:val="24"/>
          <w:szCs w:val="24"/>
          <w:lang w:bidi="en-US"/>
        </w:rPr>
        <w:t>могут проводить: психолог, учитель, воспитатель, социальный педагог, проявляющий интерес к внутреннему миру учеников. Используя их в своей работе, вы будете способствовать сохранению психологического здоровья, улучшению учебной мотивации, повышению работоспособности, стабилизации внимания и памяти учащихся.</w:t>
      </w:r>
    </w:p>
    <w:p w:rsidR="00EE40B0" w:rsidRPr="00AE0629" w:rsidRDefault="00EE40B0" w:rsidP="00EE40B0">
      <w:pPr>
        <w:widowControl w:val="0"/>
        <w:spacing w:after="0" w:line="240" w:lineRule="auto"/>
        <w:jc w:val="right"/>
        <w:rPr>
          <w:rFonts w:ascii="Times New Roman" w:eastAsia="Andale Sans UI" w:hAnsi="Times New Roman" w:cs="Times New Roman"/>
          <w:i/>
          <w:iCs/>
          <w:kern w:val="2"/>
          <w:sz w:val="24"/>
          <w:szCs w:val="24"/>
          <w:lang w:bidi="en-US"/>
        </w:rPr>
      </w:pPr>
      <w:r w:rsidRPr="00AE0629">
        <w:rPr>
          <w:rFonts w:ascii="Times New Roman" w:eastAsia="Andale Sans UI" w:hAnsi="Times New Roman" w:cs="Times New Roman"/>
          <w:i/>
          <w:iCs/>
          <w:kern w:val="2"/>
          <w:sz w:val="24"/>
          <w:szCs w:val="24"/>
          <w:lang w:bidi="en-US"/>
        </w:rPr>
        <w:t xml:space="preserve">  Желаю успехов в работе!</w:t>
      </w:r>
    </w:p>
    <w:p w:rsidR="00EE40B0" w:rsidRPr="00AE0629" w:rsidRDefault="00EE40B0" w:rsidP="00EE40B0">
      <w:pPr>
        <w:widowControl w:val="0"/>
        <w:spacing w:after="0" w:line="240" w:lineRule="auto"/>
        <w:jc w:val="right"/>
        <w:rPr>
          <w:rFonts w:ascii="Times New Roman" w:eastAsia="Andale Sans UI" w:hAnsi="Times New Roman" w:cs="Times New Roman"/>
          <w:kern w:val="2"/>
          <w:sz w:val="24"/>
          <w:szCs w:val="24"/>
          <w:lang w:bidi="en-US"/>
        </w:rPr>
      </w:pP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ab/>
      </w:r>
    </w:p>
    <w:p w:rsidR="00EE40B0" w:rsidRPr="00AE0629" w:rsidRDefault="00EE40B0" w:rsidP="00EE40B0">
      <w:pPr>
        <w:widowControl w:val="0"/>
        <w:spacing w:after="120" w:line="240" w:lineRule="auto"/>
        <w:jc w:val="center"/>
        <w:rPr>
          <w:rFonts w:ascii="Times New Roman" w:eastAsia="Andale Sans UI" w:hAnsi="Times New Roman" w:cs="Times New Roman"/>
          <w:b/>
          <w:kern w:val="2"/>
          <w:sz w:val="24"/>
          <w:szCs w:val="24"/>
          <w:lang w:bidi="en-US"/>
        </w:rPr>
      </w:pPr>
      <w:r w:rsidRPr="00AE0629">
        <w:rPr>
          <w:rFonts w:ascii="Times New Roman" w:eastAsia="Andale Sans UI" w:hAnsi="Times New Roman" w:cs="Times New Roman"/>
          <w:b/>
          <w:kern w:val="2"/>
          <w:sz w:val="24"/>
          <w:szCs w:val="24"/>
          <w:lang w:bidi="en-US"/>
        </w:rPr>
        <w:t xml:space="preserve">Коррекция и развитие эмоциональной деятельности </w:t>
      </w:r>
    </w:p>
    <w:p w:rsidR="00EE40B0" w:rsidRPr="00AE0629" w:rsidRDefault="00EE40B0" w:rsidP="00EE40B0">
      <w:pPr>
        <w:widowControl w:val="0"/>
        <w:spacing w:after="120" w:line="240" w:lineRule="auto"/>
        <w:jc w:val="center"/>
        <w:rPr>
          <w:rFonts w:ascii="Times New Roman" w:eastAsia="Andale Sans UI" w:hAnsi="Times New Roman" w:cs="Times New Roman"/>
          <w:b/>
          <w:kern w:val="2"/>
          <w:sz w:val="24"/>
          <w:szCs w:val="24"/>
          <w:lang w:bidi="en-US"/>
        </w:rPr>
      </w:pPr>
    </w:p>
    <w:p w:rsidR="00EE40B0" w:rsidRPr="00AE0629" w:rsidRDefault="00EE40B0" w:rsidP="00EE40B0">
      <w:pPr>
        <w:widowControl w:val="0"/>
        <w:spacing w:after="120" w:line="240" w:lineRule="auto"/>
        <w:jc w:val="both"/>
        <w:rPr>
          <w:rFonts w:ascii="Times New Roman" w:eastAsia="Andale Sans UI" w:hAnsi="Times New Roman" w:cs="Times New Roman"/>
          <w:i/>
          <w:color w:val="000000"/>
          <w:kern w:val="2"/>
          <w:sz w:val="24"/>
          <w:szCs w:val="24"/>
          <w:lang w:bidi="en-US"/>
        </w:rPr>
      </w:pPr>
      <w:r w:rsidRPr="00AE0629">
        <w:rPr>
          <w:rFonts w:ascii="Times New Roman" w:eastAsia="Andale Sans UI" w:hAnsi="Times New Roman" w:cs="Times New Roman"/>
          <w:i/>
          <w:color w:val="000000"/>
          <w:kern w:val="2"/>
          <w:sz w:val="24"/>
          <w:szCs w:val="24"/>
          <w:lang w:bidi="en-US"/>
        </w:rPr>
        <w:t xml:space="preserve">Часто бывает так, что эмоциональное состояние учащихся не соответствует будущей деятельности. Дети либо заторможены, либо находятся в возбужденном состоянии перед серьезной и ответственной частью занятия. </w:t>
      </w:r>
    </w:p>
    <w:p w:rsidR="00EE40B0" w:rsidRPr="00AE0629" w:rsidRDefault="00EE40B0" w:rsidP="00EE40B0">
      <w:pPr>
        <w:widowControl w:val="0"/>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Игра “Приветствие”</w:t>
      </w:r>
      <w:r w:rsidRPr="00AE0629">
        <w:rPr>
          <w:rFonts w:ascii="Times New Roman" w:eastAsia="Andale Sans UI" w:hAnsi="Times New Roman" w:cs="Times New Roman"/>
          <w:color w:val="000000"/>
          <w:kern w:val="2"/>
          <w:sz w:val="24"/>
          <w:szCs w:val="24"/>
          <w:lang w:bidi="en-US"/>
        </w:rPr>
        <w:t xml:space="preserve"> Участникам предлагается встать в круг и, двигаясь хаотично по кругу, поздороваться с участниками действия различными способами:</w:t>
      </w:r>
    </w:p>
    <w:p w:rsidR="00EE40B0" w:rsidRPr="00AE0629" w:rsidRDefault="00EE40B0" w:rsidP="00EE40B0">
      <w:pPr>
        <w:widowControl w:val="0"/>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как люди очень застенчивые, стеснительные;</w:t>
      </w:r>
    </w:p>
    <w:p w:rsidR="00EE40B0" w:rsidRPr="00AE0629" w:rsidRDefault="00EE40B0" w:rsidP="00EE40B0">
      <w:pPr>
        <w:widowControl w:val="0"/>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как люди куда-то спешащие;</w:t>
      </w:r>
    </w:p>
    <w:p w:rsidR="00EE40B0" w:rsidRPr="00AE0629" w:rsidRDefault="00EE40B0" w:rsidP="00EE40B0">
      <w:pPr>
        <w:widowControl w:val="0"/>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как люди, которые не видели друг друга несколько лет.</w:t>
      </w:r>
    </w:p>
    <w:p w:rsidR="00EE40B0" w:rsidRPr="00AE0629" w:rsidRDefault="00EE40B0" w:rsidP="00EE40B0">
      <w:pPr>
        <w:widowControl w:val="0"/>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 xml:space="preserve">Упражнение «Огонек общения» </w:t>
      </w:r>
    </w:p>
    <w:p w:rsidR="00EE40B0" w:rsidRPr="00AE0629" w:rsidRDefault="00EE40B0" w:rsidP="00EE40B0">
      <w:pPr>
        <w:widowControl w:val="0"/>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Дети встают в круг, обняв друг друга за плечи, и каждый говорит, что, по его мнению, было сегодня самым интересным. Дети садятся в круг и передают по кругу сердечко. Тот, у кого в руках сердечко, говорит: </w:t>
      </w:r>
    </w:p>
    <w:p w:rsidR="00EE40B0" w:rsidRPr="00AE0629" w:rsidRDefault="00EE40B0" w:rsidP="00EE40B0">
      <w:pPr>
        <w:widowControl w:val="0"/>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 Сегодня меня порадовало… </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Сегодня меня огорчило…</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На парте у каждого ребенка лежат три кружочка (цветочка) разных цветов. Учитель объясняет детям: </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Голубой цветочек вы дарите самому вежливому в общении.</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Зеленый – самому уступчивому, покладистому.</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Фиолетовый – самому скромному.</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В конце дня можно проверить у кого из детей самый большой букет. </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Упражнение «Дерево счастья»</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Готовится ствол дерева, на нем пишутся страхи и обиды, ствол сворачивают внутрь и заклеивают. С внешней стороны пишут все свои радости. Со второго листа обид вырезают листики и прикрепляют к дереву. Листочки расписываются «радостями». И крепятся к стволу. </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 xml:space="preserve">Упражнение «Башня радости» </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Вырезается большой треугольник – это башня, радости. Стена его расписывается радостями. На крыше башни рисуется огромная улыбка. Эти упражнения позволяют избавить детей от всяких страхов, тревог. </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 xml:space="preserve">Упражнение «Волшебник» </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lastRenderedPageBreak/>
        <w:t xml:space="preserve">Учащимся предлагается поиграть в волшебников, каждому передается волшебная палочка. На столе перед каждым учеником выкладываются предметные книги, предлагается их превратить в животных. </w:t>
      </w:r>
    </w:p>
    <w:p w:rsidR="00EE40B0" w:rsidRPr="00AE0629" w:rsidRDefault="00EE40B0" w:rsidP="00EE40B0">
      <w:pPr>
        <w:spacing w:after="120" w:line="240" w:lineRule="auto"/>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Это упражнение позволяет выразить ученикам свое эмоциональное переживание, связанное с изучением каждого учебного предмета.</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Календарь «Цветы настроения»</w:t>
      </w:r>
      <w:r w:rsidRPr="00AE0629">
        <w:rPr>
          <w:rFonts w:ascii="Times New Roman" w:eastAsia="Andale Sans UI" w:hAnsi="Times New Roman" w:cs="Times New Roman"/>
          <w:kern w:val="2"/>
          <w:sz w:val="24"/>
          <w:szCs w:val="24"/>
          <w:lang w:bidi="en-US"/>
        </w:rPr>
        <w:t xml:space="preserve">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«Цветы настроения» делятся на секторы - по количеству дней. Дети совещаясь, решают, какой цвет соответствует наиболее полно настроению в течение прожитого дня. И закрашивают сектор определенным цветом. Красный цвет – радостное, светлое, хорошее настроение. Желтый цвет – спокойное, уравновешенное. Зеленый цвет – грустное, печальное, тоскливое.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Упражнение “Эксперимент с песней”</w:t>
      </w:r>
      <w:r w:rsidRPr="00AE0629">
        <w:rPr>
          <w:rFonts w:ascii="Times New Roman" w:eastAsia="Andale Sans UI" w:hAnsi="Times New Roman" w:cs="Times New Roman"/>
          <w:kern w:val="2"/>
          <w:sz w:val="24"/>
          <w:szCs w:val="24"/>
          <w:lang w:bidi="en-US"/>
        </w:rPr>
        <w:t xml:space="preserve">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Учитель: «Споем хором. По первому хлопку начинаем петь, по второму - замолкаем, по следующему - снова поем.» С помощью упражнения вырабатывается способность держать общий ритм своим внутренним слухом.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Упражнение “Солнечный зайчик”</w:t>
      </w:r>
      <w:r w:rsidRPr="00AE0629">
        <w:rPr>
          <w:rFonts w:ascii="Times New Roman" w:eastAsia="Andale Sans UI" w:hAnsi="Times New Roman" w:cs="Times New Roman"/>
          <w:kern w:val="2"/>
          <w:sz w:val="24"/>
          <w:szCs w:val="24"/>
          <w:lang w:bidi="en-US"/>
        </w:rPr>
        <w:t xml:space="preserve">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Упражнение на снятие эмоционального напряжения. Учитель: «Солнечный зайчик заглянул тебе в глаза. Закрой их. Он побежал дальше по лицу: зайчик на лбу, на носу, на ротике, на щеках, на подбородке - нежно погладь его ладонями. Поглаживай его аккуратно, чтобы не спугнуть. Погладь голову, шею, одну руку, вторую. Погладь его и подружись с ним.» </w:t>
      </w:r>
      <w:r w:rsidRPr="00AE0629">
        <w:rPr>
          <w:rFonts w:ascii="Times New Roman" w:eastAsia="Andale Sans UI" w:hAnsi="Times New Roman" w:cs="Times New Roman"/>
          <w:b/>
          <w:bCs/>
          <w:kern w:val="2"/>
          <w:sz w:val="24"/>
          <w:szCs w:val="24"/>
          <w:lang w:bidi="en-US"/>
        </w:rPr>
        <w:t>Упражнение «Поросячьи бега»</w:t>
      </w:r>
      <w:r w:rsidRPr="00AE0629">
        <w:rPr>
          <w:rFonts w:ascii="Times New Roman" w:eastAsia="Andale Sans UI" w:hAnsi="Times New Roman" w:cs="Times New Roman"/>
          <w:kern w:val="2"/>
          <w:sz w:val="24"/>
          <w:szCs w:val="24"/>
          <w:lang w:bidi="en-US"/>
        </w:rPr>
        <w:t xml:space="preserve">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Учитель говорит, что мы попали на поросячьи бега - новый олимпийский вид спорта. Для того, чтобы выиграть, нам нужно как можно быстрее передать “хрюк” по кругу. Сначала дайте возможность каждому из участников потренироваться. Это внешне простое и несерьезное упражнение на самом деле, помимо того, что повышает </w:t>
      </w:r>
      <w:r w:rsidR="00EB513A" w:rsidRPr="00AE0629">
        <w:rPr>
          <w:rFonts w:ascii="Times New Roman" w:eastAsia="Andale Sans UI" w:hAnsi="Times New Roman" w:cs="Times New Roman"/>
          <w:kern w:val="2"/>
          <w:sz w:val="24"/>
          <w:szCs w:val="24"/>
          <w:lang w:bidi="en-US"/>
        </w:rPr>
        <w:t>эмоциональный уровень</w:t>
      </w:r>
      <w:r w:rsidRPr="00AE0629">
        <w:rPr>
          <w:rFonts w:ascii="Times New Roman" w:eastAsia="Andale Sans UI" w:hAnsi="Times New Roman" w:cs="Times New Roman"/>
          <w:kern w:val="2"/>
          <w:sz w:val="24"/>
          <w:szCs w:val="24"/>
          <w:lang w:bidi="en-US"/>
        </w:rPr>
        <w:t xml:space="preserve">, очень хорошо влияет на процесс сплочения в группе и настраивает на взаимодействие.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 </w:t>
      </w:r>
      <w:r w:rsidRPr="00AE0629">
        <w:rPr>
          <w:rFonts w:ascii="Times New Roman" w:eastAsia="Andale Sans UI" w:hAnsi="Times New Roman" w:cs="Times New Roman"/>
          <w:b/>
          <w:bCs/>
          <w:kern w:val="2"/>
          <w:sz w:val="24"/>
          <w:szCs w:val="24"/>
          <w:lang w:bidi="en-US"/>
        </w:rPr>
        <w:t xml:space="preserve">Упражнение «Гром – ураган - землетрясение»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Все участники делятся на тройки. Двое берутся за руки и образуют “домик”, а третий становится внутрь и становится “жильцом”. Когда воспитатель </w:t>
      </w:r>
      <w:r w:rsidR="00EB513A" w:rsidRPr="00AE0629">
        <w:rPr>
          <w:rFonts w:ascii="Times New Roman" w:eastAsia="Andale Sans UI" w:hAnsi="Times New Roman" w:cs="Times New Roman"/>
          <w:kern w:val="2"/>
          <w:sz w:val="24"/>
          <w:szCs w:val="24"/>
          <w:lang w:bidi="en-US"/>
        </w:rPr>
        <w:t>говорит:</w:t>
      </w:r>
      <w:r w:rsidRPr="00AE0629">
        <w:rPr>
          <w:rFonts w:ascii="Times New Roman" w:eastAsia="Andale Sans UI" w:hAnsi="Times New Roman" w:cs="Times New Roman"/>
          <w:kern w:val="2"/>
          <w:sz w:val="24"/>
          <w:szCs w:val="24"/>
          <w:lang w:bidi="en-US"/>
        </w:rPr>
        <w:t xml:space="preserve"> “Гром!” - “жилец” выбегает из “дома” и ищет себе другой “домик”. Когда ведущий говорит: “Ураган”- “домик” взлетает и пытается найти себе другого “жильца”. При слове “Землетрясение!” все игроки рассыпаются в разные стороны и образуют новые тройки и тд.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kern w:val="2"/>
          <w:sz w:val="24"/>
          <w:szCs w:val="24"/>
          <w:lang w:bidi="en-US"/>
        </w:rPr>
        <w:t>Игра «Хи-хи-хо-хо»</w:t>
      </w:r>
      <w:r w:rsidRPr="00AE0629">
        <w:rPr>
          <w:rFonts w:ascii="Times New Roman" w:eastAsia="Andale Sans UI" w:hAnsi="Times New Roman" w:cs="Times New Roman"/>
          <w:kern w:val="2"/>
          <w:sz w:val="24"/>
          <w:szCs w:val="24"/>
          <w:lang w:bidi="en-US"/>
        </w:rPr>
        <w:t xml:space="preserve">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kern w:val="2"/>
          <w:sz w:val="24"/>
          <w:szCs w:val="24"/>
          <w:lang w:bidi="en-US"/>
        </w:rPr>
        <w:t xml:space="preserve">У всех участников руки сложены как для игры в </w:t>
      </w:r>
      <w:r w:rsidRPr="00AE0629">
        <w:rPr>
          <w:rFonts w:ascii="Times New Roman" w:eastAsia="Andale Sans UI" w:hAnsi="Times New Roman" w:cs="Times New Roman"/>
          <w:color w:val="000000"/>
          <w:kern w:val="2"/>
          <w:sz w:val="24"/>
          <w:szCs w:val="24"/>
          <w:lang w:bidi="en-US"/>
        </w:rPr>
        <w:t xml:space="preserve">волейбол, 5 раз дотрагиваются до левого плеча, затем 5 раз до правого, 5 раз до левой ноги, 5 раз до правой, 5 раз произносят “хи”, опустив голову вниз, и 5 раз “хо” - глядя в потолок. Затем проделывается тоже самое на 4 счета, потом на 3, на 2 и на 1, увеличивая темп.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Упражнение «Счет до 10»</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 Участники становятся в круг. Опускают взгляд на кончики пальцев ног. Задача: сосчитать от 1 до 10, каждое число может назвать только один человек.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Упражнение «Дождик»</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E40B0">
      <w:pPr>
        <w:widowControl w:val="0"/>
        <w:spacing w:after="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Все участники стоят в кругу. Учитель идет внутри круга, и, когда он заглядывает в глаза участнику, тот начинает повторять его движения до тех пор, пока учитель не пройдет круг, снова не подойдет к нему, не заглянет в глаза и не поменяет движение. Учитель в первом кругу трет ладошкой об ладошку, 2 - щелкает пальцами, 3- хлопает ладонями по коленям, 4 - хлопает в ладоши, и тд. Целью этого упражнения является релаксация, снижение мышечного тонуса.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Упражнение «Егорки»</w:t>
      </w:r>
      <w:r w:rsidRPr="00AE0629">
        <w:rPr>
          <w:rFonts w:ascii="Times New Roman" w:eastAsia="Andale Sans UI" w:hAnsi="Times New Roman" w:cs="Times New Roman"/>
          <w:color w:val="000000"/>
          <w:kern w:val="2"/>
          <w:sz w:val="24"/>
          <w:szCs w:val="24"/>
          <w:lang w:bidi="en-US"/>
        </w:rPr>
        <w:t xml:space="preserve"> “Как на горке, на пригорке стоят 33 Егорки” - эта присказка, которую говорят все хором, затем каждый участник делает глубокий вдох и самостоятельно на выдохе вслух считает: “Раз Егорка, два Егорка ...” и тд. У кого будет больше “Егорок” - </w:t>
      </w:r>
      <w:r w:rsidRPr="00AE0629">
        <w:rPr>
          <w:rFonts w:ascii="Times New Roman" w:eastAsia="Andale Sans UI" w:hAnsi="Times New Roman" w:cs="Times New Roman"/>
          <w:color w:val="000000"/>
          <w:kern w:val="2"/>
          <w:sz w:val="24"/>
          <w:szCs w:val="24"/>
          <w:lang w:bidi="en-US"/>
        </w:rPr>
        <w:lastRenderedPageBreak/>
        <w:t xml:space="preserve">тот победитель. Упражнение основано на дыхательном ритме. Стремление выиграть заставляет участников набирать больше воздуха, дыхательная система находится в активном состоянии, что приводит весь организм к достаточно высокой степени мобилизации.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Упражнение “Строй”</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Учитель просит детей построится молча: по росту; по цвету волос; от светлого до самого темного и наоборот; по алфавиту и тд.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 xml:space="preserve">Упражнение «Карлики-великаны»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Учитель говорит “карлики” или “великаны”. На слово “карлики” все приседают, на слово “великаны” все встают. Те, кто ошибся, выполняют какое-либо задание.</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p>
    <w:p w:rsidR="00EE40B0" w:rsidRPr="00AE0629" w:rsidRDefault="00EE40B0" w:rsidP="00EE40B0">
      <w:pPr>
        <w:spacing w:after="120" w:line="240" w:lineRule="auto"/>
        <w:jc w:val="center"/>
        <w:rPr>
          <w:rFonts w:ascii="Times New Roman" w:eastAsia="Andale Sans UI" w:hAnsi="Times New Roman" w:cs="Times New Roman"/>
          <w:b/>
          <w:color w:val="000000"/>
          <w:kern w:val="2"/>
          <w:sz w:val="24"/>
          <w:szCs w:val="24"/>
          <w:lang w:bidi="en-US"/>
        </w:rPr>
      </w:pPr>
      <w:r w:rsidRPr="00AE0629">
        <w:rPr>
          <w:rFonts w:ascii="Times New Roman" w:eastAsia="Andale Sans UI" w:hAnsi="Times New Roman" w:cs="Times New Roman"/>
          <w:b/>
          <w:color w:val="000000"/>
          <w:kern w:val="2"/>
          <w:sz w:val="24"/>
          <w:szCs w:val="24"/>
          <w:lang w:bidi="en-US"/>
        </w:rPr>
        <w:t>Психологический настрой</w:t>
      </w:r>
    </w:p>
    <w:p w:rsidR="00EE40B0" w:rsidRPr="00AE0629" w:rsidRDefault="00EE40B0" w:rsidP="00EE40B0">
      <w:pPr>
        <w:spacing w:after="120" w:line="240" w:lineRule="auto"/>
        <w:jc w:val="center"/>
        <w:rPr>
          <w:rFonts w:ascii="Times New Roman" w:eastAsia="Andale Sans UI" w:hAnsi="Times New Roman" w:cs="Times New Roman"/>
          <w:b/>
          <w:color w:val="000000"/>
          <w:kern w:val="2"/>
          <w:sz w:val="24"/>
          <w:szCs w:val="24"/>
          <w:lang w:bidi="en-US"/>
        </w:rPr>
      </w:pPr>
      <w:r w:rsidRPr="00AE0629">
        <w:rPr>
          <w:rFonts w:ascii="Times New Roman" w:eastAsia="Andale Sans UI" w:hAnsi="Times New Roman" w:cs="Times New Roman"/>
          <w:b/>
          <w:color w:val="000000"/>
          <w:kern w:val="2"/>
          <w:sz w:val="24"/>
          <w:szCs w:val="24"/>
          <w:lang w:bidi="en-US"/>
        </w:rPr>
        <w:t xml:space="preserve">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Дети выполняют действия под речевку учителя. Причем учитель говорит строчку речевки и делает паузу, а в это время дети повторяют эти строчки: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Я скажу себе, друзья,                                                                        * *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Не боюсь я никогда                                                            Мне учиться очень нравится,</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Ни диктанта, ни контрольной,                                                 Отвечать я не боюсь,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Ни стихов и ни задач,                                                         Я могу с заданьем справиться,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Ни проблем, ни неудач.                                                            Потому что не ленюсь!</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Я спокоен, терпелив,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Сдержан я и не хмурив,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Просто не люблю я страх,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Я держу себя в руках.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 * *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Ох, как хочется трудиться!</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 Делать все охота.</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Чтоб трудом своим гордиться,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Пусть кипит работа!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Я и бодр, и силен,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Всю работу сделаю.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Свою волю покажу.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Слово для себя сдержу!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МИНУТЫ РЕЛАКСАЦИИ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Релаксация – состояние покоя, возникающее при снятии напряжения. В ситуации, когда дети устали, а работа предстоит трудная, необходимо провести коррекцию психического состояния. Учитель говорит слова, а дети после каждой строчки повторяют про себя слова, при этом глаза закрыты. Играет тихая, спокойная музыка.</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Закройте глаза. Представьте летнее утро. Солнышко уже поднялось. Вы лежите на поляне, ощущаете запах цветущих полевых цветов. В вышине голубое, голубое небо. Приятно греет солнце, вы отдыхаете и вдыхаете летний приятный аромат цветов. Раз - делаем глубокий вдох через нос. Два - задерживаем дыхание. Три - медленно выдыхаем через нос. Вы отдохнули.</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 Представьте, что вы находитесь на поляне с цветами... Цветы прекрасно пахнут. Глубоко вдыхайте аромат цветов. Раз - делаем глубокий вдох через нос. Два - задерживаем дыхание. Три - медленно выдыхаем через нос. Открываем глаза.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lastRenderedPageBreak/>
        <w:t>* Закройте глаза. Прижмите ладошки крепче к глазам. Представьте, что сейчас лето и солнце согревает ваши ладони. Вам легко и хорошо. Солнечные лучи проходят сквозь ваши пальцы по всему телу. Раз - вам легко и свободно. Два - тепло разливается по вашему телу. Три - вы отдохнули и готовы к работе. Откройте глаза.</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Релаксация «Путешествие на облаке»</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«Я хочу пригласить тебя в путешествие на облаке. Прыгни на белое пушистое облако, похожее на мягкую гору из пухлых подушек. Почувствуй, как твои ноги, спина, удобно расположились на этой большой облачной подушке. Путешествие начинается…Твое облако медленно поднимается в синее небо. Чувствуешь, как ветер освежает твое лицо? Здесь, высоко в небе, все спокойно и тихо. Пусть твое облако перенесет тебя сейчас в волшебную страну, где ты будешь счастлив. Постарайся мысленно «увидеть» эту страну как можно более подробно. Здесь ты чувствуешь себя совершенно спокойно и счастливо. Теперь ты снова на своем облаке, и оно везет тебя назад, на твое место. Слезь с облака и поблагодари его за то, что оно так хорошо тебя покатало. Теперь понаблюдай, как оно медленно растает в воздухе. Потянись, выпрямись и снова будь бодрым, свежим и внимательным.»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 xml:space="preserve">Релаксация «Солнышко и тучка»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Вы загораете на солнышке. Но вот солнышко зашло за тучку, стало холодно – все сжались в комочек, чтобы согреться. Солнышко вышло из-за тучки, стало жарко – все расслабились. </w:t>
      </w:r>
      <w:r w:rsidRPr="00AE0629">
        <w:rPr>
          <w:rFonts w:ascii="Times New Roman" w:eastAsia="Andale Sans UI" w:hAnsi="Times New Roman" w:cs="Times New Roman"/>
          <w:b/>
          <w:bCs/>
          <w:color w:val="000000"/>
          <w:kern w:val="2"/>
          <w:sz w:val="24"/>
          <w:szCs w:val="24"/>
          <w:lang w:bidi="en-US"/>
        </w:rPr>
        <w:t>Релаксация «Игра с песком»</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Вы сидите на берегу моря. Наберите в руки песок (на вдохе). Сильно сжав пальцы в кулак, удержите песок в руках (задержка дыхания). Посыпьте колени песком, постепенно раскрывая кисти и пальцы.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Релаксация «Мороженое»</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«Вы – мороженое. Вас только что достали из холодильника. Мороженое твердое, как камень. Ваши руки напряжены, ваше тело «ледяное». Но вот пригрело солнышко, мороженое стало таять. Ваше тело, руки, ноги стали мягкими, расслабленными.»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b/>
          <w:bCs/>
          <w:color w:val="000000"/>
          <w:kern w:val="2"/>
          <w:sz w:val="24"/>
          <w:szCs w:val="24"/>
          <w:lang w:bidi="en-US"/>
        </w:rPr>
        <w:t xml:space="preserve">Упражнение «Варвара»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А Варвара смотрит вверх! Выше всех, все дальше вверх!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Возвращается обратно – расслабление приятно! Шея не напряжена и рас-сла-а-бле-на…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А теперь смотрите вниз – Мышцы шеи напряглись!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Возвращается обратно – расслабление приятно! Шея не напряжена, а рас-слаб-ле-на… Любопытная Варвара смотрит влево… смотрит вправо…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А потом опять вперед – тут немного отдохнет. Шея не напряжена и рас-слаб-ле-на… </w:t>
      </w:r>
    </w:p>
    <w:p w:rsidR="00EE40B0" w:rsidRPr="00AE0629" w:rsidRDefault="00EE40B0" w:rsidP="00EE40B0">
      <w:pPr>
        <w:spacing w:after="12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Релаксация «На поляне»</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E40B0">
      <w:pPr>
        <w:spacing w:after="12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«Представьте себе лесную поляну, на которой растет мягкая травка. Вы лежите на ней, как на перине. Вокруг все спокойно и тихо, вы дышите ровно и легко. Над вами склоняет голову полевой цветок, слышится пение птиц, стрекотание кузнечиков. Вы чувствуете, как нежные лучики солнца гладят ваш лоб, щечки, дотрагиваются до рук… Лучики гладят …(имя, и так каждого ребенка). Вам хорошо, приятно… А теперь потянитесь и насчет «три» откройте глаза. Вы чудесно отдохнули.» </w:t>
      </w:r>
    </w:p>
    <w:p w:rsidR="00EE40B0" w:rsidRPr="00AE0629" w:rsidRDefault="00EE40B0" w:rsidP="00EE40B0">
      <w:pPr>
        <w:spacing w:after="12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Релаксация «Радуга»</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«Теплое летнее утро. Вы находитесь в очень красивом месте, лесу. Вы лежите на мягкой траве, над вами чистое голубое небо и ласковое солнце. Вокруг тихо и спокойно, вы дышите ровно и легко. Вы смотрите в небо и видите большую прекрасную радугу. Она переливается яркими цветами. Это не простая радуга, она волшебная. Она опускается на землю рядом с вами. Радуга светится необычным теплым светом. Почувствуйте, как этот свет согревает вас. Ваши ручки становятся теплыми, ножки становятся теплыми. Вы все наполняетесь </w:t>
      </w:r>
      <w:r w:rsidRPr="00AE0629">
        <w:rPr>
          <w:rFonts w:ascii="Times New Roman" w:eastAsia="Andale Sans UI" w:hAnsi="Times New Roman" w:cs="Times New Roman"/>
          <w:color w:val="000000"/>
          <w:kern w:val="2"/>
          <w:sz w:val="24"/>
          <w:szCs w:val="24"/>
          <w:lang w:bidi="en-US"/>
        </w:rPr>
        <w:lastRenderedPageBreak/>
        <w:t>светом и теплом волшебной радуги… (пауза – поглаживание детей). Тебе … (имя) тепло, и тебе … (имя) тепло. С этим теплом вы чувствуете себя сильными, счастливыми, самыми лучшими. Вам спокойно и тепло. Но вот радуга улыбнулась – она прощается с вами. Потянитесь и на счет «три» откройте глаза. Улыбнитесь волшебной радуге».</w:t>
      </w:r>
    </w:p>
    <w:p w:rsidR="00EE40B0" w:rsidRPr="00AE0629" w:rsidRDefault="00EE40B0" w:rsidP="00EE40B0">
      <w:pPr>
        <w:spacing w:after="120" w:line="240" w:lineRule="auto"/>
        <w:jc w:val="both"/>
        <w:rPr>
          <w:rFonts w:ascii="Times New Roman" w:eastAsia="Andale Sans UI" w:hAnsi="Times New Roman" w:cs="Times New Roman"/>
          <w:kern w:val="2"/>
          <w:sz w:val="24"/>
          <w:szCs w:val="24"/>
          <w:lang w:bidi="en-US"/>
        </w:rPr>
      </w:pPr>
    </w:p>
    <w:p w:rsidR="00EE40B0" w:rsidRPr="00AE0629" w:rsidRDefault="00EE40B0" w:rsidP="00EE40B0">
      <w:pPr>
        <w:spacing w:after="120" w:line="240" w:lineRule="auto"/>
        <w:jc w:val="center"/>
        <w:rPr>
          <w:rFonts w:ascii="Times New Roman" w:eastAsia="Andale Sans UI" w:hAnsi="Times New Roman" w:cs="Times New Roman"/>
          <w:b/>
          <w:color w:val="000000"/>
          <w:kern w:val="2"/>
          <w:sz w:val="24"/>
          <w:szCs w:val="24"/>
          <w:lang w:bidi="en-US"/>
        </w:rPr>
      </w:pPr>
      <w:r w:rsidRPr="00AE0629">
        <w:rPr>
          <w:rFonts w:ascii="Times New Roman" w:eastAsia="Andale Sans UI" w:hAnsi="Times New Roman" w:cs="Times New Roman"/>
          <w:b/>
          <w:color w:val="000000"/>
          <w:kern w:val="2"/>
          <w:sz w:val="24"/>
          <w:szCs w:val="24"/>
          <w:lang w:bidi="en-US"/>
        </w:rPr>
        <w:t>Коррекция агрессивных проявлений</w:t>
      </w:r>
    </w:p>
    <w:p w:rsidR="00EE40B0" w:rsidRPr="00AE0629" w:rsidRDefault="00EE40B0" w:rsidP="00EE40B0">
      <w:pPr>
        <w:spacing w:after="120" w:line="240" w:lineRule="auto"/>
        <w:jc w:val="center"/>
        <w:rPr>
          <w:rFonts w:ascii="Times New Roman" w:eastAsia="Andale Sans UI" w:hAnsi="Times New Roman" w:cs="Times New Roman"/>
          <w:b/>
          <w:color w:val="000000"/>
          <w:kern w:val="2"/>
          <w:sz w:val="24"/>
          <w:szCs w:val="24"/>
          <w:lang w:bidi="en-US"/>
        </w:rPr>
      </w:pPr>
    </w:p>
    <w:p w:rsidR="00EE40B0" w:rsidRPr="00AE0629" w:rsidRDefault="00EE40B0" w:rsidP="00EE40B0">
      <w:pPr>
        <w:spacing w:after="12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Предлагаю Вам упражнения, которые вы можете применять в работе с классом с целью преодоления негативного отношения детей к друг другу: </w:t>
      </w:r>
    </w:p>
    <w:p w:rsidR="00EE40B0" w:rsidRPr="00AE0629" w:rsidRDefault="00EE40B0" w:rsidP="00EE40B0">
      <w:pPr>
        <w:spacing w:after="12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 xml:space="preserve">Упражнение «Мы разные» </w:t>
      </w:r>
    </w:p>
    <w:p w:rsidR="00EE40B0" w:rsidRPr="00AE0629" w:rsidRDefault="00EE40B0" w:rsidP="00EE40B0">
      <w:pPr>
        <w:spacing w:after="12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Двое учащихся удаляются на время из поля остальных. Оставшиеся должны как можно точнее описать их внешний вид. Нужно следить за тем, чтобы высказывания детей были необидными. Это упражнение дает детям возможность проверить свою наблюдательность, обратить внимание на того, кого они обычно не замечают. </w:t>
      </w:r>
    </w:p>
    <w:p w:rsidR="00EE40B0" w:rsidRPr="00AE0629" w:rsidRDefault="00EE40B0" w:rsidP="00EE40B0">
      <w:pPr>
        <w:spacing w:after="12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Упражнение «Закончи предложения»</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E40B0">
      <w:pPr>
        <w:spacing w:after="12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Ребятам предлагается закончить предложения:</w:t>
      </w:r>
      <w:r w:rsidRPr="00AE0629">
        <w:rPr>
          <w:rFonts w:ascii="Times New Roman" w:eastAsia="Andale Sans UI" w:hAnsi="Times New Roman" w:cs="Times New Roman"/>
          <w:kern w:val="2"/>
          <w:sz w:val="24"/>
          <w:szCs w:val="24"/>
          <w:lang w:bidi="en-US"/>
        </w:rPr>
        <w:t xml:space="preserve"> </w:t>
      </w:r>
      <w:r w:rsidRPr="00AE0629">
        <w:rPr>
          <w:rFonts w:ascii="Times New Roman" w:eastAsia="Andale Sans UI" w:hAnsi="Times New Roman" w:cs="Times New Roman"/>
          <w:color w:val="000000"/>
          <w:kern w:val="2"/>
          <w:sz w:val="24"/>
          <w:szCs w:val="24"/>
          <w:lang w:bidi="en-US"/>
        </w:rPr>
        <w:t xml:space="preserve">«Я не люблю, когда мои одноклассники…», «Было бы здорово, если бы ребята в нашем классе…». Затем обсуждаются ответы ребят. Фамилии можно не писать. Упражнение помогает побудить ребят задуматься над своим отношением к одноклассникам, проанализировать, что нравится и не нравится в их поведении, чтобы хотелось изменить. </w:t>
      </w:r>
    </w:p>
    <w:p w:rsidR="00EE40B0" w:rsidRPr="00AE0629" w:rsidRDefault="00EE40B0" w:rsidP="00EE40B0">
      <w:pPr>
        <w:spacing w:after="120" w:line="240" w:lineRule="auto"/>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Упражнение «Письма гнева»</w:t>
      </w:r>
      <w:r w:rsidRPr="00AE0629">
        <w:rPr>
          <w:rFonts w:ascii="Times New Roman" w:eastAsia="Andale Sans UI" w:hAnsi="Times New Roman" w:cs="Times New Roman"/>
          <w:color w:val="000000"/>
          <w:kern w:val="2"/>
          <w:sz w:val="24"/>
          <w:szCs w:val="24"/>
          <w:lang w:bidi="en-US"/>
        </w:rPr>
        <w:t xml:space="preserve"> (коррекция негативного отношения по отношению к окружающим) </w:t>
      </w:r>
    </w:p>
    <w:p w:rsidR="00EE40B0" w:rsidRPr="00AE0629" w:rsidRDefault="00EE40B0" w:rsidP="00EE40B0">
      <w:pPr>
        <w:spacing w:after="120" w:line="240" w:lineRule="auto"/>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Попросить ребенка написать письмо человеку, который вызывает у него злость и неприятие. Пусть в этом письме ребенок честно и искренне расскажет, что он переживает, когда видит этого человека, общается с ним. После того как ребенок напишет письмо, спросить его, что ему хочется сделать с ним: разорвать, выбросить, привязать к ниточке улетающего воздушного шарика и т. д. Важно не предлагать ребенку варианты действий, а услышать его желание. Часто дети хотят уничтожить письмо, символически освобождаясь от негативного чувства. </w:t>
      </w:r>
    </w:p>
    <w:p w:rsidR="00EE40B0" w:rsidRPr="00AE0629" w:rsidRDefault="00EE40B0" w:rsidP="00EE40B0">
      <w:pPr>
        <w:spacing w:after="120" w:line="240" w:lineRule="auto"/>
        <w:jc w:val="both"/>
        <w:rPr>
          <w:rFonts w:ascii="Times New Roman" w:eastAsia="Andale Sans UI" w:hAnsi="Times New Roman" w:cs="Times New Roman"/>
          <w:kern w:val="2"/>
          <w:sz w:val="24"/>
          <w:szCs w:val="24"/>
          <w:lang w:bidi="en-US"/>
        </w:rPr>
      </w:pPr>
    </w:p>
    <w:p w:rsidR="00EE40B0" w:rsidRPr="00AE0629" w:rsidRDefault="00EE40B0" w:rsidP="00EE40B0">
      <w:pPr>
        <w:spacing w:after="120" w:line="240" w:lineRule="auto"/>
        <w:jc w:val="center"/>
        <w:rPr>
          <w:rFonts w:ascii="Times New Roman" w:eastAsia="Andale Sans UI" w:hAnsi="Times New Roman" w:cs="Times New Roman"/>
          <w:b/>
          <w:kern w:val="2"/>
          <w:sz w:val="24"/>
          <w:szCs w:val="24"/>
          <w:lang w:bidi="en-US"/>
        </w:rPr>
      </w:pPr>
      <w:r w:rsidRPr="00AE0629">
        <w:rPr>
          <w:rFonts w:ascii="Times New Roman" w:eastAsia="Andale Sans UI" w:hAnsi="Times New Roman" w:cs="Times New Roman"/>
          <w:b/>
          <w:kern w:val="2"/>
          <w:sz w:val="24"/>
          <w:szCs w:val="24"/>
          <w:lang w:bidi="en-US"/>
        </w:rPr>
        <w:t>Профориентационная работа с обучающимися</w:t>
      </w:r>
    </w:p>
    <w:p w:rsidR="00EE40B0" w:rsidRPr="00AE0629" w:rsidRDefault="00EE40B0" w:rsidP="00EE40B0">
      <w:pPr>
        <w:spacing w:after="120" w:line="240" w:lineRule="auto"/>
        <w:jc w:val="center"/>
        <w:rPr>
          <w:rFonts w:ascii="Times New Roman" w:eastAsia="Andale Sans UI" w:hAnsi="Times New Roman" w:cs="Times New Roman"/>
          <w:color w:val="000000"/>
          <w:kern w:val="2"/>
          <w:sz w:val="24"/>
          <w:szCs w:val="24"/>
          <w:lang w:bidi="en-US"/>
        </w:rPr>
      </w:pP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w:t>
      </w:r>
      <w:r w:rsidRPr="00AE0629">
        <w:rPr>
          <w:rFonts w:ascii="Times New Roman" w:eastAsia="Andale Sans UI" w:hAnsi="Times New Roman" w:cs="Times New Roman"/>
          <w:b/>
          <w:bCs/>
          <w:color w:val="000000"/>
          <w:kern w:val="2"/>
          <w:sz w:val="24"/>
          <w:szCs w:val="24"/>
          <w:lang w:bidi="en-US"/>
        </w:rPr>
        <w:t xml:space="preserve">Профессия – повар»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Учащимся предлагается придумать интересный рецепт, к названиям: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салат «Нежность»</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суп «Умник»</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торт «Добро и зло»</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печенье «Улыбка» и т.д.</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Задание «Весы»</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Для повара важно обладать хорошо развитым глазомером. Он должен быстро и точно, без взвешивания установить вес продукта. Для проверки глазомера, учащимся нужно определить на глаз, что весит больше: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- 3 яблока или 10 вишен;</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- 3 лимона или арбуз;</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- 1 хлеб или пачка соли.</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«Профессия – архитектор»</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lastRenderedPageBreak/>
        <w:t>Упражнение «Необычный дом»</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Нужно нарисовать дом, соблюдая 4 условия: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дом должен быть похож на космический корабль;</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иметь не менее 2-х этажей;</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все окна должны быть разного размера и разной формы;</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дверь должны быть такой, чтобы ее удобно было открывать и маленькому человеку и большому.</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Можно предложить ребятам придумать дома для: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великана и мальчика-с-пальчика, которые решили жить вместе. Чтобы им было удобно.</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 для </w:t>
      </w:r>
      <w:r w:rsidR="00EB513A" w:rsidRPr="00AE0629">
        <w:rPr>
          <w:rFonts w:ascii="Times New Roman" w:eastAsia="Andale Sans UI" w:hAnsi="Times New Roman" w:cs="Times New Roman"/>
          <w:color w:val="000000"/>
          <w:kern w:val="2"/>
          <w:sz w:val="24"/>
          <w:szCs w:val="24"/>
          <w:lang w:bidi="en-US"/>
        </w:rPr>
        <w:t>Чиполино</w:t>
      </w:r>
      <w:r w:rsidRPr="00AE0629">
        <w:rPr>
          <w:rFonts w:ascii="Times New Roman" w:eastAsia="Andale Sans UI" w:hAnsi="Times New Roman" w:cs="Times New Roman"/>
          <w:color w:val="000000"/>
          <w:kern w:val="2"/>
          <w:sz w:val="24"/>
          <w:szCs w:val="24"/>
          <w:lang w:bidi="en-US"/>
        </w:rPr>
        <w:t xml:space="preserve"> и Буратино, которые решили выстроить для себя дом. Но в помещении от мальчика-луковицы у Буратино постоянно слезились глаза. </w:t>
      </w:r>
      <w:r w:rsidR="00EB513A" w:rsidRPr="00AE0629">
        <w:rPr>
          <w:rFonts w:ascii="Times New Roman" w:eastAsia="Andale Sans UI" w:hAnsi="Times New Roman" w:cs="Times New Roman"/>
          <w:color w:val="000000"/>
          <w:kern w:val="2"/>
          <w:sz w:val="24"/>
          <w:szCs w:val="24"/>
          <w:lang w:bidi="en-US"/>
        </w:rPr>
        <w:t>Чиполино</w:t>
      </w:r>
      <w:r w:rsidR="00EB513A">
        <w:rPr>
          <w:rFonts w:ascii="Times New Roman" w:eastAsia="Andale Sans UI" w:hAnsi="Times New Roman" w:cs="Times New Roman"/>
          <w:color w:val="000000"/>
          <w:kern w:val="2"/>
          <w:sz w:val="24"/>
          <w:szCs w:val="24"/>
          <w:lang w:bidi="en-US"/>
        </w:rPr>
        <w:t xml:space="preserve"> же все время наты</w:t>
      </w:r>
      <w:r w:rsidRPr="00AE0629">
        <w:rPr>
          <w:rFonts w:ascii="Times New Roman" w:eastAsia="Andale Sans UI" w:hAnsi="Times New Roman" w:cs="Times New Roman"/>
          <w:color w:val="000000"/>
          <w:kern w:val="2"/>
          <w:sz w:val="24"/>
          <w:szCs w:val="24"/>
          <w:lang w:bidi="en-US"/>
        </w:rPr>
        <w:t>кался на острый нос своего деревянного друга. Необходимо построить дом, чтобы они вдвоем не испытывали неудобств.</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 xml:space="preserve">"Профессия – писатель»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Учащимся предлагается составить рассказ: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про ворону, которая любила кататься на велосипеде;</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про собаку, которая жила в холодильнике;</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Майского жука, который боялся высоты и т</w:t>
      </w:r>
      <w:r w:rsidR="00EB513A">
        <w:rPr>
          <w:rFonts w:ascii="Times New Roman" w:eastAsia="Andale Sans UI" w:hAnsi="Times New Roman" w:cs="Times New Roman"/>
          <w:color w:val="000000"/>
          <w:kern w:val="2"/>
          <w:sz w:val="24"/>
          <w:szCs w:val="24"/>
          <w:lang w:bidi="en-US"/>
        </w:rPr>
        <w:t>.</w:t>
      </w:r>
      <w:r w:rsidRPr="00AE0629">
        <w:rPr>
          <w:rFonts w:ascii="Times New Roman" w:eastAsia="Andale Sans UI" w:hAnsi="Times New Roman" w:cs="Times New Roman"/>
          <w:color w:val="000000"/>
          <w:kern w:val="2"/>
          <w:sz w:val="24"/>
          <w:szCs w:val="24"/>
          <w:lang w:bidi="en-US"/>
        </w:rPr>
        <w:t>д.</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 xml:space="preserve">«Профессия – водитель»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Детям предлагают нарисовать транспорт будущего. Описать как он будет передвигаться. </w:t>
      </w:r>
      <w:r w:rsidRPr="00AE0629">
        <w:rPr>
          <w:rFonts w:ascii="Times New Roman" w:eastAsia="Andale Sans UI" w:hAnsi="Times New Roman" w:cs="Times New Roman"/>
          <w:b/>
          <w:bCs/>
          <w:color w:val="000000"/>
          <w:kern w:val="2"/>
          <w:sz w:val="24"/>
          <w:szCs w:val="24"/>
          <w:lang w:bidi="en-US"/>
        </w:rPr>
        <w:t>«Профессия – актер»</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Детям предлагают </w:t>
      </w:r>
      <w:r w:rsidR="00EB513A" w:rsidRPr="00AE0629">
        <w:rPr>
          <w:rFonts w:ascii="Times New Roman" w:eastAsia="Andale Sans UI" w:hAnsi="Times New Roman" w:cs="Times New Roman"/>
          <w:color w:val="000000"/>
          <w:kern w:val="2"/>
          <w:sz w:val="24"/>
          <w:szCs w:val="24"/>
          <w:lang w:bidi="en-US"/>
        </w:rPr>
        <w:t>представить,</w:t>
      </w:r>
      <w:r w:rsidRPr="00AE0629">
        <w:rPr>
          <w:rFonts w:ascii="Times New Roman" w:eastAsia="Andale Sans UI" w:hAnsi="Times New Roman" w:cs="Times New Roman"/>
          <w:color w:val="000000"/>
          <w:kern w:val="2"/>
          <w:sz w:val="24"/>
          <w:szCs w:val="24"/>
          <w:lang w:bidi="en-US"/>
        </w:rPr>
        <w:t xml:space="preserve"> что их принимают в театральное училище. Они вытягивают билеты с заданиями: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изобразить стол, книгу, дождь, стиральную машину и т</w:t>
      </w:r>
      <w:r w:rsidR="00EB513A">
        <w:rPr>
          <w:rFonts w:ascii="Times New Roman" w:eastAsia="Andale Sans UI" w:hAnsi="Times New Roman" w:cs="Times New Roman"/>
          <w:color w:val="000000"/>
          <w:kern w:val="2"/>
          <w:sz w:val="24"/>
          <w:szCs w:val="24"/>
          <w:lang w:bidi="en-US"/>
        </w:rPr>
        <w:t>.</w:t>
      </w:r>
      <w:r w:rsidRPr="00AE0629">
        <w:rPr>
          <w:rFonts w:ascii="Times New Roman" w:eastAsia="Andale Sans UI" w:hAnsi="Times New Roman" w:cs="Times New Roman"/>
          <w:color w:val="000000"/>
          <w:kern w:val="2"/>
          <w:sz w:val="24"/>
          <w:szCs w:val="24"/>
          <w:lang w:bidi="en-US"/>
        </w:rPr>
        <w:t>д.</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«Профессия – продавец»</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Каждой команде дается название магазина, учащимся нужно придумать что будет в этих магазинах продаваться, исходя из их названия: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«Все для двоечников»</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«Все для плакс»</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«Все для прогульщиков» и т.д.</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«Профессия – журналист»</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Найти в ситуациях хорошее:</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твой костюм облили супом;</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родителей вызывают к директору;</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ты разбил дома старую вазу и т.д.</w:t>
      </w:r>
      <w:r w:rsidRPr="00AE0629">
        <w:rPr>
          <w:rFonts w:ascii="Times New Roman" w:eastAsia="Andale Sans UI" w:hAnsi="Times New Roman" w:cs="Times New Roman"/>
          <w:kern w:val="2"/>
          <w:sz w:val="24"/>
          <w:szCs w:val="24"/>
          <w:lang w:bidi="en-US"/>
        </w:rPr>
        <w:t xml:space="preserve">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РОЛЕВЫЕ ИГРЫ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Основываются на понимании ролевого развития человека. Общеизвестно, что для обеспечения психологического здоровья необходимо адекватное ролевое развитие.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К основным нарушениям ролевого развития у детей обычно относят ролевую ригидность - неумение принимать любую роль; отсутствие ролевой креативности - неумение продуцировать новые образы, принятие патологических ролей, например, “классный шут”. Ролевые игры можно разделить на две подгруппы: ролевую гимнастику и ролевые ситуации.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Игра «Мое поведение в конфликте»</w:t>
      </w:r>
      <w:r w:rsidRPr="00AE0629">
        <w:rPr>
          <w:rFonts w:ascii="Times New Roman" w:eastAsia="Andale Sans UI" w:hAnsi="Times New Roman" w:cs="Times New Roman"/>
          <w:color w:val="000000"/>
          <w:kern w:val="2"/>
          <w:sz w:val="24"/>
          <w:szCs w:val="24"/>
          <w:lang w:bidi="en-US"/>
        </w:rPr>
        <w:t xml:space="preserve">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Детей делят на пары, в которых им необходимо разыграть конфликты из роли предметов (предъявляются карточки: стол и стул, парта и пенал, вилка и ложка).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b/>
          <w:bCs/>
          <w:color w:val="000000"/>
          <w:kern w:val="2"/>
          <w:sz w:val="24"/>
          <w:szCs w:val="24"/>
          <w:lang w:bidi="en-US"/>
        </w:rPr>
        <w:t>Игра «Общение с родителями»</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xml:space="preserve">Предлагаются ситуации для разыгрывания по ролям. Задача: дети и родители должны прийти к общему мнению. Ситуации: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Родители говор</w:t>
      </w:r>
      <w:r w:rsidR="00EB513A">
        <w:rPr>
          <w:rFonts w:ascii="Times New Roman" w:eastAsia="Andale Sans UI" w:hAnsi="Times New Roman" w:cs="Times New Roman"/>
          <w:color w:val="000000"/>
          <w:kern w:val="2"/>
          <w:sz w:val="24"/>
          <w:szCs w:val="24"/>
          <w:lang w:bidi="en-US"/>
        </w:rPr>
        <w:t xml:space="preserve">ят, что ты ничего не делаешь по </w:t>
      </w:r>
      <w:r w:rsidRPr="00AE0629">
        <w:rPr>
          <w:rFonts w:ascii="Times New Roman" w:eastAsia="Andale Sans UI" w:hAnsi="Times New Roman" w:cs="Times New Roman"/>
          <w:color w:val="000000"/>
          <w:kern w:val="2"/>
          <w:sz w:val="24"/>
          <w:szCs w:val="24"/>
          <w:lang w:bidi="en-US"/>
        </w:rPr>
        <w:t>дому и они решили, что отныне по выходным будешь мыть посуду. А ты это терпеть не можешь.</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 Родители заставляют убираться в комнате каждый день, а тебе этого совсем не хочется.</w:t>
      </w:r>
    </w:p>
    <w:p w:rsidR="00EE40B0" w:rsidRDefault="00EE40B0" w:rsidP="00EE40B0">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lastRenderedPageBreak/>
        <w:t xml:space="preserve">* Ты уходишь к другу смотреть новый фильм или играть в новую игру и рассчитываешь прийти домой не раньше 21.00. Но при выходе встречаешь </w:t>
      </w:r>
      <w:r w:rsidR="00EB513A" w:rsidRPr="00AE0629">
        <w:rPr>
          <w:rFonts w:ascii="Times New Roman" w:eastAsia="Andale Sans UI" w:hAnsi="Times New Roman" w:cs="Times New Roman"/>
          <w:color w:val="000000"/>
          <w:kern w:val="2"/>
          <w:sz w:val="24"/>
          <w:szCs w:val="24"/>
          <w:lang w:bidi="en-US"/>
        </w:rPr>
        <w:t>маму,</w:t>
      </w:r>
      <w:r w:rsidRPr="00AE0629">
        <w:rPr>
          <w:rFonts w:ascii="Times New Roman" w:eastAsia="Andale Sans UI" w:hAnsi="Times New Roman" w:cs="Times New Roman"/>
          <w:color w:val="000000"/>
          <w:kern w:val="2"/>
          <w:sz w:val="24"/>
          <w:szCs w:val="24"/>
          <w:lang w:bidi="en-US"/>
        </w:rPr>
        <w:t xml:space="preserve"> и она говорит, что ты должен быть дома не позже 18.00, иначе не видать тебе компьютера на день рождения.</w:t>
      </w:r>
    </w:p>
    <w:p w:rsidR="00EB513A" w:rsidRPr="00AE0629" w:rsidRDefault="00EB513A" w:rsidP="00EE40B0">
      <w:pPr>
        <w:spacing w:after="120" w:line="240" w:lineRule="auto"/>
        <w:contextualSpacing/>
        <w:jc w:val="both"/>
        <w:rPr>
          <w:rFonts w:ascii="Times New Roman" w:eastAsia="Andale Sans UI" w:hAnsi="Times New Roman" w:cs="Times New Roman"/>
          <w:color w:val="000000"/>
          <w:kern w:val="2"/>
          <w:sz w:val="24"/>
          <w:szCs w:val="24"/>
          <w:lang w:bidi="en-US"/>
        </w:rPr>
      </w:pPr>
    </w:p>
    <w:p w:rsidR="00EB513A" w:rsidRPr="00EB513A" w:rsidRDefault="00EB513A" w:rsidP="00EB513A">
      <w:pPr>
        <w:spacing w:after="120" w:line="240" w:lineRule="auto"/>
        <w:jc w:val="center"/>
        <w:rPr>
          <w:rFonts w:ascii="Times New Roman" w:eastAsia="Andale Sans UI" w:hAnsi="Times New Roman" w:cs="Times New Roman"/>
          <w:b/>
          <w:color w:val="000000"/>
          <w:kern w:val="2"/>
          <w:sz w:val="24"/>
          <w:szCs w:val="24"/>
          <w:lang w:bidi="en-US"/>
        </w:rPr>
      </w:pPr>
      <w:r w:rsidRPr="00EB513A">
        <w:rPr>
          <w:rFonts w:ascii="Times New Roman" w:eastAsia="Andale Sans UI" w:hAnsi="Times New Roman" w:cs="Times New Roman"/>
          <w:b/>
          <w:color w:val="000000"/>
          <w:kern w:val="2"/>
          <w:sz w:val="24"/>
          <w:szCs w:val="24"/>
          <w:lang w:bidi="en-US"/>
        </w:rPr>
        <w:t xml:space="preserve">Методические рекомендации составлены на основании использовании литературы: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1. И. В. Дубровина. Рабочая книга школьного психолога. - М., 1991 г.</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2. И. В. Дубровина. Руководство практического психолога. - М., 1999 г.</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3. Дубровина И.В. - Психокоррекционная и развивающая работа с детьми - М., 1999 г.</w:t>
      </w:r>
    </w:p>
    <w:p w:rsidR="00EE40B0" w:rsidRPr="00AE0629" w:rsidRDefault="00EB513A" w:rsidP="00EB513A">
      <w:pPr>
        <w:spacing w:after="120" w:line="240" w:lineRule="auto"/>
        <w:contextualSpacing/>
        <w:jc w:val="both"/>
        <w:rPr>
          <w:rFonts w:ascii="Times New Roman" w:eastAsia="Andale Sans UI" w:hAnsi="Times New Roman" w:cs="Times New Roman"/>
          <w:kern w:val="2"/>
          <w:sz w:val="24"/>
          <w:szCs w:val="24"/>
          <w:lang w:bidi="en-US"/>
        </w:rPr>
      </w:pPr>
      <w:r>
        <w:rPr>
          <w:rFonts w:ascii="Times New Roman" w:eastAsia="Andale Sans UI" w:hAnsi="Times New Roman" w:cs="Times New Roman"/>
          <w:color w:val="000000"/>
          <w:kern w:val="2"/>
          <w:sz w:val="24"/>
          <w:szCs w:val="24"/>
          <w:lang w:bidi="en-US"/>
        </w:rPr>
        <w:t>4. М. Н. Ильина</w:t>
      </w:r>
      <w:r w:rsidR="00EE40B0" w:rsidRPr="00AE0629">
        <w:rPr>
          <w:rFonts w:ascii="Times New Roman" w:eastAsia="Andale Sans UI" w:hAnsi="Times New Roman" w:cs="Times New Roman"/>
          <w:color w:val="000000"/>
          <w:kern w:val="2"/>
          <w:sz w:val="24"/>
          <w:szCs w:val="24"/>
          <w:lang w:bidi="en-US"/>
        </w:rPr>
        <w:t xml:space="preserve">, Л. Г. Парамонова., Н. Я. Головнева. Тесты для детей. - </w:t>
      </w:r>
      <w:r w:rsidRPr="00AE0629">
        <w:rPr>
          <w:rFonts w:ascii="Times New Roman" w:eastAsia="Andale Sans UI" w:hAnsi="Times New Roman" w:cs="Times New Roman"/>
          <w:color w:val="000000"/>
          <w:kern w:val="2"/>
          <w:sz w:val="24"/>
          <w:szCs w:val="24"/>
          <w:lang w:bidi="en-US"/>
        </w:rPr>
        <w:t>Минск.</w:t>
      </w:r>
      <w:r w:rsidR="00EE40B0" w:rsidRPr="00AE0629">
        <w:rPr>
          <w:rFonts w:ascii="Times New Roman" w:eastAsia="Andale Sans UI" w:hAnsi="Times New Roman" w:cs="Times New Roman"/>
          <w:color w:val="000000"/>
          <w:kern w:val="2"/>
          <w:sz w:val="24"/>
          <w:szCs w:val="24"/>
          <w:lang w:bidi="en-US"/>
        </w:rPr>
        <w:t xml:space="preserve"> 1999 г.</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5. Практичес</w:t>
      </w:r>
      <w:r w:rsidR="00EB513A">
        <w:rPr>
          <w:rFonts w:ascii="Times New Roman" w:eastAsia="Andale Sans UI" w:hAnsi="Times New Roman" w:cs="Times New Roman"/>
          <w:color w:val="000000"/>
          <w:kern w:val="2"/>
          <w:sz w:val="24"/>
          <w:szCs w:val="24"/>
          <w:lang w:bidi="en-US"/>
        </w:rPr>
        <w:t xml:space="preserve">кая психология в тестах или Как </w:t>
      </w:r>
      <w:r w:rsidRPr="00AE0629">
        <w:rPr>
          <w:rFonts w:ascii="Times New Roman" w:eastAsia="Andale Sans UI" w:hAnsi="Times New Roman" w:cs="Times New Roman"/>
          <w:color w:val="000000"/>
          <w:kern w:val="2"/>
          <w:sz w:val="24"/>
          <w:szCs w:val="24"/>
          <w:lang w:bidi="en-US"/>
        </w:rPr>
        <w:t xml:space="preserve">научиться понимать себя и других - М., АСТ-ПРЕСС - 2001 г. </w:t>
      </w:r>
    </w:p>
    <w:p w:rsidR="00EE40B0" w:rsidRPr="00AE0629" w:rsidRDefault="00EB513A" w:rsidP="00EB513A">
      <w:pPr>
        <w:spacing w:after="120" w:line="240" w:lineRule="auto"/>
        <w:contextualSpacing/>
        <w:jc w:val="both"/>
        <w:rPr>
          <w:rFonts w:ascii="Times New Roman" w:eastAsia="Andale Sans UI" w:hAnsi="Times New Roman" w:cs="Times New Roman"/>
          <w:kern w:val="2"/>
          <w:sz w:val="24"/>
          <w:szCs w:val="24"/>
          <w:lang w:bidi="en-US"/>
        </w:rPr>
      </w:pPr>
      <w:r>
        <w:rPr>
          <w:rFonts w:ascii="Times New Roman" w:eastAsia="Andale Sans UI" w:hAnsi="Times New Roman" w:cs="Times New Roman"/>
          <w:color w:val="000000"/>
          <w:kern w:val="2"/>
          <w:sz w:val="24"/>
          <w:szCs w:val="24"/>
          <w:lang w:bidi="en-US"/>
        </w:rPr>
        <w:t>6. Р. В. Овчарова</w:t>
      </w:r>
      <w:r w:rsidR="00EE40B0" w:rsidRPr="00AE0629">
        <w:rPr>
          <w:rFonts w:ascii="Times New Roman" w:eastAsia="Andale Sans UI" w:hAnsi="Times New Roman" w:cs="Times New Roman"/>
          <w:color w:val="000000"/>
          <w:kern w:val="2"/>
          <w:sz w:val="24"/>
          <w:szCs w:val="24"/>
          <w:lang w:bidi="en-US"/>
        </w:rPr>
        <w:t>. Справочная книга школьного психолога. - М., 1996 г.</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7. Практическая психология в тестах - М., 2001 г.</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8. Е. И. Рогов. Настольная книга практического психолога. - М., 2000 г. - книга 1. </w:t>
      </w:r>
    </w:p>
    <w:p w:rsidR="00EE40B0" w:rsidRPr="00AE0629" w:rsidRDefault="00EE40B0" w:rsidP="00EB513A">
      <w:pPr>
        <w:spacing w:after="120" w:line="240" w:lineRule="auto"/>
        <w:contextualSpacing/>
        <w:jc w:val="both"/>
        <w:rPr>
          <w:rFonts w:ascii="Times New Roman" w:eastAsia="Andale Sans UI" w:hAnsi="Times New Roman" w:cs="Times New Roman"/>
          <w:color w:val="000000"/>
          <w:kern w:val="2"/>
          <w:sz w:val="24"/>
          <w:szCs w:val="24"/>
          <w:lang w:bidi="en-US"/>
        </w:rPr>
      </w:pPr>
      <w:r w:rsidRPr="00AE0629">
        <w:rPr>
          <w:rFonts w:ascii="Times New Roman" w:eastAsia="Andale Sans UI" w:hAnsi="Times New Roman" w:cs="Times New Roman"/>
          <w:color w:val="000000"/>
          <w:kern w:val="2"/>
          <w:sz w:val="24"/>
          <w:szCs w:val="24"/>
          <w:lang w:bidi="en-US"/>
        </w:rPr>
        <w:t xml:space="preserve">9. Е. И. Рогов. Настольная книга практического психолога. - М., 2000 г. – книга 2. </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10. А. А. Романов. Игротерапия: как преодолеть агрессивность у детей. Диагностические и коррекционные методики - М., 2003 г.</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11. Н.А. Рыскова. Поведенчексие расстройства у детей. – М., 2001 г.</w:t>
      </w:r>
    </w:p>
    <w:p w:rsidR="00EE40B0" w:rsidRPr="00AE0629" w:rsidRDefault="00EE40B0" w:rsidP="00EB513A">
      <w:pPr>
        <w:spacing w:after="120" w:line="240" w:lineRule="auto"/>
        <w:contextualSpacing/>
        <w:jc w:val="both"/>
        <w:rPr>
          <w:rFonts w:ascii="Times New Roman" w:eastAsia="Andale Sans UI" w:hAnsi="Times New Roman" w:cs="Times New Roman"/>
          <w:kern w:val="2"/>
          <w:sz w:val="24"/>
          <w:szCs w:val="24"/>
          <w:lang w:bidi="en-US"/>
        </w:rPr>
      </w:pPr>
      <w:r w:rsidRPr="00AE0629">
        <w:rPr>
          <w:rFonts w:ascii="Times New Roman" w:eastAsia="Andale Sans UI" w:hAnsi="Times New Roman" w:cs="Times New Roman"/>
          <w:color w:val="000000"/>
          <w:kern w:val="2"/>
          <w:sz w:val="24"/>
          <w:szCs w:val="24"/>
          <w:lang w:bidi="en-US"/>
        </w:rPr>
        <w:t>12. Т. П. Смирнов. Психологическая коррекция агрессивного поведения детей. –Ростов-на-</w:t>
      </w:r>
      <w:r w:rsidR="00EB513A" w:rsidRPr="00AE0629">
        <w:rPr>
          <w:rFonts w:ascii="Times New Roman" w:eastAsia="Andale Sans UI" w:hAnsi="Times New Roman" w:cs="Times New Roman"/>
          <w:color w:val="000000"/>
          <w:kern w:val="2"/>
          <w:sz w:val="24"/>
          <w:szCs w:val="24"/>
          <w:lang w:bidi="en-US"/>
        </w:rPr>
        <w:t>Дону. -</w:t>
      </w:r>
      <w:r w:rsidRPr="00AE0629">
        <w:rPr>
          <w:rFonts w:ascii="Times New Roman" w:eastAsia="Andale Sans UI" w:hAnsi="Times New Roman" w:cs="Times New Roman"/>
          <w:color w:val="000000"/>
          <w:kern w:val="2"/>
          <w:sz w:val="24"/>
          <w:szCs w:val="24"/>
          <w:lang w:bidi="en-US"/>
        </w:rPr>
        <w:t xml:space="preserve"> 2004 г. </w:t>
      </w:r>
    </w:p>
    <w:p w:rsidR="00EE40B0" w:rsidRPr="00AE0629" w:rsidRDefault="00EE40B0" w:rsidP="00EB513A">
      <w:pPr>
        <w:spacing w:after="120" w:line="240" w:lineRule="auto"/>
        <w:contextualSpacing/>
        <w:jc w:val="both"/>
        <w:rPr>
          <w:rFonts w:ascii="Times New Roman" w:eastAsia="Andale Sans UI" w:hAnsi="Times New Roman" w:cs="Times New Roman"/>
          <w:b/>
          <w:bCs/>
          <w:color w:val="000000"/>
          <w:kern w:val="2"/>
          <w:sz w:val="24"/>
          <w:szCs w:val="24"/>
          <w:lang w:bidi="en-US"/>
        </w:rPr>
      </w:pPr>
    </w:p>
    <w:p w:rsidR="00D4632F" w:rsidRPr="00AE0629" w:rsidRDefault="00D4632F" w:rsidP="00EB513A">
      <w:pPr>
        <w:spacing w:after="0" w:line="240" w:lineRule="auto"/>
        <w:contextualSpacing/>
        <w:jc w:val="both"/>
        <w:rPr>
          <w:rFonts w:ascii="Times New Roman" w:hAnsi="Times New Roman" w:cs="Times New Roman"/>
          <w:sz w:val="24"/>
          <w:szCs w:val="24"/>
        </w:rPr>
      </w:pPr>
    </w:p>
    <w:p w:rsidR="00EE40B0" w:rsidRPr="00AE0629" w:rsidRDefault="00EE40B0" w:rsidP="00EB513A">
      <w:pPr>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br w:type="page"/>
      </w:r>
    </w:p>
    <w:p w:rsidR="00EB513A" w:rsidRDefault="00EB513A" w:rsidP="00EB513A">
      <w:pPr>
        <w:spacing w:before="100" w:beforeAutospacing="1" w:after="100" w:afterAutospacing="1" w:line="240" w:lineRule="auto"/>
        <w:jc w:val="right"/>
        <w:outlineLvl w:val="1"/>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Приложение 11</w:t>
      </w:r>
    </w:p>
    <w:p w:rsidR="00EE40B0" w:rsidRPr="00AE0629" w:rsidRDefault="00EE40B0" w:rsidP="00EE40B0">
      <w:pPr>
        <w:spacing w:before="100" w:beforeAutospacing="1" w:after="100" w:afterAutospacing="1" w:line="240" w:lineRule="auto"/>
        <w:jc w:val="center"/>
        <w:outlineLvl w:val="1"/>
        <w:rPr>
          <w:rFonts w:ascii="Times New Roman" w:eastAsia="Times New Roman" w:hAnsi="Times New Roman" w:cs="Times New Roman"/>
          <w:b/>
          <w:bCs/>
          <w:color w:val="000000"/>
          <w:sz w:val="24"/>
          <w:szCs w:val="24"/>
          <w:lang w:eastAsia="ru-RU"/>
        </w:rPr>
      </w:pPr>
      <w:r w:rsidRPr="00AE0629">
        <w:rPr>
          <w:rFonts w:ascii="Times New Roman" w:eastAsia="Times New Roman" w:hAnsi="Times New Roman" w:cs="Times New Roman"/>
          <w:b/>
          <w:bCs/>
          <w:color w:val="000000"/>
          <w:sz w:val="24"/>
          <w:szCs w:val="24"/>
          <w:lang w:eastAsia="ru-RU"/>
        </w:rPr>
        <w:t>Литература</w:t>
      </w:r>
    </w:p>
    <w:p w:rsidR="00EE40B0" w:rsidRPr="00AE0629" w:rsidRDefault="00EE40B0" w:rsidP="00EB513A">
      <w:pPr>
        <w:numPr>
          <w:ilvl w:val="0"/>
          <w:numId w:val="22"/>
        </w:numPr>
        <w:spacing w:before="100" w:beforeAutospacing="1" w:after="100" w:afterAutospacing="1" w:line="240" w:lineRule="auto"/>
        <w:contextualSpacing/>
        <w:jc w:val="both"/>
        <w:outlineLvl w:val="1"/>
        <w:rPr>
          <w:rFonts w:ascii="Times New Roman" w:eastAsia="Times New Roman" w:hAnsi="Times New Roman" w:cs="Times New Roman"/>
          <w:bCs/>
          <w:color w:val="000000"/>
          <w:sz w:val="24"/>
          <w:szCs w:val="24"/>
          <w:lang w:eastAsia="ru-RU"/>
        </w:rPr>
      </w:pPr>
      <w:r w:rsidRPr="00AE0629">
        <w:rPr>
          <w:rFonts w:ascii="Times New Roman" w:eastAsia="Times New Roman" w:hAnsi="Times New Roman" w:cs="Times New Roman"/>
          <w:color w:val="000000"/>
          <w:sz w:val="24"/>
          <w:szCs w:val="24"/>
          <w:lang w:eastAsia="ru-RU"/>
        </w:rPr>
        <w:t>Базовые национальные ценности. «Закладки» для учителя, внедряющего Федеральный государственный образовательный стандарт.  Источник</w:t>
      </w:r>
      <w:r w:rsidRPr="00AE0629">
        <w:rPr>
          <w:rFonts w:ascii="Times New Roman" w:eastAsia="Times New Roman" w:hAnsi="Times New Roman" w:cs="Times New Roman"/>
          <w:color w:val="393939"/>
          <w:sz w:val="24"/>
          <w:szCs w:val="24"/>
          <w:lang w:eastAsia="ru-RU"/>
        </w:rPr>
        <w:t>: </w:t>
      </w:r>
      <w:hyperlink r:id="rId16" w:history="1">
        <w:r w:rsidRPr="00AE0629">
          <w:rPr>
            <w:rFonts w:ascii="Times New Roman" w:eastAsia="Times New Roman" w:hAnsi="Times New Roman" w:cs="Times New Roman"/>
            <w:sz w:val="24"/>
            <w:szCs w:val="24"/>
            <w:lang w:eastAsia="ru-RU"/>
          </w:rPr>
          <w:t>http://freeref.ru/wievjob.php?id=1005388</w:t>
        </w:r>
      </w:hyperlink>
      <w:r w:rsidRPr="00AE0629">
        <w:rPr>
          <w:rFonts w:ascii="Times New Roman" w:eastAsia="Times New Roman" w:hAnsi="Times New Roman" w:cs="Times New Roman"/>
          <w:sz w:val="24"/>
          <w:szCs w:val="24"/>
          <w:lang w:eastAsia="ru-RU"/>
        </w:rPr>
        <w:t>.</w:t>
      </w:r>
    </w:p>
    <w:p w:rsidR="00EE40B0" w:rsidRPr="00AE0629" w:rsidRDefault="00EE40B0" w:rsidP="00EB513A">
      <w:pPr>
        <w:numPr>
          <w:ilvl w:val="0"/>
          <w:numId w:val="22"/>
        </w:numPr>
        <w:spacing w:before="100" w:beforeAutospacing="1" w:after="100" w:afterAutospacing="1" w:line="240" w:lineRule="auto"/>
        <w:contextualSpacing/>
        <w:jc w:val="both"/>
        <w:outlineLvl w:val="1"/>
        <w:rPr>
          <w:rFonts w:ascii="Times New Roman" w:eastAsia="Times New Roman" w:hAnsi="Times New Roman" w:cs="Times New Roman"/>
          <w:bCs/>
          <w:color w:val="000000"/>
          <w:sz w:val="24"/>
          <w:szCs w:val="24"/>
          <w:lang w:eastAsia="ru-RU"/>
        </w:rPr>
      </w:pPr>
      <w:r w:rsidRPr="00AE0629">
        <w:rPr>
          <w:rFonts w:ascii="Times New Roman" w:eastAsia="Times New Roman" w:hAnsi="Times New Roman" w:cs="Times New Roman"/>
          <w:color w:val="000000"/>
          <w:sz w:val="24"/>
          <w:szCs w:val="24"/>
          <w:lang w:eastAsia="ru-RU"/>
        </w:rPr>
        <w:t>Бук Дж. Методика «Дом – дерево – человек» [Электронный ресурс]. Режим доступа: </w:t>
      </w:r>
      <w:hyperlink r:id="rId17" w:history="1">
        <w:r w:rsidRPr="00AE0629">
          <w:rPr>
            <w:rFonts w:ascii="Times New Roman" w:eastAsia="Times New Roman" w:hAnsi="Times New Roman" w:cs="Times New Roman"/>
            <w:color w:val="0000FF"/>
            <w:sz w:val="24"/>
            <w:szCs w:val="24"/>
            <w:u w:val="single"/>
            <w:lang w:val="en-US" w:eastAsia="ru-RU"/>
          </w:rPr>
          <w:t>www</w:t>
        </w:r>
        <w:r w:rsidRPr="00AE0629">
          <w:rPr>
            <w:rFonts w:ascii="Times New Roman" w:eastAsia="Times New Roman" w:hAnsi="Times New Roman" w:cs="Times New Roman"/>
            <w:color w:val="0000FF"/>
            <w:sz w:val="24"/>
            <w:szCs w:val="24"/>
            <w:u w:val="single"/>
            <w:lang w:eastAsia="ru-RU"/>
          </w:rPr>
          <w:t>.</w:t>
        </w:r>
        <w:r w:rsidRPr="00AE0629">
          <w:rPr>
            <w:rFonts w:ascii="Times New Roman" w:eastAsia="Times New Roman" w:hAnsi="Times New Roman" w:cs="Times New Roman"/>
            <w:color w:val="0000FF"/>
            <w:sz w:val="24"/>
            <w:szCs w:val="24"/>
            <w:u w:val="single"/>
            <w:lang w:val="en-US" w:eastAsia="ru-RU"/>
          </w:rPr>
          <w:t>psylist</w:t>
        </w:r>
        <w:r w:rsidRPr="00AE0629">
          <w:rPr>
            <w:rFonts w:ascii="Times New Roman" w:eastAsia="Times New Roman" w:hAnsi="Times New Roman" w:cs="Times New Roman"/>
            <w:color w:val="0000FF"/>
            <w:sz w:val="24"/>
            <w:szCs w:val="24"/>
            <w:u w:val="single"/>
            <w:lang w:eastAsia="ru-RU"/>
          </w:rPr>
          <w:t>.</w:t>
        </w:r>
        <w:r w:rsidRPr="00AE0629">
          <w:rPr>
            <w:rFonts w:ascii="Times New Roman" w:eastAsia="Times New Roman" w:hAnsi="Times New Roman" w:cs="Times New Roman"/>
            <w:color w:val="0000FF"/>
            <w:sz w:val="24"/>
            <w:szCs w:val="24"/>
            <w:u w:val="single"/>
            <w:lang w:val="en-US" w:eastAsia="ru-RU"/>
          </w:rPr>
          <w:t>net</w:t>
        </w:r>
      </w:hyperlink>
    </w:p>
    <w:p w:rsidR="00EE40B0" w:rsidRPr="00AE0629" w:rsidRDefault="00EE40B0" w:rsidP="00EB513A">
      <w:pPr>
        <w:numPr>
          <w:ilvl w:val="0"/>
          <w:numId w:val="22"/>
        </w:numPr>
        <w:spacing w:before="100" w:beforeAutospacing="1" w:after="100" w:afterAutospacing="1" w:line="240" w:lineRule="auto"/>
        <w:contextualSpacing/>
        <w:jc w:val="both"/>
        <w:outlineLvl w:val="1"/>
        <w:rPr>
          <w:rFonts w:ascii="Times New Roman" w:eastAsia="Times New Roman" w:hAnsi="Times New Roman" w:cs="Times New Roman"/>
          <w:bCs/>
          <w:color w:val="000000"/>
          <w:sz w:val="24"/>
          <w:szCs w:val="24"/>
          <w:lang w:eastAsia="ru-RU"/>
        </w:rPr>
      </w:pPr>
      <w:r w:rsidRPr="00AE0629">
        <w:rPr>
          <w:rFonts w:ascii="Times New Roman" w:eastAsia="Times New Roman" w:hAnsi="Times New Roman" w:cs="Times New Roman"/>
          <w:color w:val="000000"/>
          <w:sz w:val="24"/>
          <w:szCs w:val="24"/>
          <w:lang w:eastAsia="ru-RU"/>
        </w:rPr>
        <w:t>Данилюк, А.Я.  Концепция духовно-нравственного развития и воспитания личности гражданина России / А. Я. Данилюк, А. М. Кондаков, В. А. Тишков. - М.: Просвещение, 2011. - 23 с. - (Стандарты второго поколения). - ISBN 978-5-09-025274-8.</w:t>
      </w:r>
    </w:p>
    <w:p w:rsidR="00EE40B0" w:rsidRPr="00AE0629" w:rsidRDefault="00EE40B0" w:rsidP="00EB513A">
      <w:pPr>
        <w:numPr>
          <w:ilvl w:val="0"/>
          <w:numId w:val="22"/>
        </w:numPr>
        <w:spacing w:before="100" w:beforeAutospacing="1" w:after="100" w:afterAutospacing="1" w:line="240" w:lineRule="auto"/>
        <w:contextualSpacing/>
        <w:jc w:val="both"/>
        <w:outlineLvl w:val="1"/>
        <w:rPr>
          <w:rFonts w:ascii="Times New Roman" w:eastAsia="Times New Roman" w:hAnsi="Times New Roman" w:cs="Times New Roman"/>
          <w:bCs/>
          <w:color w:val="000000"/>
          <w:sz w:val="24"/>
          <w:szCs w:val="24"/>
          <w:lang w:eastAsia="ru-RU"/>
        </w:rPr>
      </w:pPr>
      <w:r w:rsidRPr="00AE0629">
        <w:rPr>
          <w:rFonts w:ascii="Times New Roman" w:eastAsia="Times New Roman" w:hAnsi="Times New Roman" w:cs="Times New Roman"/>
          <w:color w:val="000000"/>
          <w:sz w:val="24"/>
          <w:szCs w:val="24"/>
          <w:lang w:eastAsia="ru-RU"/>
        </w:rPr>
        <w:t>Качур М.М. Патриотическое воспитание младших школьников средствами художественного краеведения.– Диссертация на соискание ученой степени кандидата педагогических наук. – Киев, 2010 [Электронный ресурс]. Режим доступа:</w:t>
      </w:r>
      <w:r w:rsidRPr="00AE0629">
        <w:rPr>
          <w:rFonts w:ascii="Times New Roman" w:eastAsia="Times New Roman" w:hAnsi="Times New Roman" w:cs="Times New Roman"/>
          <w:color w:val="0000FF"/>
          <w:sz w:val="24"/>
          <w:szCs w:val="24"/>
          <w:u w:val="single"/>
          <w:lang w:val="en-US" w:eastAsia="ru-RU"/>
        </w:rPr>
        <w:t>www</w:t>
      </w:r>
      <w:r w:rsidRPr="00AE0629">
        <w:rPr>
          <w:rFonts w:ascii="Times New Roman" w:eastAsia="Times New Roman" w:hAnsi="Times New Roman" w:cs="Times New Roman"/>
          <w:color w:val="0000FF"/>
          <w:sz w:val="24"/>
          <w:szCs w:val="24"/>
          <w:u w:val="single"/>
          <w:lang w:eastAsia="ru-RU"/>
        </w:rPr>
        <w:t>.</w:t>
      </w:r>
      <w:r w:rsidRPr="00AE0629">
        <w:rPr>
          <w:rFonts w:ascii="Times New Roman" w:eastAsia="Times New Roman" w:hAnsi="Times New Roman" w:cs="Times New Roman"/>
          <w:color w:val="0000FF"/>
          <w:sz w:val="24"/>
          <w:szCs w:val="24"/>
          <w:u w:val="single"/>
          <w:lang w:val="en-US" w:eastAsia="ru-RU"/>
        </w:rPr>
        <w:t>avtoreferati</w:t>
      </w:r>
      <w:r w:rsidRPr="00AE0629">
        <w:rPr>
          <w:rFonts w:ascii="Times New Roman" w:eastAsia="Times New Roman" w:hAnsi="Times New Roman" w:cs="Times New Roman"/>
          <w:color w:val="0000FF"/>
          <w:sz w:val="24"/>
          <w:szCs w:val="24"/>
          <w:u w:val="single"/>
          <w:lang w:eastAsia="ru-RU"/>
        </w:rPr>
        <w:t>.</w:t>
      </w:r>
      <w:r w:rsidRPr="00AE0629">
        <w:rPr>
          <w:rFonts w:ascii="Times New Roman" w:eastAsia="Times New Roman" w:hAnsi="Times New Roman" w:cs="Times New Roman"/>
          <w:color w:val="0000FF"/>
          <w:sz w:val="24"/>
          <w:szCs w:val="24"/>
          <w:u w:val="single"/>
          <w:lang w:val="en-US" w:eastAsia="ru-RU"/>
        </w:rPr>
        <w:t>ru</w:t>
      </w:r>
      <w:r w:rsidRPr="00AE0629">
        <w:rPr>
          <w:rFonts w:ascii="Times New Roman" w:eastAsia="Times New Roman" w:hAnsi="Times New Roman" w:cs="Times New Roman"/>
          <w:color w:val="000000"/>
          <w:sz w:val="24"/>
          <w:szCs w:val="24"/>
          <w:lang w:eastAsia="ru-RU"/>
        </w:rPr>
        <w:t> </w:t>
      </w:r>
    </w:p>
    <w:p w:rsidR="00EE40B0" w:rsidRPr="00AE0629" w:rsidRDefault="00EE40B0" w:rsidP="00EB513A">
      <w:pPr>
        <w:numPr>
          <w:ilvl w:val="0"/>
          <w:numId w:val="22"/>
        </w:numPr>
        <w:spacing w:before="100" w:beforeAutospacing="1" w:after="100" w:afterAutospacing="1" w:line="240" w:lineRule="auto"/>
        <w:contextualSpacing/>
        <w:jc w:val="both"/>
        <w:outlineLvl w:val="1"/>
        <w:rPr>
          <w:rFonts w:ascii="Times New Roman" w:eastAsia="Times New Roman" w:hAnsi="Times New Roman" w:cs="Times New Roman"/>
          <w:bCs/>
          <w:color w:val="000000"/>
          <w:sz w:val="24"/>
          <w:szCs w:val="24"/>
          <w:lang w:eastAsia="ru-RU"/>
        </w:rPr>
      </w:pPr>
      <w:r w:rsidRPr="00AE0629">
        <w:rPr>
          <w:rFonts w:ascii="Times New Roman" w:eastAsia="Times New Roman" w:hAnsi="Times New Roman" w:cs="Times New Roman"/>
          <w:color w:val="000000"/>
          <w:sz w:val="24"/>
          <w:szCs w:val="24"/>
          <w:lang w:eastAsia="ru-RU"/>
        </w:rPr>
        <w:t>Методика «Рисунок семьи» [Электронный ресурс]. Режим доступа: </w:t>
      </w:r>
      <w:hyperlink r:id="rId18" w:history="1">
        <w:r w:rsidRPr="00AE0629">
          <w:rPr>
            <w:rFonts w:ascii="Times New Roman" w:eastAsia="Times New Roman" w:hAnsi="Times New Roman" w:cs="Times New Roman"/>
            <w:color w:val="0000FF"/>
            <w:sz w:val="24"/>
            <w:szCs w:val="24"/>
            <w:u w:val="single"/>
            <w:lang w:val="en-US" w:eastAsia="ru-RU"/>
          </w:rPr>
          <w:t>www</w:t>
        </w:r>
        <w:r w:rsidRPr="00AE0629">
          <w:rPr>
            <w:rFonts w:ascii="Times New Roman" w:eastAsia="Times New Roman" w:hAnsi="Times New Roman" w:cs="Times New Roman"/>
            <w:color w:val="0000FF"/>
            <w:sz w:val="24"/>
            <w:szCs w:val="24"/>
            <w:u w:val="single"/>
            <w:lang w:eastAsia="ru-RU"/>
          </w:rPr>
          <w:t>.</w:t>
        </w:r>
        <w:r w:rsidRPr="00AE0629">
          <w:rPr>
            <w:rFonts w:ascii="Times New Roman" w:eastAsia="Times New Roman" w:hAnsi="Times New Roman" w:cs="Times New Roman"/>
            <w:color w:val="0000FF"/>
            <w:sz w:val="24"/>
            <w:szCs w:val="24"/>
            <w:u w:val="single"/>
            <w:lang w:val="en-US" w:eastAsia="ru-RU"/>
          </w:rPr>
          <w:t>psylist</w:t>
        </w:r>
        <w:r w:rsidRPr="00AE0629">
          <w:rPr>
            <w:rFonts w:ascii="Times New Roman" w:eastAsia="Times New Roman" w:hAnsi="Times New Roman" w:cs="Times New Roman"/>
            <w:color w:val="0000FF"/>
            <w:sz w:val="24"/>
            <w:szCs w:val="24"/>
            <w:u w:val="single"/>
            <w:lang w:eastAsia="ru-RU"/>
          </w:rPr>
          <w:t>.</w:t>
        </w:r>
        <w:r w:rsidRPr="00AE0629">
          <w:rPr>
            <w:rFonts w:ascii="Times New Roman" w:eastAsia="Times New Roman" w:hAnsi="Times New Roman" w:cs="Times New Roman"/>
            <w:color w:val="0000FF"/>
            <w:sz w:val="24"/>
            <w:szCs w:val="24"/>
            <w:u w:val="single"/>
            <w:lang w:val="en-US" w:eastAsia="ru-RU"/>
          </w:rPr>
          <w:t>net</w:t>
        </w:r>
      </w:hyperlink>
    </w:p>
    <w:p w:rsidR="00EE40B0" w:rsidRPr="00AE0629" w:rsidRDefault="00EE40B0" w:rsidP="00EB513A">
      <w:pPr>
        <w:numPr>
          <w:ilvl w:val="0"/>
          <w:numId w:val="22"/>
        </w:numPr>
        <w:spacing w:before="100" w:beforeAutospacing="1" w:after="100" w:afterAutospacing="1" w:line="240" w:lineRule="auto"/>
        <w:contextualSpacing/>
        <w:jc w:val="both"/>
        <w:outlineLvl w:val="1"/>
        <w:rPr>
          <w:rFonts w:ascii="Times New Roman" w:eastAsia="Times New Roman" w:hAnsi="Times New Roman" w:cs="Times New Roman"/>
          <w:bCs/>
          <w:color w:val="000000"/>
          <w:sz w:val="24"/>
          <w:szCs w:val="24"/>
          <w:lang w:eastAsia="ru-RU"/>
        </w:rPr>
      </w:pPr>
      <w:r w:rsidRPr="00AE0629">
        <w:rPr>
          <w:rFonts w:ascii="Times New Roman" w:eastAsia="Times New Roman" w:hAnsi="Times New Roman" w:cs="Times New Roman"/>
          <w:iCs/>
          <w:color w:val="000000"/>
          <w:sz w:val="24"/>
          <w:szCs w:val="24"/>
          <w:lang w:eastAsia="ru-RU"/>
        </w:rPr>
        <w:t xml:space="preserve">Методика для диагностики учебной мотивации школьников (методика М. В. Матюхиной в модификации Н. Ц. Бадмаевой) </w:t>
      </w:r>
      <w:r w:rsidRPr="00AE0629">
        <w:rPr>
          <w:rFonts w:ascii="Times New Roman" w:eastAsia="Times New Roman" w:hAnsi="Times New Roman" w:cs="Times New Roman"/>
          <w:color w:val="000000"/>
          <w:sz w:val="24"/>
          <w:szCs w:val="24"/>
          <w:lang w:eastAsia="ru-RU"/>
        </w:rPr>
        <w:t>/ Бадмаева Н.Ц. Влияние мотивационного фактора на развитие умственных способностей: Монография. - Улан-Удэ, 2004, С.149-150.                </w:t>
      </w:r>
    </w:p>
    <w:p w:rsidR="00EE40B0" w:rsidRPr="00AE0629" w:rsidRDefault="00EE40B0" w:rsidP="00EB513A">
      <w:pPr>
        <w:numPr>
          <w:ilvl w:val="0"/>
          <w:numId w:val="22"/>
        </w:numPr>
        <w:spacing w:before="100" w:beforeAutospacing="1" w:after="100" w:afterAutospacing="1" w:line="240" w:lineRule="auto"/>
        <w:contextualSpacing/>
        <w:jc w:val="both"/>
        <w:outlineLvl w:val="1"/>
        <w:rPr>
          <w:rFonts w:ascii="Times New Roman" w:eastAsia="Times New Roman" w:hAnsi="Times New Roman" w:cs="Times New Roman"/>
          <w:bCs/>
          <w:color w:val="000000"/>
          <w:sz w:val="24"/>
          <w:szCs w:val="24"/>
          <w:lang w:eastAsia="ru-RU"/>
        </w:rPr>
      </w:pPr>
      <w:r w:rsidRPr="00AE0629">
        <w:rPr>
          <w:rFonts w:ascii="Times New Roman" w:eastAsia="Times New Roman" w:hAnsi="Times New Roman" w:cs="Times New Roman"/>
          <w:color w:val="000000"/>
          <w:sz w:val="24"/>
          <w:szCs w:val="24"/>
          <w:lang w:eastAsia="ru-RU"/>
        </w:rPr>
        <w:t>Федосеева О. Ю. Педагогическая диагностика духовного и нравственного развития младших школьников // Современные научные исследования: актуальные теории и концепции - ART 64342. - URL: http://e-koncept.ru/teleconf/64342.html - Гос. рег. Эл № ФС 77- 49965. - ISSN 2304-120X</w:t>
      </w:r>
    </w:p>
    <w:p w:rsidR="00EE40B0" w:rsidRPr="00AE0629" w:rsidRDefault="00EE40B0" w:rsidP="00EB513A">
      <w:pPr>
        <w:numPr>
          <w:ilvl w:val="0"/>
          <w:numId w:val="22"/>
        </w:numPr>
        <w:spacing w:before="100" w:beforeAutospacing="1" w:after="100" w:afterAutospacing="1" w:line="240" w:lineRule="auto"/>
        <w:contextualSpacing/>
        <w:jc w:val="both"/>
        <w:outlineLvl w:val="1"/>
        <w:rPr>
          <w:rFonts w:ascii="Times New Roman" w:eastAsia="Times New Roman" w:hAnsi="Times New Roman" w:cs="Times New Roman"/>
          <w:bCs/>
          <w:color w:val="000000"/>
          <w:sz w:val="24"/>
          <w:szCs w:val="24"/>
          <w:lang w:eastAsia="ru-RU"/>
        </w:rPr>
      </w:pPr>
      <w:r w:rsidRPr="00AE0629">
        <w:rPr>
          <w:rFonts w:ascii="Times New Roman" w:eastAsia="Times New Roman" w:hAnsi="Times New Roman" w:cs="Times New Roman"/>
          <w:color w:val="000000"/>
          <w:sz w:val="24"/>
          <w:szCs w:val="24"/>
          <w:lang w:eastAsia="ru-RU"/>
        </w:rPr>
        <w:t>Шилова М.И. Диагностика нравственной воспитанности [Электронный ресурс]. Режим доступа: </w:t>
      </w:r>
      <w:hyperlink r:id="rId19" w:history="1">
        <w:r w:rsidRPr="00AE0629">
          <w:rPr>
            <w:rFonts w:ascii="Times New Roman" w:eastAsia="Times New Roman" w:hAnsi="Times New Roman" w:cs="Times New Roman"/>
            <w:color w:val="0000FF"/>
            <w:sz w:val="24"/>
            <w:szCs w:val="24"/>
            <w:u w:val="single"/>
            <w:lang w:val="en-US" w:eastAsia="ru-RU"/>
          </w:rPr>
          <w:t>www</w:t>
        </w:r>
        <w:r w:rsidRPr="00AE0629">
          <w:rPr>
            <w:rFonts w:ascii="Times New Roman" w:eastAsia="Times New Roman" w:hAnsi="Times New Roman" w:cs="Times New Roman"/>
            <w:color w:val="0000FF"/>
            <w:sz w:val="24"/>
            <w:szCs w:val="24"/>
            <w:u w:val="single"/>
            <w:lang w:eastAsia="ru-RU"/>
          </w:rPr>
          <w:t>.74213</w:t>
        </w:r>
        <w:r w:rsidRPr="00AE0629">
          <w:rPr>
            <w:rFonts w:ascii="Times New Roman" w:eastAsia="Times New Roman" w:hAnsi="Times New Roman" w:cs="Times New Roman"/>
            <w:color w:val="0000FF"/>
            <w:sz w:val="24"/>
            <w:szCs w:val="24"/>
            <w:u w:val="single"/>
            <w:lang w:val="en-US" w:eastAsia="ru-RU"/>
          </w:rPr>
          <w:t>np</w:t>
        </w:r>
        <w:r w:rsidRPr="00AE0629">
          <w:rPr>
            <w:rFonts w:ascii="Times New Roman" w:eastAsia="Times New Roman" w:hAnsi="Times New Roman" w:cs="Times New Roman"/>
            <w:color w:val="0000FF"/>
            <w:sz w:val="24"/>
            <w:szCs w:val="24"/>
            <w:u w:val="single"/>
            <w:lang w:eastAsia="ru-RU"/>
          </w:rPr>
          <w:t>.</w:t>
        </w:r>
        <w:r w:rsidRPr="00AE0629">
          <w:rPr>
            <w:rFonts w:ascii="Times New Roman" w:eastAsia="Times New Roman" w:hAnsi="Times New Roman" w:cs="Times New Roman"/>
            <w:color w:val="0000FF"/>
            <w:sz w:val="24"/>
            <w:szCs w:val="24"/>
            <w:u w:val="single"/>
            <w:lang w:val="en-US" w:eastAsia="ru-RU"/>
          </w:rPr>
          <w:t>edusite</w:t>
        </w:r>
        <w:r w:rsidRPr="00AE0629">
          <w:rPr>
            <w:rFonts w:ascii="Times New Roman" w:eastAsia="Times New Roman" w:hAnsi="Times New Roman" w:cs="Times New Roman"/>
            <w:color w:val="0000FF"/>
            <w:sz w:val="24"/>
            <w:szCs w:val="24"/>
            <w:u w:val="single"/>
            <w:lang w:eastAsia="ru-RU"/>
          </w:rPr>
          <w:t>.</w:t>
        </w:r>
        <w:r w:rsidRPr="00AE0629">
          <w:rPr>
            <w:rFonts w:ascii="Times New Roman" w:eastAsia="Times New Roman" w:hAnsi="Times New Roman" w:cs="Times New Roman"/>
            <w:color w:val="0000FF"/>
            <w:sz w:val="24"/>
            <w:szCs w:val="24"/>
            <w:u w:val="single"/>
            <w:lang w:val="en-US" w:eastAsia="ru-RU"/>
          </w:rPr>
          <w:t>ru</w:t>
        </w:r>
        <w:r w:rsidRPr="00AE0629">
          <w:rPr>
            <w:rFonts w:ascii="Times New Roman" w:eastAsia="Times New Roman" w:hAnsi="Times New Roman" w:cs="Times New Roman"/>
            <w:color w:val="0000FF"/>
            <w:sz w:val="24"/>
            <w:szCs w:val="24"/>
            <w:u w:val="single"/>
            <w:lang w:eastAsia="ru-RU"/>
          </w:rPr>
          <w:t>/</w:t>
        </w:r>
        <w:r w:rsidRPr="00AE0629">
          <w:rPr>
            <w:rFonts w:ascii="Times New Roman" w:eastAsia="Times New Roman" w:hAnsi="Times New Roman" w:cs="Times New Roman"/>
            <w:color w:val="0000FF"/>
            <w:sz w:val="24"/>
            <w:szCs w:val="24"/>
            <w:u w:val="single"/>
            <w:lang w:val="en-US" w:eastAsia="ru-RU"/>
          </w:rPr>
          <w:t>p</w:t>
        </w:r>
        <w:r w:rsidRPr="00AE0629">
          <w:rPr>
            <w:rFonts w:ascii="Times New Roman" w:eastAsia="Times New Roman" w:hAnsi="Times New Roman" w:cs="Times New Roman"/>
            <w:color w:val="0000FF"/>
            <w:sz w:val="24"/>
            <w:szCs w:val="24"/>
            <w:u w:val="single"/>
            <w:lang w:eastAsia="ru-RU"/>
          </w:rPr>
          <w:t>169</w:t>
        </w:r>
        <w:r w:rsidRPr="00AE0629">
          <w:rPr>
            <w:rFonts w:ascii="Times New Roman" w:eastAsia="Times New Roman" w:hAnsi="Times New Roman" w:cs="Times New Roman"/>
            <w:color w:val="0000FF"/>
            <w:sz w:val="24"/>
            <w:szCs w:val="24"/>
            <w:u w:val="single"/>
            <w:lang w:val="en-US" w:eastAsia="ru-RU"/>
          </w:rPr>
          <w:t>aa</w:t>
        </w:r>
        <w:r w:rsidRPr="00AE0629">
          <w:rPr>
            <w:rFonts w:ascii="Times New Roman" w:eastAsia="Times New Roman" w:hAnsi="Times New Roman" w:cs="Times New Roman"/>
            <w:color w:val="0000FF"/>
            <w:sz w:val="24"/>
            <w:szCs w:val="24"/>
            <w:u w:val="single"/>
            <w:lang w:eastAsia="ru-RU"/>
          </w:rPr>
          <w:t>1.</w:t>
        </w:r>
        <w:r w:rsidRPr="00AE0629">
          <w:rPr>
            <w:rFonts w:ascii="Times New Roman" w:eastAsia="Times New Roman" w:hAnsi="Times New Roman" w:cs="Times New Roman"/>
            <w:color w:val="0000FF"/>
            <w:sz w:val="24"/>
            <w:szCs w:val="24"/>
            <w:u w:val="single"/>
            <w:lang w:val="en-US" w:eastAsia="ru-RU"/>
          </w:rPr>
          <w:t>html</w:t>
        </w:r>
      </w:hyperlink>
    </w:p>
    <w:p w:rsidR="00B5005E" w:rsidRPr="00AE0629" w:rsidRDefault="00B5005E" w:rsidP="00EB513A">
      <w:pPr>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br w:type="page"/>
      </w:r>
    </w:p>
    <w:p w:rsidR="00B5005E" w:rsidRPr="00AE0629" w:rsidRDefault="00B5005E" w:rsidP="00EB513A">
      <w:pPr>
        <w:spacing w:line="240" w:lineRule="auto"/>
        <w:contextualSpacing/>
        <w:rPr>
          <w:rFonts w:ascii="Times New Roman" w:hAnsi="Times New Roman" w:cs="Times New Roman"/>
          <w:sz w:val="24"/>
          <w:szCs w:val="24"/>
        </w:rPr>
        <w:sectPr w:rsidR="00B5005E" w:rsidRPr="00AE0629" w:rsidSect="00D4632F">
          <w:pgSz w:w="11906" w:h="16838"/>
          <w:pgMar w:top="1134" w:right="851" w:bottom="1134" w:left="1701" w:header="709" w:footer="709" w:gutter="0"/>
          <w:cols w:space="708"/>
          <w:docGrid w:linePitch="360"/>
        </w:sectPr>
      </w:pPr>
    </w:p>
    <w:p w:rsidR="00B5005E" w:rsidRPr="00AE0629" w:rsidRDefault="00B5005E" w:rsidP="00B5005E">
      <w:pPr>
        <w:jc w:val="right"/>
        <w:rPr>
          <w:rFonts w:ascii="Times New Roman" w:hAnsi="Times New Roman" w:cs="Times New Roman"/>
          <w:b/>
          <w:bCs/>
          <w:sz w:val="24"/>
          <w:szCs w:val="24"/>
        </w:rPr>
      </w:pPr>
      <w:r w:rsidRPr="00AE0629">
        <w:rPr>
          <w:rFonts w:ascii="Times New Roman" w:hAnsi="Times New Roman" w:cs="Times New Roman"/>
          <w:b/>
          <w:bCs/>
          <w:sz w:val="24"/>
          <w:szCs w:val="24"/>
        </w:rPr>
        <w:lastRenderedPageBreak/>
        <w:t>Приложение 9</w:t>
      </w:r>
    </w:p>
    <w:p w:rsidR="00B5005E" w:rsidRPr="00AE0629" w:rsidRDefault="00B5005E" w:rsidP="00B5005E">
      <w:pPr>
        <w:jc w:val="center"/>
        <w:rPr>
          <w:rFonts w:ascii="Times New Roman" w:hAnsi="Times New Roman" w:cs="Times New Roman"/>
          <w:b/>
          <w:bCs/>
          <w:sz w:val="24"/>
          <w:szCs w:val="24"/>
        </w:rPr>
      </w:pPr>
      <w:r w:rsidRPr="00AE0629">
        <w:rPr>
          <w:rFonts w:ascii="Times New Roman" w:hAnsi="Times New Roman" w:cs="Times New Roman"/>
          <w:b/>
          <w:bCs/>
          <w:sz w:val="24"/>
          <w:szCs w:val="24"/>
        </w:rPr>
        <w:t>Тематическое планирование коррекционно — развивающих занятий с использованием современной образовательной технологии «сказкотерапия»</w:t>
      </w:r>
    </w:p>
    <w:p w:rsidR="00B5005E" w:rsidRPr="00AE0629" w:rsidRDefault="00B5005E" w:rsidP="00B5005E">
      <w:pPr>
        <w:rPr>
          <w:rFonts w:ascii="Times New Roman" w:hAnsi="Times New Roman" w:cs="Times New Roman"/>
          <w:sz w:val="24"/>
          <w:szCs w:val="24"/>
        </w:rPr>
      </w:pPr>
    </w:p>
    <w:tbl>
      <w:tblPr>
        <w:tblW w:w="14236" w:type="dxa"/>
        <w:tblInd w:w="216"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000" w:firstRow="0" w:lastRow="0" w:firstColumn="0" w:lastColumn="0" w:noHBand="0" w:noVBand="0"/>
      </w:tblPr>
      <w:tblGrid>
        <w:gridCol w:w="912"/>
        <w:gridCol w:w="2154"/>
        <w:gridCol w:w="2146"/>
        <w:gridCol w:w="3880"/>
        <w:gridCol w:w="4086"/>
        <w:gridCol w:w="1058"/>
      </w:tblGrid>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012D33">
            <w:pPr>
              <w:pStyle w:val="aa"/>
              <w:jc w:val="center"/>
              <w:rPr>
                <w:rFonts w:ascii="Times New Roman" w:hAnsi="Times New Roman" w:cs="Times New Roman"/>
                <w:sz w:val="24"/>
                <w:szCs w:val="24"/>
              </w:rPr>
            </w:pPr>
            <w:r w:rsidRPr="00AE0629">
              <w:rPr>
                <w:rFonts w:ascii="Times New Roman" w:hAnsi="Times New Roman" w:cs="Times New Roman"/>
                <w:sz w:val="24"/>
                <w:szCs w:val="24"/>
              </w:rPr>
              <w:t>№ п\п</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012D33">
            <w:pPr>
              <w:pStyle w:val="aa"/>
              <w:jc w:val="center"/>
              <w:rPr>
                <w:rFonts w:ascii="Times New Roman" w:hAnsi="Times New Roman" w:cs="Times New Roman"/>
                <w:sz w:val="24"/>
                <w:szCs w:val="24"/>
              </w:rPr>
            </w:pPr>
            <w:r w:rsidRPr="00AE0629">
              <w:rPr>
                <w:rFonts w:ascii="Times New Roman" w:hAnsi="Times New Roman" w:cs="Times New Roman"/>
                <w:sz w:val="24"/>
                <w:szCs w:val="24"/>
              </w:rPr>
              <w:t>Тема</w:t>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012D33">
            <w:pPr>
              <w:pStyle w:val="aa"/>
              <w:jc w:val="center"/>
              <w:rPr>
                <w:rFonts w:ascii="Times New Roman" w:hAnsi="Times New Roman" w:cs="Times New Roman"/>
                <w:sz w:val="24"/>
                <w:szCs w:val="24"/>
              </w:rPr>
            </w:pPr>
            <w:r w:rsidRPr="00AE0629">
              <w:rPr>
                <w:rFonts w:ascii="Times New Roman" w:hAnsi="Times New Roman" w:cs="Times New Roman"/>
                <w:sz w:val="24"/>
                <w:szCs w:val="24"/>
              </w:rPr>
              <w:t>Цель</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012D33">
            <w:pPr>
              <w:pStyle w:val="aa"/>
              <w:jc w:val="center"/>
              <w:rPr>
                <w:rFonts w:ascii="Times New Roman" w:hAnsi="Times New Roman" w:cs="Times New Roman"/>
                <w:sz w:val="24"/>
                <w:szCs w:val="24"/>
              </w:rPr>
            </w:pPr>
            <w:r w:rsidRPr="00AE0629">
              <w:rPr>
                <w:rFonts w:ascii="Times New Roman" w:hAnsi="Times New Roman" w:cs="Times New Roman"/>
                <w:sz w:val="24"/>
                <w:szCs w:val="24"/>
              </w:rPr>
              <w:t>Задачи</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012D33">
            <w:pPr>
              <w:pStyle w:val="aa"/>
              <w:jc w:val="center"/>
              <w:rPr>
                <w:rFonts w:ascii="Times New Roman" w:hAnsi="Times New Roman" w:cs="Times New Roman"/>
                <w:sz w:val="24"/>
                <w:szCs w:val="24"/>
              </w:rPr>
            </w:pPr>
            <w:r w:rsidRPr="00AE0629">
              <w:rPr>
                <w:rFonts w:ascii="Times New Roman" w:hAnsi="Times New Roman" w:cs="Times New Roman"/>
                <w:sz w:val="24"/>
                <w:szCs w:val="24"/>
              </w:rPr>
              <w:t>Содержание занятий</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jc w:val="center"/>
              <w:rPr>
                <w:rFonts w:ascii="Times New Roman" w:hAnsi="Times New Roman" w:cs="Times New Roman"/>
                <w:sz w:val="24"/>
                <w:szCs w:val="24"/>
              </w:rPr>
            </w:pPr>
            <w:r w:rsidRPr="00AE0629">
              <w:rPr>
                <w:rFonts w:ascii="Times New Roman" w:hAnsi="Times New Roman" w:cs="Times New Roman"/>
                <w:sz w:val="24"/>
                <w:szCs w:val="24"/>
              </w:rPr>
              <w:t>Кол-во часов</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1</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БЕРЕЖЛИВОСТЬ</w:t>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Освоение </w:t>
            </w:r>
            <w:bookmarkStart w:id="5" w:name="__DdeLink__994_1168621410"/>
            <w:r w:rsidRPr="00AE0629">
              <w:rPr>
                <w:rFonts w:ascii="Times New Roman" w:hAnsi="Times New Roman" w:cs="Times New Roman"/>
                <w:sz w:val="24"/>
                <w:szCs w:val="24"/>
              </w:rPr>
              <w:t xml:space="preserve">детьми </w:t>
            </w:r>
            <w:bookmarkEnd w:id="5"/>
            <w:r w:rsidRPr="00AE0629">
              <w:rPr>
                <w:rFonts w:ascii="Times New Roman" w:hAnsi="Times New Roman" w:cs="Times New Roman"/>
                <w:sz w:val="24"/>
                <w:szCs w:val="24"/>
              </w:rPr>
              <w:t>с ОВЗ системы общечеловеческих ценностей и воспитание у них 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3. Знакомство с качеством «Бережливость»</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4. Формирование бережного отношения к своим и чужим вещам</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Игра «Фея бережливости»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Сказка «Васин ранец» (А. Лопатина)</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Сценка «О чем говорят вещи»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Игра «Кто научит аккуратности»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Рисунок «Поможем игрушке» </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2</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БЛАГОДАРНОСТЬ</w:t>
            </w:r>
            <w:r w:rsidRPr="00AE0629">
              <w:rPr>
                <w:rFonts w:ascii="Times New Roman" w:hAnsi="Times New Roman" w:cs="Times New Roman"/>
                <w:color w:val="000000"/>
                <w:sz w:val="24"/>
                <w:szCs w:val="24"/>
              </w:rPr>
              <w:br/>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Освоение детьми  с ОВЗ системы общечеловеческих ценностей и воспитание у них 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3. Знакомство с чувством «Благодарность»</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4. Формирование чувства благодарности к разным поступкам, действиям, явлениям</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 xml:space="preserve">Игра «Благодарное сердце» </w:t>
            </w:r>
            <w:r w:rsidRPr="00AE0629">
              <w:rPr>
                <w:rFonts w:ascii="Times New Roman" w:hAnsi="Times New Roman" w:cs="Times New Roman"/>
                <w:color w:val="000000"/>
                <w:sz w:val="24"/>
                <w:szCs w:val="24"/>
              </w:rPr>
              <w:br/>
              <w:t>Сказка «Сладкий хлеб» (</w:t>
            </w:r>
            <w:r w:rsidRPr="00AE0629">
              <w:rPr>
                <w:rFonts w:ascii="Times New Roman" w:hAnsi="Times New Roman" w:cs="Times New Roman"/>
                <w:i/>
                <w:color w:val="000000"/>
                <w:sz w:val="24"/>
                <w:szCs w:val="24"/>
              </w:rPr>
              <w:t xml:space="preserve">А. Лопатина) </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Рисунок «Образ слова: “Спасибо”»</w:t>
            </w:r>
            <w:r w:rsidRPr="00AE0629">
              <w:rPr>
                <w:rFonts w:ascii="Times New Roman" w:hAnsi="Times New Roman" w:cs="Times New Roman"/>
                <w:color w:val="000000"/>
                <w:sz w:val="24"/>
                <w:szCs w:val="24"/>
              </w:rPr>
              <w:br/>
              <w:t xml:space="preserve">Творческое задание «Спасибо природе»  </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3</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БЕРЕЖЕМ ПРИРОДУ</w:t>
            </w:r>
            <w:r w:rsidRPr="00AE0629">
              <w:rPr>
                <w:rFonts w:ascii="Times New Roman" w:hAnsi="Times New Roman" w:cs="Times New Roman"/>
                <w:color w:val="000000"/>
                <w:sz w:val="24"/>
                <w:szCs w:val="24"/>
              </w:rPr>
              <w:br/>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 xml:space="preserve">Освоение детьми с ОВЗ системы общечеловеческих ценностей и воспитание у них </w:t>
            </w:r>
            <w:r w:rsidRPr="00AE0629">
              <w:rPr>
                <w:rFonts w:ascii="Times New Roman" w:hAnsi="Times New Roman" w:cs="Times New Roman"/>
                <w:color w:val="000000"/>
                <w:sz w:val="24"/>
                <w:szCs w:val="24"/>
              </w:rPr>
              <w:lastRenderedPageBreak/>
              <w:t>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3. Продолжение знакомства с качеством «Бережливость»</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lastRenderedPageBreak/>
              <w:t>4. Формирование бережного отношения к природе</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lastRenderedPageBreak/>
              <w:t>Игра «Мир природы»</w:t>
            </w:r>
            <w:r w:rsidRPr="00AE0629">
              <w:rPr>
                <w:rFonts w:ascii="Times New Roman" w:hAnsi="Times New Roman" w:cs="Times New Roman"/>
                <w:color w:val="000000"/>
                <w:sz w:val="24"/>
                <w:szCs w:val="24"/>
              </w:rPr>
              <w:br/>
              <w:t xml:space="preserve">Сказка «Майский жук» </w:t>
            </w:r>
            <w:r w:rsidRPr="00AE0629">
              <w:rPr>
                <w:rFonts w:ascii="Times New Roman" w:hAnsi="Times New Roman" w:cs="Times New Roman"/>
                <w:i/>
                <w:color w:val="000000"/>
                <w:sz w:val="24"/>
                <w:szCs w:val="24"/>
              </w:rPr>
              <w:t xml:space="preserve">(А. Неелова) </w:t>
            </w:r>
            <w:r w:rsidRPr="00AE0629">
              <w:rPr>
                <w:rFonts w:ascii="Times New Roman" w:hAnsi="Times New Roman" w:cs="Times New Roman"/>
                <w:color w:val="000000"/>
                <w:sz w:val="24"/>
                <w:szCs w:val="24"/>
              </w:rPr>
              <w:br/>
              <w:t xml:space="preserve">Беседа по сказке </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 xml:space="preserve">Рисунок «В гостях у жука» </w:t>
            </w:r>
            <w:r w:rsidRPr="00AE0629">
              <w:rPr>
                <w:rFonts w:ascii="Times New Roman" w:hAnsi="Times New Roman" w:cs="Times New Roman"/>
                <w:color w:val="000000"/>
                <w:sz w:val="24"/>
                <w:szCs w:val="24"/>
              </w:rPr>
              <w:br/>
              <w:t xml:space="preserve">Творческое задание «Любимый хозяин» </w:t>
            </w:r>
            <w:r w:rsidRPr="00AE0629">
              <w:rPr>
                <w:rFonts w:ascii="Times New Roman" w:hAnsi="Times New Roman" w:cs="Times New Roman"/>
                <w:color w:val="000000"/>
                <w:sz w:val="24"/>
                <w:szCs w:val="24"/>
              </w:rPr>
              <w:br/>
            </w:r>
            <w:r w:rsidRPr="00AE0629">
              <w:rPr>
                <w:rFonts w:ascii="Times New Roman" w:hAnsi="Times New Roman" w:cs="Times New Roman"/>
                <w:color w:val="000000"/>
                <w:sz w:val="24"/>
                <w:szCs w:val="24"/>
              </w:rPr>
              <w:lastRenderedPageBreak/>
              <w:t xml:space="preserve">Почему плачет лужок </w:t>
            </w:r>
            <w:r w:rsidR="00EB513A">
              <w:rPr>
                <w:rFonts w:ascii="Times New Roman" w:hAnsi="Times New Roman" w:cs="Times New Roman"/>
                <w:i/>
                <w:color w:val="000000"/>
                <w:sz w:val="24"/>
                <w:szCs w:val="24"/>
              </w:rPr>
              <w:t>(М.</w:t>
            </w:r>
            <w:r w:rsidR="008C299A">
              <w:rPr>
                <w:rFonts w:ascii="Times New Roman" w:hAnsi="Times New Roman" w:cs="Times New Roman"/>
                <w:i/>
                <w:color w:val="000000"/>
                <w:sz w:val="24"/>
                <w:szCs w:val="24"/>
              </w:rPr>
              <w:t xml:space="preserve"> </w:t>
            </w:r>
            <w:r w:rsidRPr="00AE0629">
              <w:rPr>
                <w:rFonts w:ascii="Times New Roman" w:hAnsi="Times New Roman" w:cs="Times New Roman"/>
                <w:i/>
                <w:color w:val="000000"/>
                <w:sz w:val="24"/>
                <w:szCs w:val="24"/>
              </w:rPr>
              <w:t>Скребцова)</w:t>
            </w:r>
            <w:r w:rsidRPr="00AE0629">
              <w:rPr>
                <w:rFonts w:ascii="Times New Roman" w:hAnsi="Times New Roman" w:cs="Times New Roman"/>
                <w:color w:val="000000"/>
                <w:sz w:val="24"/>
                <w:szCs w:val="24"/>
              </w:rPr>
              <w:br/>
              <w:t xml:space="preserve">Игра «Мир природы» </w:t>
            </w:r>
            <w:r w:rsidRPr="00AE0629">
              <w:rPr>
                <w:rFonts w:ascii="Times New Roman" w:hAnsi="Times New Roman" w:cs="Times New Roman"/>
                <w:color w:val="000000"/>
                <w:sz w:val="24"/>
                <w:szCs w:val="24"/>
              </w:rPr>
              <w:br/>
              <w:t xml:space="preserve">Сценка «Разговор цветов» </w:t>
            </w:r>
            <w:r w:rsidRPr="00AE0629">
              <w:rPr>
                <w:rFonts w:ascii="Times New Roman" w:hAnsi="Times New Roman" w:cs="Times New Roman"/>
                <w:color w:val="000000"/>
                <w:sz w:val="24"/>
                <w:szCs w:val="24"/>
              </w:rPr>
              <w:br/>
              <w:t xml:space="preserve">Рисунок «Поможем деревьям»  </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lastRenderedPageBreak/>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Занятие 4</w:t>
            </w:r>
          </w:p>
          <w:p w:rsidR="00B5005E" w:rsidRPr="00AE0629" w:rsidRDefault="00B5005E" w:rsidP="00B5005E">
            <w:pPr>
              <w:pStyle w:val="aa"/>
              <w:spacing w:after="0" w:line="240" w:lineRule="auto"/>
              <w:contextualSpacing/>
              <w:rPr>
                <w:rFonts w:ascii="Times New Roman" w:hAnsi="Times New Roman" w:cs="Times New Roman"/>
                <w:sz w:val="24"/>
                <w:szCs w:val="24"/>
              </w:rPr>
            </w:pPr>
          </w:p>
          <w:p w:rsidR="00B5005E" w:rsidRPr="00AE0629" w:rsidRDefault="00B5005E" w:rsidP="00B5005E">
            <w:pPr>
              <w:pStyle w:val="aa"/>
              <w:spacing w:after="0" w:line="240" w:lineRule="auto"/>
              <w:contextualSpacing/>
              <w:rPr>
                <w:rFonts w:ascii="Times New Roman" w:hAnsi="Times New Roman" w:cs="Times New Roman"/>
                <w:sz w:val="24"/>
                <w:szCs w:val="24"/>
              </w:rPr>
            </w:pP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БЕСКОРЫСТИЕ</w:t>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3. Знакомство с добрыми поступками людей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4. Формирование понятия «бескорыстный человек»</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 xml:space="preserve">Игра «Подумаем о доброте» </w:t>
            </w:r>
            <w:r w:rsidRPr="00AE0629">
              <w:rPr>
                <w:rFonts w:ascii="Times New Roman" w:hAnsi="Times New Roman" w:cs="Times New Roman"/>
                <w:color w:val="000000"/>
                <w:sz w:val="24"/>
                <w:szCs w:val="24"/>
              </w:rPr>
              <w:br/>
              <w:t xml:space="preserve">Сказка «Осколки доброты» </w:t>
            </w:r>
            <w:r w:rsidRPr="00AE0629">
              <w:rPr>
                <w:rFonts w:ascii="Times New Roman" w:hAnsi="Times New Roman" w:cs="Times New Roman"/>
                <w:i/>
                <w:color w:val="000000"/>
                <w:sz w:val="24"/>
                <w:szCs w:val="24"/>
              </w:rPr>
              <w:t xml:space="preserve">(Автор неизвестен) </w:t>
            </w:r>
            <w:r w:rsidRPr="00AE0629">
              <w:rPr>
                <w:rFonts w:ascii="Times New Roman" w:hAnsi="Times New Roman" w:cs="Times New Roman"/>
                <w:color w:val="000000"/>
                <w:sz w:val="24"/>
                <w:szCs w:val="24"/>
              </w:rPr>
              <w:br/>
              <w:t xml:space="preserve">Творческое задание «Осколок доброты» </w:t>
            </w:r>
            <w:r w:rsidRPr="00AE0629">
              <w:rPr>
                <w:rFonts w:ascii="Times New Roman" w:hAnsi="Times New Roman" w:cs="Times New Roman"/>
                <w:color w:val="000000"/>
                <w:sz w:val="24"/>
                <w:szCs w:val="24"/>
              </w:rPr>
              <w:br/>
              <w:t>Рисунок «Фея доброты»</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5</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ВЕЖЛИВОСТЬ</w:t>
            </w:r>
            <w:r w:rsidRPr="00AE0629">
              <w:rPr>
                <w:rFonts w:ascii="Times New Roman" w:hAnsi="Times New Roman" w:cs="Times New Roman"/>
                <w:color w:val="000000"/>
                <w:sz w:val="24"/>
                <w:szCs w:val="24"/>
              </w:rPr>
              <w:br/>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Освоение детьми  с ОВЗ системы общечеловеческих ценностей и воспитание у них 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3. Знакомство с качеством «Вежливость»</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4. Формирование вежливого отношения к другим людям</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Игра «Школа вежливости»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«Вежливый кролик» (Мексиканская сказка)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Доброе утро (М. Скребцова)</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Рисунок «Вежливый человек»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Сценка «Приветливые люди» </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6</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ВЕРНОСТЬ</w:t>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3. Знакомство с качеством «Верность»</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4. Формирование понятий «Верный человек», «Верный друг»</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 xml:space="preserve">Игра «Наши верные друзья» </w:t>
            </w:r>
            <w:r w:rsidRPr="00AE0629">
              <w:rPr>
                <w:rFonts w:ascii="Times New Roman" w:hAnsi="Times New Roman" w:cs="Times New Roman"/>
                <w:color w:val="000000"/>
                <w:sz w:val="24"/>
                <w:szCs w:val="24"/>
              </w:rPr>
              <w:br/>
              <w:t xml:space="preserve">«Плотник и кошка» </w:t>
            </w:r>
            <w:r w:rsidRPr="00AE0629">
              <w:rPr>
                <w:rFonts w:ascii="Times New Roman" w:hAnsi="Times New Roman" w:cs="Times New Roman"/>
                <w:i/>
                <w:color w:val="000000"/>
                <w:sz w:val="24"/>
                <w:szCs w:val="24"/>
              </w:rPr>
              <w:t xml:space="preserve">(Японская сказка) </w:t>
            </w:r>
            <w:r w:rsidRPr="00AE0629">
              <w:rPr>
                <w:rFonts w:ascii="Times New Roman" w:hAnsi="Times New Roman" w:cs="Times New Roman"/>
                <w:color w:val="000000"/>
                <w:sz w:val="24"/>
                <w:szCs w:val="24"/>
              </w:rPr>
              <w:br/>
              <w:t xml:space="preserve">Сценка «Верные друзья» </w:t>
            </w:r>
            <w:r w:rsidRPr="00AE0629">
              <w:rPr>
                <w:rFonts w:ascii="Times New Roman" w:hAnsi="Times New Roman" w:cs="Times New Roman"/>
                <w:color w:val="000000"/>
                <w:sz w:val="24"/>
                <w:szCs w:val="24"/>
              </w:rPr>
              <w:br/>
              <w:t xml:space="preserve">«Верный друг лучше сотни слуг» </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i/>
                <w:color w:val="000000"/>
                <w:sz w:val="24"/>
                <w:szCs w:val="24"/>
              </w:rPr>
              <w:t xml:space="preserve">(М. </w:t>
            </w:r>
            <w:r w:rsidR="008C299A" w:rsidRPr="00AE0629">
              <w:rPr>
                <w:rFonts w:ascii="Times New Roman" w:hAnsi="Times New Roman" w:cs="Times New Roman"/>
                <w:i/>
                <w:color w:val="000000"/>
                <w:sz w:val="24"/>
                <w:szCs w:val="24"/>
              </w:rPr>
              <w:t>Скребцова)</w:t>
            </w:r>
            <w:r w:rsidR="008C299A" w:rsidRPr="00AE0629">
              <w:rPr>
                <w:rFonts w:ascii="Times New Roman" w:hAnsi="Times New Roman" w:cs="Times New Roman"/>
                <w:color w:val="000000"/>
                <w:sz w:val="24"/>
                <w:szCs w:val="24"/>
              </w:rPr>
              <w:t xml:space="preserve"> Рисунок</w:t>
            </w:r>
            <w:r w:rsidRPr="00AE0629">
              <w:rPr>
                <w:rFonts w:ascii="Times New Roman" w:hAnsi="Times New Roman" w:cs="Times New Roman"/>
                <w:color w:val="000000"/>
                <w:sz w:val="24"/>
                <w:szCs w:val="24"/>
              </w:rPr>
              <w:t xml:space="preserve"> «Для верного друга» </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7</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ДОБРОТА</w:t>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Освоение детьми  с ОВЗ системы общечеловеческих ценностей и </w:t>
            </w:r>
            <w:r w:rsidRPr="00AE0629">
              <w:rPr>
                <w:rFonts w:ascii="Times New Roman" w:hAnsi="Times New Roman" w:cs="Times New Roman"/>
                <w:sz w:val="24"/>
                <w:szCs w:val="24"/>
              </w:rPr>
              <w:lastRenderedPageBreak/>
              <w:t>воспитание у них 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3. Знакомство с качеством «Доброта»</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4. Формирование понятия «Добрые дела»</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lastRenderedPageBreak/>
              <w:t xml:space="preserve">Игра «Добрый дождик» </w:t>
            </w:r>
            <w:r w:rsidRPr="00AE0629">
              <w:rPr>
                <w:rFonts w:ascii="Times New Roman" w:hAnsi="Times New Roman" w:cs="Times New Roman"/>
                <w:color w:val="000000"/>
                <w:sz w:val="24"/>
                <w:szCs w:val="24"/>
              </w:rPr>
              <w:br/>
              <w:t xml:space="preserve">Сказка «Даром ни одно доброе дело не пропадает» </w:t>
            </w:r>
            <w:r w:rsidRPr="00AE0629">
              <w:rPr>
                <w:rFonts w:ascii="Times New Roman" w:hAnsi="Times New Roman" w:cs="Times New Roman"/>
                <w:color w:val="000000"/>
                <w:sz w:val="24"/>
                <w:szCs w:val="24"/>
              </w:rPr>
              <w:br/>
            </w:r>
            <w:r w:rsidRPr="00AE0629">
              <w:rPr>
                <w:rFonts w:ascii="Times New Roman" w:hAnsi="Times New Roman" w:cs="Times New Roman"/>
                <w:color w:val="000000"/>
                <w:sz w:val="24"/>
                <w:szCs w:val="24"/>
              </w:rPr>
              <w:lastRenderedPageBreak/>
              <w:t xml:space="preserve">Творческое задание «Доброе дело» </w:t>
            </w:r>
            <w:r w:rsidRPr="00AE0629">
              <w:rPr>
                <w:rFonts w:ascii="Times New Roman" w:hAnsi="Times New Roman" w:cs="Times New Roman"/>
                <w:color w:val="000000"/>
                <w:sz w:val="24"/>
                <w:szCs w:val="24"/>
              </w:rPr>
              <w:br/>
              <w:t xml:space="preserve">Рисунок «Дерево доброты» </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lastRenderedPageBreak/>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Занятие 8</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ЛЮБОВЬ МАМЫ</w:t>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Освоение детьми  с ОВЗ системы общечеловеческих ценностей и воспитание у них 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3. Изучение способов выражения любви к родителям</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 xml:space="preserve">Игра «Подарки для мамы» </w:t>
            </w:r>
            <w:r w:rsidRPr="00AE0629">
              <w:rPr>
                <w:rFonts w:ascii="Times New Roman" w:hAnsi="Times New Roman" w:cs="Times New Roman"/>
                <w:color w:val="000000"/>
                <w:sz w:val="24"/>
                <w:szCs w:val="24"/>
              </w:rPr>
              <w:br/>
              <w:t xml:space="preserve">Сказка «Заколдованный лес» </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i/>
                <w:color w:val="000000"/>
                <w:sz w:val="24"/>
                <w:szCs w:val="24"/>
              </w:rPr>
              <w:t xml:space="preserve">(А. Лопатина) </w:t>
            </w:r>
            <w:r w:rsidRPr="00AE0629">
              <w:rPr>
                <w:rFonts w:ascii="Times New Roman" w:hAnsi="Times New Roman" w:cs="Times New Roman"/>
                <w:color w:val="000000"/>
                <w:sz w:val="24"/>
                <w:szCs w:val="24"/>
              </w:rPr>
              <w:br/>
              <w:t>Сказка «Моя прекрасная мама»</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 xml:space="preserve"> </w:t>
            </w:r>
            <w:r w:rsidRPr="00AE0629">
              <w:rPr>
                <w:rFonts w:ascii="Times New Roman" w:hAnsi="Times New Roman" w:cs="Times New Roman"/>
                <w:i/>
                <w:color w:val="000000"/>
                <w:sz w:val="24"/>
                <w:szCs w:val="24"/>
              </w:rPr>
              <w:t xml:space="preserve">(М. Скребцова) </w:t>
            </w:r>
            <w:r w:rsidRPr="00AE0629">
              <w:rPr>
                <w:rFonts w:ascii="Times New Roman" w:hAnsi="Times New Roman" w:cs="Times New Roman"/>
                <w:color w:val="000000"/>
                <w:sz w:val="24"/>
                <w:szCs w:val="24"/>
              </w:rPr>
              <w:br/>
              <w:t xml:space="preserve">Рисунок «Цветок любви» </w:t>
            </w:r>
            <w:r w:rsidRPr="00AE0629">
              <w:rPr>
                <w:rFonts w:ascii="Times New Roman" w:hAnsi="Times New Roman" w:cs="Times New Roman"/>
                <w:color w:val="000000"/>
                <w:sz w:val="24"/>
                <w:szCs w:val="24"/>
              </w:rPr>
              <w:br/>
              <w:t>Творческое задание «Дерево любви»</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9</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ЛЮБОВЬ К РОДИНЕ</w:t>
            </w:r>
            <w:r w:rsidRPr="00AE0629">
              <w:rPr>
                <w:rFonts w:ascii="Times New Roman" w:hAnsi="Times New Roman" w:cs="Times New Roman"/>
                <w:color w:val="000000"/>
                <w:sz w:val="24"/>
                <w:szCs w:val="24"/>
              </w:rPr>
              <w:br/>
            </w:r>
            <w:r w:rsidRPr="00AE0629">
              <w:rPr>
                <w:rFonts w:ascii="Times New Roman" w:hAnsi="Times New Roman" w:cs="Times New Roman"/>
                <w:color w:val="000000"/>
                <w:sz w:val="24"/>
                <w:szCs w:val="24"/>
              </w:rPr>
              <w:br/>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 xml:space="preserve">Освоение </w:t>
            </w:r>
            <w:r w:rsidR="008C299A" w:rsidRPr="00AE0629">
              <w:rPr>
                <w:rFonts w:ascii="Times New Roman" w:hAnsi="Times New Roman" w:cs="Times New Roman"/>
                <w:color w:val="000000"/>
                <w:sz w:val="24"/>
                <w:szCs w:val="24"/>
              </w:rPr>
              <w:t>детьми с</w:t>
            </w:r>
            <w:r w:rsidRPr="00AE0629">
              <w:rPr>
                <w:rFonts w:ascii="Times New Roman" w:hAnsi="Times New Roman" w:cs="Times New Roman"/>
                <w:color w:val="000000"/>
                <w:sz w:val="24"/>
                <w:szCs w:val="24"/>
              </w:rPr>
              <w:t xml:space="preserve"> ОВЗ системы общечеловеческих ценностей и воспитание у них 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3. Знакомство с ценностью «Родина»</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4. Формирование любви к Родине</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Игра «Думаем о Родине»</w:t>
            </w:r>
            <w:r w:rsidRPr="00AE0629">
              <w:rPr>
                <w:rFonts w:ascii="Times New Roman" w:hAnsi="Times New Roman" w:cs="Times New Roman"/>
                <w:color w:val="000000"/>
                <w:sz w:val="24"/>
                <w:szCs w:val="24"/>
              </w:rPr>
              <w:br/>
              <w:t>«</w:t>
            </w:r>
            <w:r w:rsidR="00EB513A">
              <w:rPr>
                <w:rFonts w:ascii="Times New Roman" w:hAnsi="Times New Roman" w:cs="Times New Roman"/>
                <w:color w:val="000000"/>
                <w:sz w:val="24"/>
                <w:szCs w:val="24"/>
              </w:rPr>
              <w:t xml:space="preserve"> </w:t>
            </w:r>
            <w:r w:rsidRPr="00AE0629">
              <w:rPr>
                <w:rFonts w:ascii="Times New Roman" w:hAnsi="Times New Roman" w:cs="Times New Roman"/>
                <w:color w:val="000000"/>
                <w:sz w:val="24"/>
                <w:szCs w:val="24"/>
              </w:rPr>
              <w:t>Про княгиню Ефросинью»</w:t>
            </w:r>
            <w:r w:rsidRPr="00AE0629">
              <w:rPr>
                <w:rFonts w:ascii="Times New Roman" w:hAnsi="Times New Roman" w:cs="Times New Roman"/>
                <w:color w:val="000000"/>
                <w:sz w:val="24"/>
                <w:szCs w:val="24"/>
              </w:rPr>
              <w:br/>
            </w:r>
            <w:r w:rsidRPr="00AE0629">
              <w:rPr>
                <w:rFonts w:ascii="Times New Roman" w:hAnsi="Times New Roman" w:cs="Times New Roman"/>
                <w:i/>
                <w:color w:val="000000"/>
                <w:sz w:val="24"/>
                <w:szCs w:val="24"/>
              </w:rPr>
              <w:t xml:space="preserve">(Русская сказка, рассказанная А. Корольковой) </w:t>
            </w:r>
            <w:r w:rsidRPr="00AE0629">
              <w:rPr>
                <w:rFonts w:ascii="Times New Roman" w:hAnsi="Times New Roman" w:cs="Times New Roman"/>
                <w:color w:val="000000"/>
                <w:sz w:val="24"/>
                <w:szCs w:val="24"/>
              </w:rPr>
              <w:br/>
              <w:t xml:space="preserve">Игра «Мудрая княгиня» </w:t>
            </w:r>
            <w:r w:rsidRPr="00AE0629">
              <w:rPr>
                <w:rFonts w:ascii="Times New Roman" w:hAnsi="Times New Roman" w:cs="Times New Roman"/>
                <w:color w:val="000000"/>
                <w:sz w:val="24"/>
                <w:szCs w:val="24"/>
              </w:rPr>
              <w:br/>
              <w:t xml:space="preserve">Сказка «Земля, на которой родился, – золотая» </w:t>
            </w:r>
            <w:r w:rsidRPr="00AE0629">
              <w:rPr>
                <w:rFonts w:ascii="Times New Roman" w:hAnsi="Times New Roman" w:cs="Times New Roman"/>
                <w:i/>
                <w:color w:val="000000"/>
                <w:sz w:val="24"/>
                <w:szCs w:val="24"/>
              </w:rPr>
              <w:t>(М. Скребцова)</w:t>
            </w:r>
            <w:r w:rsidRPr="00AE0629">
              <w:rPr>
                <w:rFonts w:ascii="Times New Roman" w:hAnsi="Times New Roman" w:cs="Times New Roman"/>
                <w:color w:val="000000"/>
                <w:sz w:val="24"/>
                <w:szCs w:val="24"/>
              </w:rPr>
              <w:br/>
              <w:t>Рисунок «Для любимой Родины»</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10</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ПРАВДИВОСТЬ</w:t>
            </w:r>
            <w:r w:rsidRPr="00AE0629">
              <w:rPr>
                <w:rFonts w:ascii="Times New Roman" w:hAnsi="Times New Roman" w:cs="Times New Roman"/>
                <w:color w:val="000000"/>
                <w:sz w:val="24"/>
                <w:szCs w:val="24"/>
              </w:rPr>
              <w:br/>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 xml:space="preserve">Освоение </w:t>
            </w:r>
            <w:r w:rsidR="008C299A" w:rsidRPr="00AE0629">
              <w:rPr>
                <w:rFonts w:ascii="Times New Roman" w:hAnsi="Times New Roman" w:cs="Times New Roman"/>
                <w:color w:val="000000"/>
                <w:sz w:val="24"/>
                <w:szCs w:val="24"/>
              </w:rPr>
              <w:t>детьми с</w:t>
            </w:r>
            <w:r w:rsidRPr="00AE0629">
              <w:rPr>
                <w:rFonts w:ascii="Times New Roman" w:hAnsi="Times New Roman" w:cs="Times New Roman"/>
                <w:color w:val="000000"/>
                <w:sz w:val="24"/>
                <w:szCs w:val="24"/>
              </w:rPr>
              <w:t xml:space="preserve"> ОВЗ системы общечеловеческих ценностей и воспитание у них 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3. Знакомство с качеством «Правдивость»</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4. Формирование позиции «Правдивого человека»</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Игра «Сердечко честности»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«Честный мальчик» (Корейская сказка)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Рисунок «Солнышко правдивости»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Творческое задание «Честные люди» </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11</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ЕДИНСТВО</w:t>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Освоение </w:t>
            </w:r>
            <w:r w:rsidR="008C299A" w:rsidRPr="00AE0629">
              <w:rPr>
                <w:rFonts w:ascii="Times New Roman" w:hAnsi="Times New Roman" w:cs="Times New Roman"/>
                <w:sz w:val="24"/>
                <w:szCs w:val="24"/>
              </w:rPr>
              <w:t>детьми с</w:t>
            </w:r>
            <w:r w:rsidRPr="00AE0629">
              <w:rPr>
                <w:rFonts w:ascii="Times New Roman" w:hAnsi="Times New Roman" w:cs="Times New Roman"/>
                <w:sz w:val="24"/>
                <w:szCs w:val="24"/>
              </w:rPr>
              <w:t xml:space="preserve"> ОВЗ системы общечеловеческих ценностей и воспитание у них </w:t>
            </w:r>
            <w:r w:rsidRPr="00AE0629">
              <w:rPr>
                <w:rFonts w:ascii="Times New Roman" w:hAnsi="Times New Roman" w:cs="Times New Roman"/>
                <w:sz w:val="24"/>
                <w:szCs w:val="24"/>
              </w:rPr>
              <w:lastRenderedPageBreak/>
              <w:t>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3. Знакомство с качеством «Единство»</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4. Формирование потребности в единстве</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5. Сплочение коллектива</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 xml:space="preserve">Игра «Дружные пальчики»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«Коровы врозь – тигру радость» (Бирманская сказка)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Творческое задание «Если нет единства»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«Властители леса» (По мотивам фольклора индейцев)</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Сценка «Муравьи-помощники»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Не буду ссориться (М. Скребцова)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Игра «Строим вместе»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Аппликация «Что мы построили»</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lastRenderedPageBreak/>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Занятие 12</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ТРУДОЛЮБИЕ</w:t>
            </w:r>
            <w:r w:rsidRPr="00AE0629">
              <w:rPr>
                <w:rFonts w:ascii="Times New Roman" w:hAnsi="Times New Roman" w:cs="Times New Roman"/>
                <w:color w:val="000000"/>
                <w:sz w:val="24"/>
                <w:szCs w:val="24"/>
              </w:rPr>
              <w:br/>
            </w:r>
            <w:r w:rsidRPr="00AE0629">
              <w:rPr>
                <w:rFonts w:ascii="Times New Roman" w:hAnsi="Times New Roman" w:cs="Times New Roman"/>
                <w:color w:val="000000"/>
                <w:sz w:val="24"/>
                <w:szCs w:val="24"/>
              </w:rPr>
              <w:br/>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 xml:space="preserve">Освоение </w:t>
            </w:r>
            <w:r w:rsidR="008C299A" w:rsidRPr="00AE0629">
              <w:rPr>
                <w:rFonts w:ascii="Times New Roman" w:hAnsi="Times New Roman" w:cs="Times New Roman"/>
                <w:color w:val="000000"/>
                <w:sz w:val="24"/>
                <w:szCs w:val="24"/>
              </w:rPr>
              <w:t>детьми с</w:t>
            </w:r>
            <w:r w:rsidRPr="00AE0629">
              <w:rPr>
                <w:rFonts w:ascii="Times New Roman" w:hAnsi="Times New Roman" w:cs="Times New Roman"/>
                <w:color w:val="000000"/>
                <w:sz w:val="24"/>
                <w:szCs w:val="24"/>
              </w:rPr>
              <w:t xml:space="preserve"> ОВЗ системы общечеловеческих ценностей и воспитание у них 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3. Знакомство с качеством «Трудолюбие»</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4. Формирование трудолюбивого отношения к деятельности</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Игра «Трудимся с любовью»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«Ласточка и воробей» (Турецкая сказка)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Сценка «Как построить гнездо»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«Завтра и сегодня» (Из сказок Малайзии)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Творческое задание «Маленькое дело»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Сказка «</w:t>
            </w:r>
            <w:r w:rsidRPr="00AE0629">
              <w:rPr>
                <w:rFonts w:ascii="Times New Roman" w:hAnsi="Times New Roman" w:cs="Times New Roman"/>
                <w:sz w:val="24"/>
                <w:szCs w:val="24"/>
              </w:rPr>
              <w:t xml:space="preserve">Кто любит трудиться, тому без дела не сидится» (М. Скребцова) </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Рисунок «Строим домик» </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67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13</w:t>
            </w:r>
          </w:p>
        </w:tc>
        <w:tc>
          <w:tcPr>
            <w:tcW w:w="215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МУДРОСТЬ</w:t>
            </w:r>
            <w:r w:rsidRPr="00AE0629">
              <w:rPr>
                <w:rFonts w:ascii="Times New Roman" w:hAnsi="Times New Roman" w:cs="Times New Roman"/>
                <w:color w:val="000000"/>
                <w:sz w:val="24"/>
                <w:szCs w:val="24"/>
              </w:rPr>
              <w:br/>
            </w:r>
            <w:r w:rsidRPr="00AE0629">
              <w:rPr>
                <w:rFonts w:ascii="Times New Roman" w:hAnsi="Times New Roman" w:cs="Times New Roman"/>
                <w:color w:val="000000"/>
                <w:sz w:val="24"/>
                <w:szCs w:val="24"/>
              </w:rPr>
              <w:br/>
            </w:r>
          </w:p>
        </w:tc>
        <w:tc>
          <w:tcPr>
            <w:tcW w:w="215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Освоение детьми с ОВЗ системы общечеловеческих ценностей и воспитание у них культуры поведения</w:t>
            </w:r>
          </w:p>
        </w:tc>
        <w:tc>
          <w:tcPr>
            <w:tcW w:w="3974"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1. Развитие творческого потенциала детей</w:t>
            </w:r>
          </w:p>
          <w:p w:rsidR="00B5005E" w:rsidRPr="00AE0629" w:rsidRDefault="00B5005E" w:rsidP="00B5005E">
            <w:pPr>
              <w:pStyle w:val="aa"/>
              <w:spacing w:after="0"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 Развитие коммуникативных навыков</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3. Знакомство с качеством «Мудрость»</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4. Формирование понятия «Мудрый человек»</w:t>
            </w:r>
          </w:p>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5. Формирование потребности в развитии</w:t>
            </w:r>
          </w:p>
        </w:tc>
        <w:tc>
          <w:tcPr>
            <w:tcW w:w="4200"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after="0"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Игра «Мудрый совет»</w:t>
            </w:r>
            <w:r w:rsidRPr="00AE0629">
              <w:rPr>
                <w:rFonts w:ascii="Times New Roman" w:hAnsi="Times New Roman" w:cs="Times New Roman"/>
                <w:color w:val="000000"/>
                <w:sz w:val="24"/>
                <w:szCs w:val="24"/>
              </w:rPr>
              <w:br/>
              <w:t xml:space="preserve">«Мальчик и злая медведица» </w:t>
            </w:r>
            <w:r w:rsidRPr="00AE0629">
              <w:rPr>
                <w:rFonts w:ascii="Times New Roman" w:hAnsi="Times New Roman" w:cs="Times New Roman"/>
                <w:i/>
                <w:color w:val="000000"/>
                <w:sz w:val="24"/>
                <w:szCs w:val="24"/>
              </w:rPr>
              <w:t xml:space="preserve">(Болгарская сказка) </w:t>
            </w:r>
            <w:r w:rsidRPr="00AE0629">
              <w:rPr>
                <w:rFonts w:ascii="Times New Roman" w:hAnsi="Times New Roman" w:cs="Times New Roman"/>
                <w:color w:val="000000"/>
                <w:sz w:val="24"/>
                <w:szCs w:val="24"/>
              </w:rPr>
              <w:br/>
              <w:t>Сценка «Поможем людям»</w:t>
            </w:r>
            <w:r w:rsidRPr="00AE0629">
              <w:rPr>
                <w:rFonts w:ascii="Times New Roman" w:hAnsi="Times New Roman" w:cs="Times New Roman"/>
                <w:color w:val="000000"/>
                <w:sz w:val="24"/>
                <w:szCs w:val="24"/>
              </w:rPr>
              <w:br/>
              <w:t xml:space="preserve">«Век живи, век учись» </w:t>
            </w:r>
            <w:r w:rsidRPr="00AE0629">
              <w:rPr>
                <w:rFonts w:ascii="Times New Roman" w:hAnsi="Times New Roman" w:cs="Times New Roman"/>
                <w:i/>
                <w:color w:val="000000"/>
                <w:sz w:val="24"/>
                <w:szCs w:val="24"/>
              </w:rPr>
              <w:t xml:space="preserve">(М. Скребцова) </w:t>
            </w:r>
            <w:r w:rsidRPr="00AE0629">
              <w:rPr>
                <w:rFonts w:ascii="Times New Roman" w:hAnsi="Times New Roman" w:cs="Times New Roman"/>
                <w:color w:val="000000"/>
                <w:sz w:val="24"/>
                <w:szCs w:val="24"/>
              </w:rPr>
              <w:br/>
              <w:t xml:space="preserve">Рисунок «Частица мудрости» </w:t>
            </w:r>
          </w:p>
        </w:tc>
        <w:tc>
          <w:tcPr>
            <w:tcW w:w="1077"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bl>
    <w:p w:rsidR="00B5005E" w:rsidRPr="00AE0629" w:rsidRDefault="00B5005E" w:rsidP="00B5005E">
      <w:pPr>
        <w:rPr>
          <w:rFonts w:ascii="Times New Roman" w:hAnsi="Times New Roman" w:cs="Times New Roman"/>
          <w:sz w:val="24"/>
          <w:szCs w:val="24"/>
        </w:rPr>
      </w:pPr>
    </w:p>
    <w:p w:rsidR="00B5005E" w:rsidRPr="00AE0629" w:rsidRDefault="00B5005E" w:rsidP="00EB513A">
      <w:pPr>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Список литературы:</w:t>
      </w:r>
    </w:p>
    <w:p w:rsidR="00B5005E" w:rsidRPr="00AE0629" w:rsidRDefault="00B5005E" w:rsidP="00EB513A">
      <w:pPr>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1. </w:t>
      </w:r>
      <w:r w:rsidRPr="00AE0629">
        <w:rPr>
          <w:rFonts w:ascii="Times New Roman" w:hAnsi="Times New Roman" w:cs="Times New Roman"/>
          <w:color w:val="000000"/>
          <w:sz w:val="24"/>
          <w:szCs w:val="24"/>
        </w:rPr>
        <w:t>А. Лопатина, М. Скребцова. Начала мудрости. 50 уроков о добрых качествах: для занятий с детьми дошкольного и младшего школьного возраста /А. Лопатина, М. Скребцова. – 3-е изд., исп. и доп. – М.: Амрита-Русь, 2007. – 304 с. – (Серия «Образование и творчество»).</w:t>
      </w:r>
    </w:p>
    <w:p w:rsidR="00B5005E" w:rsidRPr="00AE0629" w:rsidRDefault="00B5005E">
      <w:pPr>
        <w:rPr>
          <w:rFonts w:ascii="Times New Roman" w:hAnsi="Times New Roman" w:cs="Times New Roman"/>
          <w:sz w:val="24"/>
          <w:szCs w:val="24"/>
        </w:rPr>
      </w:pPr>
      <w:r w:rsidRPr="00AE0629">
        <w:rPr>
          <w:rFonts w:ascii="Times New Roman" w:hAnsi="Times New Roman" w:cs="Times New Roman"/>
          <w:sz w:val="24"/>
          <w:szCs w:val="24"/>
        </w:rPr>
        <w:br w:type="page"/>
      </w:r>
    </w:p>
    <w:p w:rsidR="00B5005E" w:rsidRPr="00AE0629" w:rsidRDefault="00B5005E" w:rsidP="00B5005E">
      <w:pPr>
        <w:jc w:val="right"/>
        <w:rPr>
          <w:rFonts w:ascii="Times New Roman" w:hAnsi="Times New Roman" w:cs="Times New Roman"/>
          <w:b/>
          <w:bCs/>
          <w:sz w:val="24"/>
          <w:szCs w:val="24"/>
        </w:rPr>
      </w:pPr>
      <w:r w:rsidRPr="00AE0629">
        <w:rPr>
          <w:rFonts w:ascii="Times New Roman" w:hAnsi="Times New Roman" w:cs="Times New Roman"/>
          <w:b/>
          <w:bCs/>
          <w:sz w:val="24"/>
          <w:szCs w:val="24"/>
        </w:rPr>
        <w:lastRenderedPageBreak/>
        <w:t>Приложение 10</w:t>
      </w:r>
    </w:p>
    <w:p w:rsidR="00B5005E" w:rsidRPr="00AE0629" w:rsidRDefault="00B5005E" w:rsidP="00B5005E">
      <w:pPr>
        <w:jc w:val="right"/>
        <w:rPr>
          <w:rFonts w:ascii="Times New Roman" w:hAnsi="Times New Roman" w:cs="Times New Roman"/>
          <w:bCs/>
          <w:i/>
          <w:sz w:val="24"/>
          <w:szCs w:val="24"/>
        </w:rPr>
      </w:pPr>
    </w:p>
    <w:p w:rsidR="00B5005E" w:rsidRPr="00AE0629" w:rsidRDefault="00B5005E" w:rsidP="00B5005E">
      <w:pPr>
        <w:jc w:val="center"/>
        <w:rPr>
          <w:rFonts w:ascii="Times New Roman" w:hAnsi="Times New Roman" w:cs="Times New Roman"/>
          <w:b/>
          <w:bCs/>
          <w:sz w:val="24"/>
          <w:szCs w:val="24"/>
        </w:rPr>
      </w:pPr>
      <w:r w:rsidRPr="00AE0629">
        <w:rPr>
          <w:rFonts w:ascii="Times New Roman" w:hAnsi="Times New Roman" w:cs="Times New Roman"/>
          <w:b/>
          <w:bCs/>
          <w:sz w:val="24"/>
          <w:szCs w:val="24"/>
        </w:rPr>
        <w:t>Тематиче</w:t>
      </w:r>
      <w:r w:rsidR="00EB513A">
        <w:rPr>
          <w:rFonts w:ascii="Times New Roman" w:hAnsi="Times New Roman" w:cs="Times New Roman"/>
          <w:b/>
          <w:bCs/>
          <w:sz w:val="24"/>
          <w:szCs w:val="24"/>
        </w:rPr>
        <w:t>ское планирование коррекционно -</w:t>
      </w:r>
      <w:r w:rsidRPr="00AE0629">
        <w:rPr>
          <w:rFonts w:ascii="Times New Roman" w:hAnsi="Times New Roman" w:cs="Times New Roman"/>
          <w:b/>
          <w:bCs/>
          <w:sz w:val="24"/>
          <w:szCs w:val="24"/>
        </w:rPr>
        <w:t xml:space="preserve"> развивающих занятий с использованием современной образовательной технологии «изотерапия»</w:t>
      </w:r>
    </w:p>
    <w:p w:rsidR="00B5005E" w:rsidRPr="00AE0629" w:rsidRDefault="00B5005E" w:rsidP="00B5005E">
      <w:pPr>
        <w:rPr>
          <w:rFonts w:ascii="Times New Roman" w:hAnsi="Times New Roman" w:cs="Times New Roman"/>
          <w:sz w:val="24"/>
          <w:szCs w:val="24"/>
        </w:rPr>
      </w:pPr>
    </w:p>
    <w:tbl>
      <w:tblPr>
        <w:tblW w:w="14236" w:type="dxa"/>
        <w:tblInd w:w="216" w:type="dxa"/>
        <w:tblBorders>
          <w:top w:val="single" w:sz="2" w:space="0" w:color="000001"/>
          <w:left w:val="single" w:sz="2" w:space="0" w:color="000001"/>
          <w:bottom w:val="single" w:sz="2" w:space="0" w:color="000001"/>
          <w:insideH w:val="single" w:sz="2" w:space="0" w:color="000001"/>
        </w:tblBorders>
        <w:tblCellMar>
          <w:top w:w="55" w:type="dxa"/>
          <w:left w:w="51" w:type="dxa"/>
          <w:bottom w:w="55" w:type="dxa"/>
          <w:right w:w="55" w:type="dxa"/>
        </w:tblCellMar>
        <w:tblLook w:val="04A0" w:firstRow="1" w:lastRow="0" w:firstColumn="1" w:lastColumn="0" w:noHBand="0" w:noVBand="1"/>
      </w:tblPr>
      <w:tblGrid>
        <w:gridCol w:w="912"/>
        <w:gridCol w:w="2136"/>
        <w:gridCol w:w="2147"/>
        <w:gridCol w:w="3883"/>
        <w:gridCol w:w="4099"/>
        <w:gridCol w:w="1059"/>
      </w:tblGrid>
      <w:tr w:rsidR="00B5005E" w:rsidRPr="00AE0629" w:rsidTr="00012D33">
        <w:tc>
          <w:tcPr>
            <w:tcW w:w="91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jc w:val="center"/>
              <w:rPr>
                <w:rFonts w:ascii="Times New Roman" w:hAnsi="Times New Roman" w:cs="Times New Roman"/>
                <w:sz w:val="24"/>
                <w:szCs w:val="24"/>
              </w:rPr>
            </w:pPr>
            <w:r w:rsidRPr="00AE0629">
              <w:rPr>
                <w:rFonts w:ascii="Times New Roman" w:hAnsi="Times New Roman" w:cs="Times New Roman"/>
                <w:sz w:val="24"/>
                <w:szCs w:val="24"/>
              </w:rPr>
              <w:t>№ п\п</w:t>
            </w:r>
          </w:p>
        </w:tc>
        <w:tc>
          <w:tcPr>
            <w:tcW w:w="2136"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jc w:val="center"/>
              <w:rPr>
                <w:rFonts w:ascii="Times New Roman" w:hAnsi="Times New Roman" w:cs="Times New Roman"/>
                <w:sz w:val="24"/>
                <w:szCs w:val="24"/>
              </w:rPr>
            </w:pPr>
            <w:r w:rsidRPr="00AE0629">
              <w:rPr>
                <w:rFonts w:ascii="Times New Roman" w:hAnsi="Times New Roman" w:cs="Times New Roman"/>
                <w:sz w:val="24"/>
                <w:szCs w:val="24"/>
              </w:rPr>
              <w:t>Тема</w:t>
            </w:r>
          </w:p>
        </w:tc>
        <w:tc>
          <w:tcPr>
            <w:tcW w:w="2147"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jc w:val="center"/>
              <w:rPr>
                <w:rFonts w:ascii="Times New Roman" w:hAnsi="Times New Roman" w:cs="Times New Roman"/>
                <w:sz w:val="24"/>
                <w:szCs w:val="24"/>
              </w:rPr>
            </w:pPr>
            <w:r w:rsidRPr="00AE0629">
              <w:rPr>
                <w:rFonts w:ascii="Times New Roman" w:hAnsi="Times New Roman" w:cs="Times New Roman"/>
                <w:sz w:val="24"/>
                <w:szCs w:val="24"/>
              </w:rPr>
              <w:t>Цель</w:t>
            </w:r>
          </w:p>
        </w:tc>
        <w:tc>
          <w:tcPr>
            <w:tcW w:w="388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jc w:val="center"/>
              <w:rPr>
                <w:rFonts w:ascii="Times New Roman" w:hAnsi="Times New Roman" w:cs="Times New Roman"/>
                <w:sz w:val="24"/>
                <w:szCs w:val="24"/>
              </w:rPr>
            </w:pPr>
            <w:r w:rsidRPr="00AE0629">
              <w:rPr>
                <w:rFonts w:ascii="Times New Roman" w:hAnsi="Times New Roman" w:cs="Times New Roman"/>
                <w:sz w:val="24"/>
                <w:szCs w:val="24"/>
              </w:rPr>
              <w:t>Задачи</w:t>
            </w:r>
          </w:p>
        </w:tc>
        <w:tc>
          <w:tcPr>
            <w:tcW w:w="409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jc w:val="center"/>
              <w:rPr>
                <w:rFonts w:ascii="Times New Roman" w:hAnsi="Times New Roman" w:cs="Times New Roman"/>
                <w:sz w:val="24"/>
                <w:szCs w:val="24"/>
              </w:rPr>
            </w:pPr>
            <w:r w:rsidRPr="00AE0629">
              <w:rPr>
                <w:rFonts w:ascii="Times New Roman" w:hAnsi="Times New Roman" w:cs="Times New Roman"/>
                <w:sz w:val="24"/>
                <w:szCs w:val="24"/>
              </w:rPr>
              <w:t>Содержание занятий</w:t>
            </w:r>
          </w:p>
        </w:tc>
        <w:tc>
          <w:tcPr>
            <w:tcW w:w="1059"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jc w:val="center"/>
              <w:rPr>
                <w:rFonts w:ascii="Times New Roman" w:hAnsi="Times New Roman" w:cs="Times New Roman"/>
                <w:sz w:val="24"/>
                <w:szCs w:val="24"/>
              </w:rPr>
            </w:pPr>
            <w:r w:rsidRPr="00AE0629">
              <w:rPr>
                <w:rFonts w:ascii="Times New Roman" w:hAnsi="Times New Roman" w:cs="Times New Roman"/>
                <w:sz w:val="24"/>
                <w:szCs w:val="24"/>
              </w:rPr>
              <w:t>Кол-во часов</w:t>
            </w:r>
          </w:p>
        </w:tc>
      </w:tr>
      <w:tr w:rsidR="00B5005E" w:rsidRPr="00AE0629" w:rsidTr="00012D33">
        <w:tc>
          <w:tcPr>
            <w:tcW w:w="91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1</w:t>
            </w:r>
          </w:p>
        </w:tc>
        <w:tc>
          <w:tcPr>
            <w:tcW w:w="2136"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Наши чувства и действия «Когда мне бывает плохо»</w:t>
            </w:r>
          </w:p>
        </w:tc>
        <w:tc>
          <w:tcPr>
            <w:tcW w:w="2147"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Определение ведущих механизмов психологической защиты у детей</w:t>
            </w:r>
          </w:p>
        </w:tc>
        <w:tc>
          <w:tcPr>
            <w:tcW w:w="388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Обучение способам снятия своего напряжения с помощью рисования и чтения веселых историй</w:t>
            </w:r>
          </w:p>
        </w:tc>
        <w:tc>
          <w:tcPr>
            <w:tcW w:w="409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b"/>
              <w:contextualSpacing/>
              <w:rPr>
                <w:color w:val="000000"/>
              </w:rPr>
            </w:pPr>
            <w:r w:rsidRPr="00AE0629">
              <w:rPr>
                <w:color w:val="000000"/>
              </w:rPr>
              <w:t>Сюжетно – ролевая игра</w:t>
            </w:r>
          </w:p>
          <w:p w:rsidR="00B5005E" w:rsidRPr="00AE0629" w:rsidRDefault="00B5005E" w:rsidP="00B5005E">
            <w:pPr>
              <w:pStyle w:val="ab"/>
              <w:contextualSpacing/>
              <w:rPr>
                <w:color w:val="000000"/>
              </w:rPr>
            </w:pPr>
            <w:r w:rsidRPr="00AE0629">
              <w:rPr>
                <w:color w:val="000000"/>
              </w:rPr>
              <w:t>Доверительная беседа «Когда мне бывает плохо»</w:t>
            </w:r>
          </w:p>
          <w:p w:rsidR="00B5005E" w:rsidRPr="00AE0629" w:rsidRDefault="00B5005E" w:rsidP="00B5005E">
            <w:pPr>
              <w:pStyle w:val="ab"/>
              <w:contextualSpacing/>
              <w:rPr>
                <w:color w:val="000000"/>
              </w:rPr>
            </w:pPr>
            <w:r w:rsidRPr="00AE0629">
              <w:rPr>
                <w:color w:val="000000"/>
              </w:rPr>
              <w:t>Чтение письма друзей Незнайки</w:t>
            </w:r>
          </w:p>
          <w:p w:rsidR="00B5005E" w:rsidRPr="00AE0629" w:rsidRDefault="00B5005E" w:rsidP="00B5005E">
            <w:pPr>
              <w:pStyle w:val="ab"/>
              <w:contextualSpacing/>
              <w:rPr>
                <w:color w:val="000000"/>
              </w:rPr>
            </w:pPr>
            <w:r w:rsidRPr="00AE0629">
              <w:rPr>
                <w:color w:val="000000"/>
              </w:rPr>
              <w:t>Рисование «Весёлый клоун и нарядная кукла» - настроение</w:t>
            </w:r>
          </w:p>
        </w:tc>
        <w:tc>
          <w:tcPr>
            <w:tcW w:w="1059"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91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2</w:t>
            </w:r>
          </w:p>
        </w:tc>
        <w:tc>
          <w:tcPr>
            <w:tcW w:w="2136"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Зачем человеку чувство стыда «Когда нам бывает стыдно»</w:t>
            </w:r>
          </w:p>
        </w:tc>
        <w:tc>
          <w:tcPr>
            <w:tcW w:w="2147"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Определение ведущих механизмов психологической защиты у детей</w:t>
            </w:r>
          </w:p>
        </w:tc>
        <w:tc>
          <w:tcPr>
            <w:tcW w:w="388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Знакомство со способами релаксации для снятия напряжения</w:t>
            </w:r>
          </w:p>
        </w:tc>
        <w:tc>
          <w:tcPr>
            <w:tcW w:w="409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b"/>
              <w:contextualSpacing/>
              <w:rPr>
                <w:color w:val="000000"/>
              </w:rPr>
            </w:pPr>
            <w:r w:rsidRPr="00AE0629">
              <w:rPr>
                <w:color w:val="000000"/>
              </w:rPr>
              <w:t>Сюжетно – ролевая игра</w:t>
            </w:r>
          </w:p>
          <w:p w:rsidR="00B5005E" w:rsidRPr="00AE0629" w:rsidRDefault="00B5005E" w:rsidP="00B5005E">
            <w:pPr>
              <w:pStyle w:val="ab"/>
              <w:contextualSpacing/>
              <w:rPr>
                <w:color w:val="000000"/>
              </w:rPr>
            </w:pPr>
            <w:r w:rsidRPr="00AE0629">
              <w:rPr>
                <w:color w:val="000000"/>
              </w:rPr>
              <w:t>Беседа «Когда нам бывает стыдно?»</w:t>
            </w:r>
          </w:p>
          <w:p w:rsidR="00B5005E" w:rsidRPr="00AE0629" w:rsidRDefault="00B5005E" w:rsidP="00B5005E">
            <w:pPr>
              <w:pStyle w:val="ab"/>
              <w:contextualSpacing/>
              <w:rPr>
                <w:color w:val="000000"/>
              </w:rPr>
            </w:pPr>
            <w:r w:rsidRPr="00AE0629">
              <w:rPr>
                <w:color w:val="000000"/>
              </w:rPr>
              <w:t>Рисование кляксография «Мой стыд» - чувства</w:t>
            </w:r>
          </w:p>
          <w:p w:rsidR="00B5005E" w:rsidRPr="00AE0629" w:rsidRDefault="00B5005E" w:rsidP="00B5005E">
            <w:pPr>
              <w:pStyle w:val="ab"/>
              <w:contextualSpacing/>
              <w:rPr>
                <w:color w:val="000000"/>
              </w:rPr>
            </w:pPr>
            <w:r w:rsidRPr="00AE0629">
              <w:rPr>
                <w:color w:val="000000"/>
              </w:rPr>
              <w:t>Советы друзей Незнайки</w:t>
            </w:r>
          </w:p>
        </w:tc>
        <w:tc>
          <w:tcPr>
            <w:tcW w:w="1059"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91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3</w:t>
            </w:r>
          </w:p>
        </w:tc>
        <w:tc>
          <w:tcPr>
            <w:tcW w:w="2136"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Учимся честно говорить о проступке «Как можно помочь себе честно признаться в проступке?»</w:t>
            </w:r>
          </w:p>
        </w:tc>
        <w:tc>
          <w:tcPr>
            <w:tcW w:w="2147"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Определение ведущих механизмов психологической защиты у детей</w:t>
            </w:r>
          </w:p>
        </w:tc>
        <w:tc>
          <w:tcPr>
            <w:tcW w:w="388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color w:val="000000"/>
                <w:sz w:val="24"/>
                <w:szCs w:val="24"/>
              </w:rPr>
            </w:pPr>
            <w:r w:rsidRPr="00AE0629">
              <w:rPr>
                <w:rFonts w:ascii="Times New Roman" w:hAnsi="Times New Roman" w:cs="Times New Roman"/>
                <w:sz w:val="24"/>
                <w:szCs w:val="24"/>
              </w:rPr>
              <w:t>Обучение способам снятия своего напряжения с помощью рисования</w:t>
            </w:r>
          </w:p>
        </w:tc>
        <w:tc>
          <w:tcPr>
            <w:tcW w:w="409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b"/>
              <w:contextualSpacing/>
              <w:rPr>
                <w:color w:val="000000"/>
              </w:rPr>
            </w:pPr>
            <w:r w:rsidRPr="00AE0629">
              <w:rPr>
                <w:color w:val="000000"/>
              </w:rPr>
              <w:t>Сюжетно – ролевая игра</w:t>
            </w:r>
          </w:p>
          <w:p w:rsidR="00B5005E" w:rsidRPr="00AE0629" w:rsidRDefault="00B5005E" w:rsidP="00B5005E">
            <w:pPr>
              <w:pStyle w:val="ab"/>
              <w:contextualSpacing/>
              <w:rPr>
                <w:color w:val="000000"/>
              </w:rPr>
            </w:pPr>
            <w:r w:rsidRPr="00AE0629">
              <w:rPr>
                <w:color w:val="000000"/>
              </w:rPr>
              <w:t>Беседа «Как можно помочь себе честно признаться в проступке?»</w:t>
            </w:r>
          </w:p>
          <w:p w:rsidR="00B5005E" w:rsidRPr="00AE0629" w:rsidRDefault="00B5005E" w:rsidP="00B5005E">
            <w:pPr>
              <w:pStyle w:val="ab"/>
              <w:contextualSpacing/>
              <w:rPr>
                <w:color w:val="000000"/>
              </w:rPr>
            </w:pPr>
            <w:r w:rsidRPr="00AE0629">
              <w:rPr>
                <w:color w:val="000000"/>
              </w:rPr>
              <w:t>Рисование «Радость» - чувства</w:t>
            </w:r>
          </w:p>
        </w:tc>
        <w:tc>
          <w:tcPr>
            <w:tcW w:w="1059"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91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4</w:t>
            </w:r>
          </w:p>
          <w:p w:rsidR="00B5005E" w:rsidRPr="00AE0629" w:rsidRDefault="00B5005E" w:rsidP="00B5005E">
            <w:pPr>
              <w:pStyle w:val="aa"/>
              <w:spacing w:line="240" w:lineRule="auto"/>
              <w:contextualSpacing/>
              <w:rPr>
                <w:rFonts w:ascii="Times New Roman" w:hAnsi="Times New Roman" w:cs="Times New Roman"/>
                <w:sz w:val="24"/>
                <w:szCs w:val="24"/>
              </w:rPr>
            </w:pPr>
          </w:p>
          <w:p w:rsidR="00B5005E" w:rsidRPr="00AE0629" w:rsidRDefault="00B5005E" w:rsidP="00B5005E">
            <w:pPr>
              <w:pStyle w:val="aa"/>
              <w:spacing w:line="240" w:lineRule="auto"/>
              <w:contextualSpacing/>
              <w:rPr>
                <w:rFonts w:ascii="Times New Roman" w:hAnsi="Times New Roman" w:cs="Times New Roman"/>
                <w:sz w:val="24"/>
                <w:szCs w:val="24"/>
              </w:rPr>
            </w:pPr>
          </w:p>
        </w:tc>
        <w:tc>
          <w:tcPr>
            <w:tcW w:w="2136"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 xml:space="preserve"> Почему трудно признать свою вину? </w:t>
            </w:r>
          </w:p>
        </w:tc>
        <w:tc>
          <w:tcPr>
            <w:tcW w:w="2147"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Определение ведущих механизмов </w:t>
            </w:r>
            <w:r w:rsidRPr="00AE0629">
              <w:rPr>
                <w:rFonts w:ascii="Times New Roman" w:hAnsi="Times New Roman" w:cs="Times New Roman"/>
                <w:sz w:val="24"/>
                <w:szCs w:val="24"/>
              </w:rPr>
              <w:lastRenderedPageBreak/>
              <w:t>психологической защиты у детей</w:t>
            </w:r>
          </w:p>
        </w:tc>
        <w:tc>
          <w:tcPr>
            <w:tcW w:w="388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 xml:space="preserve">Расширить представления детей о последствиях защитной реакции - перекладывания своей вины на других </w:t>
            </w:r>
          </w:p>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 xml:space="preserve">Снятие психоэмоционального напряжения с помощью рисования </w:t>
            </w:r>
          </w:p>
        </w:tc>
        <w:tc>
          <w:tcPr>
            <w:tcW w:w="409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b"/>
              <w:contextualSpacing/>
              <w:rPr>
                <w:color w:val="000000"/>
              </w:rPr>
            </w:pPr>
            <w:r w:rsidRPr="00AE0629">
              <w:rPr>
                <w:color w:val="000000"/>
              </w:rPr>
              <w:lastRenderedPageBreak/>
              <w:t>Сюжетно – ролевая игра</w:t>
            </w:r>
          </w:p>
          <w:p w:rsidR="00B5005E" w:rsidRPr="00AE0629" w:rsidRDefault="00B5005E" w:rsidP="00B5005E">
            <w:pPr>
              <w:pStyle w:val="ab"/>
              <w:contextualSpacing/>
              <w:rPr>
                <w:color w:val="000000"/>
              </w:rPr>
            </w:pPr>
            <w:r w:rsidRPr="00AE0629">
              <w:rPr>
                <w:color w:val="000000"/>
              </w:rPr>
              <w:t>Доверительная беседа «Почему мы перекладываем вину на другого?»</w:t>
            </w:r>
          </w:p>
          <w:p w:rsidR="00B5005E" w:rsidRPr="00AE0629" w:rsidRDefault="00B5005E" w:rsidP="00B5005E">
            <w:pPr>
              <w:pStyle w:val="ab"/>
              <w:contextualSpacing/>
              <w:rPr>
                <w:color w:val="000000"/>
              </w:rPr>
            </w:pPr>
            <w:r w:rsidRPr="00AE0629">
              <w:rPr>
                <w:color w:val="000000"/>
              </w:rPr>
              <w:t>Рисование «Моё настроение»</w:t>
            </w:r>
          </w:p>
          <w:p w:rsidR="00B5005E" w:rsidRPr="00AE0629" w:rsidRDefault="00B5005E" w:rsidP="00B5005E">
            <w:pPr>
              <w:pStyle w:val="ab"/>
              <w:contextualSpacing/>
              <w:rPr>
                <w:color w:val="000000"/>
              </w:rPr>
            </w:pPr>
            <w:r w:rsidRPr="00AE0629">
              <w:rPr>
                <w:color w:val="000000"/>
              </w:rPr>
              <w:lastRenderedPageBreak/>
              <w:t>Советы друзей Незнайки «Игра цветной дождь»</w:t>
            </w:r>
          </w:p>
        </w:tc>
        <w:tc>
          <w:tcPr>
            <w:tcW w:w="1059"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lastRenderedPageBreak/>
              <w:t>1</w:t>
            </w:r>
          </w:p>
        </w:tc>
      </w:tr>
      <w:tr w:rsidR="00B5005E" w:rsidRPr="00AE0629" w:rsidTr="00012D33">
        <w:tc>
          <w:tcPr>
            <w:tcW w:w="91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Занятие 5</w:t>
            </w:r>
          </w:p>
        </w:tc>
        <w:tc>
          <w:tcPr>
            <w:tcW w:w="2136"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Детские жалобы «У меня плохое настроение»</w:t>
            </w:r>
          </w:p>
        </w:tc>
        <w:tc>
          <w:tcPr>
            <w:tcW w:w="2147"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Определение ведущих механизмов психологической защиты у детей</w:t>
            </w:r>
          </w:p>
        </w:tc>
        <w:tc>
          <w:tcPr>
            <w:tcW w:w="388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 xml:space="preserve">Мотивировать обучающихся  к принятию самостоятельных решений затруднительных ситуаций, в которых ребенок испытывает дискомфорт </w:t>
            </w:r>
          </w:p>
          <w:p w:rsidR="00B5005E" w:rsidRPr="00AE0629" w:rsidRDefault="00B5005E" w:rsidP="00B5005E">
            <w:pPr>
              <w:pStyle w:val="aa"/>
              <w:spacing w:line="240" w:lineRule="auto"/>
              <w:contextualSpacing/>
              <w:rPr>
                <w:rFonts w:ascii="Times New Roman" w:hAnsi="Times New Roman" w:cs="Times New Roman"/>
                <w:color w:val="000000"/>
                <w:sz w:val="24"/>
                <w:szCs w:val="24"/>
              </w:rPr>
            </w:pPr>
            <w:r w:rsidRPr="00AE0629">
              <w:rPr>
                <w:rFonts w:ascii="Times New Roman" w:hAnsi="Times New Roman" w:cs="Times New Roman"/>
                <w:sz w:val="24"/>
                <w:szCs w:val="24"/>
              </w:rPr>
              <w:t>Снятие психоэмоционального напряжения с помощью рисования</w:t>
            </w:r>
          </w:p>
        </w:tc>
        <w:tc>
          <w:tcPr>
            <w:tcW w:w="409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b"/>
              <w:contextualSpacing/>
              <w:rPr>
                <w:color w:val="000000"/>
              </w:rPr>
            </w:pPr>
            <w:r w:rsidRPr="00AE0629">
              <w:rPr>
                <w:color w:val="000000"/>
              </w:rPr>
              <w:t>Сюжетно – ролевая игра</w:t>
            </w:r>
          </w:p>
          <w:p w:rsidR="00B5005E" w:rsidRPr="00AE0629" w:rsidRDefault="00B5005E" w:rsidP="00B5005E">
            <w:pPr>
              <w:pStyle w:val="ab"/>
              <w:contextualSpacing/>
              <w:rPr>
                <w:color w:val="000000"/>
              </w:rPr>
            </w:pPr>
            <w:r w:rsidRPr="00AE0629">
              <w:rPr>
                <w:color w:val="000000"/>
              </w:rPr>
              <w:t>Доверительная беседа «У меня плохое настроение»</w:t>
            </w:r>
          </w:p>
          <w:p w:rsidR="00B5005E" w:rsidRPr="00AE0629" w:rsidRDefault="00B5005E" w:rsidP="00B5005E">
            <w:pPr>
              <w:pStyle w:val="ab"/>
              <w:contextualSpacing/>
              <w:rPr>
                <w:color w:val="000000"/>
              </w:rPr>
            </w:pPr>
            <w:r w:rsidRPr="00AE0629">
              <w:rPr>
                <w:color w:val="000000"/>
              </w:rPr>
              <w:t>Рисование «Веселое и грустное настроение»</w:t>
            </w:r>
          </w:p>
          <w:p w:rsidR="00B5005E" w:rsidRPr="00AE0629" w:rsidRDefault="00B5005E" w:rsidP="00B5005E">
            <w:pPr>
              <w:pStyle w:val="ab"/>
              <w:contextualSpacing/>
              <w:rPr>
                <w:color w:val="000000"/>
              </w:rPr>
            </w:pPr>
            <w:r w:rsidRPr="00AE0629">
              <w:rPr>
                <w:color w:val="000000"/>
              </w:rPr>
              <w:t>Игра «Отыщи свою обувь»</w:t>
            </w:r>
          </w:p>
        </w:tc>
        <w:tc>
          <w:tcPr>
            <w:tcW w:w="1059"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91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6</w:t>
            </w:r>
          </w:p>
        </w:tc>
        <w:tc>
          <w:tcPr>
            <w:tcW w:w="2136"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Учимся справляться с чувством протеста «Хорошо ли быть одному?»</w:t>
            </w:r>
          </w:p>
        </w:tc>
        <w:tc>
          <w:tcPr>
            <w:tcW w:w="2147"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Определение ведущих механизмов психологической защиты у детей</w:t>
            </w:r>
          </w:p>
        </w:tc>
        <w:tc>
          <w:tcPr>
            <w:tcW w:w="388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Определение значимости неудачных поступков и их дальнейшая коррекция</w:t>
            </w:r>
          </w:p>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Снятие психоэмоционального напряжения с помощью рисования</w:t>
            </w:r>
          </w:p>
        </w:tc>
        <w:tc>
          <w:tcPr>
            <w:tcW w:w="409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b"/>
              <w:contextualSpacing/>
              <w:rPr>
                <w:color w:val="000000"/>
              </w:rPr>
            </w:pPr>
            <w:r w:rsidRPr="00AE0629">
              <w:rPr>
                <w:color w:val="000000"/>
              </w:rPr>
              <w:t>Сюжетно – ролевая игра</w:t>
            </w:r>
          </w:p>
          <w:p w:rsidR="00B5005E" w:rsidRPr="00AE0629" w:rsidRDefault="00B5005E" w:rsidP="00B5005E">
            <w:pPr>
              <w:pStyle w:val="ab"/>
              <w:contextualSpacing/>
              <w:rPr>
                <w:color w:val="000000"/>
              </w:rPr>
            </w:pPr>
            <w:r w:rsidRPr="00AE0629">
              <w:rPr>
                <w:color w:val="000000"/>
              </w:rPr>
              <w:t>Доверительная беседа «Хорошо ли быть одному?»</w:t>
            </w:r>
          </w:p>
          <w:p w:rsidR="00B5005E" w:rsidRPr="00AE0629" w:rsidRDefault="00B5005E" w:rsidP="00B5005E">
            <w:pPr>
              <w:pStyle w:val="ab"/>
              <w:contextualSpacing/>
              <w:rPr>
                <w:color w:val="000000"/>
              </w:rPr>
            </w:pPr>
            <w:r w:rsidRPr="00AE0629">
              <w:rPr>
                <w:color w:val="000000"/>
              </w:rPr>
              <w:t>Рисование «Корона для короля»</w:t>
            </w:r>
          </w:p>
          <w:p w:rsidR="00B5005E" w:rsidRPr="00AE0629" w:rsidRDefault="00B5005E" w:rsidP="00B5005E">
            <w:pPr>
              <w:pStyle w:val="ab"/>
              <w:contextualSpacing/>
              <w:rPr>
                <w:color w:val="000000"/>
              </w:rPr>
            </w:pPr>
            <w:r w:rsidRPr="00AE0629">
              <w:rPr>
                <w:color w:val="000000"/>
              </w:rPr>
              <w:t>Игра от друзей Незнайки «Король и слуги»</w:t>
            </w:r>
          </w:p>
        </w:tc>
        <w:tc>
          <w:tcPr>
            <w:tcW w:w="1059"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91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7</w:t>
            </w:r>
          </w:p>
        </w:tc>
        <w:tc>
          <w:tcPr>
            <w:tcW w:w="2136"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Учимся справляться с чувством обиды «Что такое обида?»</w:t>
            </w:r>
          </w:p>
        </w:tc>
        <w:tc>
          <w:tcPr>
            <w:tcW w:w="2147"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Определение ведущих механизмов психологической защиты у детей</w:t>
            </w:r>
          </w:p>
        </w:tc>
        <w:tc>
          <w:tcPr>
            <w:tcW w:w="388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Познакомить со способами управления негативными эмоциями</w:t>
            </w:r>
          </w:p>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Снятие психоэмоционального напряжения с помощью рисования</w:t>
            </w:r>
          </w:p>
        </w:tc>
        <w:tc>
          <w:tcPr>
            <w:tcW w:w="409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b"/>
              <w:contextualSpacing/>
              <w:rPr>
                <w:color w:val="000000"/>
              </w:rPr>
            </w:pPr>
            <w:r w:rsidRPr="00AE0629">
              <w:rPr>
                <w:color w:val="000000"/>
              </w:rPr>
              <w:t>Сюжетно – ролевая игра</w:t>
            </w:r>
          </w:p>
          <w:p w:rsidR="00B5005E" w:rsidRPr="00AE0629" w:rsidRDefault="00B5005E" w:rsidP="00B5005E">
            <w:pPr>
              <w:pStyle w:val="ab"/>
              <w:contextualSpacing/>
              <w:rPr>
                <w:color w:val="000000"/>
              </w:rPr>
            </w:pPr>
            <w:r w:rsidRPr="00AE0629">
              <w:rPr>
                <w:color w:val="000000"/>
              </w:rPr>
              <w:t>Доверительная беседа «Что такое обида?»</w:t>
            </w:r>
          </w:p>
          <w:p w:rsidR="00B5005E" w:rsidRPr="00AE0629" w:rsidRDefault="00B5005E" w:rsidP="00B5005E">
            <w:pPr>
              <w:pStyle w:val="ab"/>
              <w:contextualSpacing/>
              <w:rPr>
                <w:color w:val="000000"/>
              </w:rPr>
            </w:pPr>
            <w:r w:rsidRPr="00AE0629">
              <w:rPr>
                <w:color w:val="000000"/>
              </w:rPr>
              <w:t>Пантомима - упражнение «Обидчик и обиженный»</w:t>
            </w:r>
          </w:p>
          <w:p w:rsidR="00B5005E" w:rsidRPr="00AE0629" w:rsidRDefault="00B5005E" w:rsidP="00B5005E">
            <w:pPr>
              <w:pStyle w:val="ab"/>
              <w:contextualSpacing/>
              <w:rPr>
                <w:color w:val="000000"/>
              </w:rPr>
            </w:pPr>
            <w:r w:rsidRPr="00AE0629">
              <w:rPr>
                <w:color w:val="000000"/>
              </w:rPr>
              <w:t>Рисование «Обида в кляксах» под музыку</w:t>
            </w:r>
          </w:p>
        </w:tc>
        <w:tc>
          <w:tcPr>
            <w:tcW w:w="1059"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91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Занятие 8</w:t>
            </w:r>
          </w:p>
        </w:tc>
        <w:tc>
          <w:tcPr>
            <w:tcW w:w="2136"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color w:val="000000"/>
                <w:sz w:val="24"/>
                <w:szCs w:val="24"/>
              </w:rPr>
              <w:t>Мама - надёжный защитник «Когда мы ссоримся с родителями?»</w:t>
            </w:r>
          </w:p>
        </w:tc>
        <w:tc>
          <w:tcPr>
            <w:tcW w:w="2147"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Определение ведущих механизмов психологической защиты у детей</w:t>
            </w:r>
          </w:p>
        </w:tc>
        <w:tc>
          <w:tcPr>
            <w:tcW w:w="388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Учить использовать для решения конфликтных ситуаций социально приемлемые способы поведения</w:t>
            </w:r>
          </w:p>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Снятие психоэмоционального напряжения с помощью рисования</w:t>
            </w:r>
          </w:p>
        </w:tc>
        <w:tc>
          <w:tcPr>
            <w:tcW w:w="409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b"/>
              <w:contextualSpacing/>
              <w:rPr>
                <w:color w:val="000000"/>
              </w:rPr>
            </w:pPr>
            <w:r w:rsidRPr="00AE0629">
              <w:rPr>
                <w:color w:val="000000"/>
              </w:rPr>
              <w:t>Сюжетно – ролевая игра</w:t>
            </w:r>
          </w:p>
          <w:p w:rsidR="00B5005E" w:rsidRPr="00AE0629" w:rsidRDefault="00B5005E" w:rsidP="00B5005E">
            <w:pPr>
              <w:pStyle w:val="ab"/>
              <w:contextualSpacing/>
              <w:rPr>
                <w:color w:val="000000"/>
              </w:rPr>
            </w:pPr>
            <w:r w:rsidRPr="00AE0629">
              <w:rPr>
                <w:color w:val="000000"/>
              </w:rPr>
              <w:t>Доверительная беседа «Когда мы ссоримся с родителями?»</w:t>
            </w:r>
          </w:p>
          <w:p w:rsidR="00B5005E" w:rsidRPr="00AE0629" w:rsidRDefault="00B5005E" w:rsidP="00B5005E">
            <w:pPr>
              <w:pStyle w:val="ab"/>
              <w:contextualSpacing/>
              <w:rPr>
                <w:color w:val="000000"/>
              </w:rPr>
            </w:pPr>
            <w:r w:rsidRPr="00AE0629">
              <w:rPr>
                <w:color w:val="000000"/>
              </w:rPr>
              <w:t>Упражнение «Мамин голос» под музыку</w:t>
            </w:r>
          </w:p>
          <w:p w:rsidR="00B5005E" w:rsidRPr="00AE0629" w:rsidRDefault="00B5005E" w:rsidP="00B5005E">
            <w:pPr>
              <w:pStyle w:val="ab"/>
              <w:contextualSpacing/>
              <w:rPr>
                <w:color w:val="000000"/>
              </w:rPr>
            </w:pPr>
            <w:r w:rsidRPr="00AE0629">
              <w:rPr>
                <w:color w:val="000000"/>
              </w:rPr>
              <w:t>Рисование «Моя мама» под музыку</w:t>
            </w:r>
          </w:p>
        </w:tc>
        <w:tc>
          <w:tcPr>
            <w:tcW w:w="1059"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r w:rsidR="00B5005E" w:rsidRPr="00AE0629" w:rsidTr="00012D33">
        <w:tc>
          <w:tcPr>
            <w:tcW w:w="912"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lastRenderedPageBreak/>
              <w:t>Занятие 9</w:t>
            </w:r>
          </w:p>
        </w:tc>
        <w:tc>
          <w:tcPr>
            <w:tcW w:w="2136"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Когда опасен гнев «Почему человек злится?»</w:t>
            </w:r>
          </w:p>
        </w:tc>
        <w:tc>
          <w:tcPr>
            <w:tcW w:w="2147"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Определение ведущих механизмов психологической защиты у детей</w:t>
            </w:r>
          </w:p>
        </w:tc>
        <w:tc>
          <w:tcPr>
            <w:tcW w:w="3883"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a"/>
              <w:spacing w:line="240" w:lineRule="auto"/>
              <w:contextualSpacing/>
              <w:rPr>
                <w:rFonts w:ascii="Times New Roman" w:hAnsi="Times New Roman" w:cs="Times New Roman"/>
                <w:color w:val="000000"/>
                <w:sz w:val="24"/>
                <w:szCs w:val="24"/>
              </w:rPr>
            </w:pPr>
            <w:r w:rsidRPr="00AE0629">
              <w:rPr>
                <w:rFonts w:ascii="Times New Roman" w:hAnsi="Times New Roman" w:cs="Times New Roman"/>
                <w:color w:val="000000"/>
                <w:sz w:val="24"/>
                <w:szCs w:val="24"/>
              </w:rPr>
              <w:t>Учить конструктивным замещающим реакциям</w:t>
            </w:r>
          </w:p>
          <w:p w:rsidR="00B5005E" w:rsidRPr="00AE0629" w:rsidRDefault="00B5005E" w:rsidP="00B5005E">
            <w:pPr>
              <w:pStyle w:val="aa"/>
              <w:spacing w:line="240" w:lineRule="auto"/>
              <w:contextualSpacing/>
              <w:rPr>
                <w:rFonts w:ascii="Times New Roman" w:hAnsi="Times New Roman" w:cs="Times New Roman"/>
                <w:color w:val="000000"/>
                <w:sz w:val="24"/>
                <w:szCs w:val="24"/>
              </w:rPr>
            </w:pPr>
            <w:r w:rsidRPr="00AE0629">
              <w:rPr>
                <w:rFonts w:ascii="Times New Roman" w:hAnsi="Times New Roman" w:cs="Times New Roman"/>
                <w:sz w:val="24"/>
                <w:szCs w:val="24"/>
              </w:rPr>
              <w:t>Снятие психоэмоционального напряжения с помощью рисования</w:t>
            </w:r>
          </w:p>
        </w:tc>
        <w:tc>
          <w:tcPr>
            <w:tcW w:w="4099" w:type="dxa"/>
            <w:tcBorders>
              <w:top w:val="single" w:sz="2" w:space="0" w:color="000001"/>
              <w:left w:val="single" w:sz="2" w:space="0" w:color="000001"/>
              <w:bottom w:val="single" w:sz="2" w:space="0" w:color="000001"/>
            </w:tcBorders>
            <w:shd w:val="clear" w:color="auto" w:fill="auto"/>
            <w:tcMar>
              <w:left w:w="51" w:type="dxa"/>
            </w:tcMar>
          </w:tcPr>
          <w:p w:rsidR="00B5005E" w:rsidRPr="00AE0629" w:rsidRDefault="00B5005E" w:rsidP="00B5005E">
            <w:pPr>
              <w:pStyle w:val="ab"/>
              <w:contextualSpacing/>
              <w:rPr>
                <w:color w:val="000000"/>
              </w:rPr>
            </w:pPr>
            <w:r w:rsidRPr="00AE0629">
              <w:rPr>
                <w:color w:val="000000"/>
              </w:rPr>
              <w:t>Сюжетно – ролевая игра</w:t>
            </w:r>
          </w:p>
          <w:p w:rsidR="00B5005E" w:rsidRPr="00AE0629" w:rsidRDefault="00B5005E" w:rsidP="00B5005E">
            <w:pPr>
              <w:pStyle w:val="ab"/>
              <w:contextualSpacing/>
              <w:rPr>
                <w:color w:val="000000"/>
              </w:rPr>
            </w:pPr>
            <w:r w:rsidRPr="00AE0629">
              <w:rPr>
                <w:color w:val="000000"/>
              </w:rPr>
              <w:t>Доверительная беседа «Почему человек злится?»</w:t>
            </w:r>
          </w:p>
          <w:p w:rsidR="00B5005E" w:rsidRPr="00AE0629" w:rsidRDefault="00B5005E" w:rsidP="00B5005E">
            <w:pPr>
              <w:pStyle w:val="ab"/>
              <w:contextualSpacing/>
              <w:rPr>
                <w:color w:val="000000"/>
              </w:rPr>
            </w:pPr>
            <w:r w:rsidRPr="00AE0629">
              <w:rPr>
                <w:color w:val="000000"/>
              </w:rPr>
              <w:t>Упражнение «Сердитая старуха»</w:t>
            </w:r>
          </w:p>
          <w:p w:rsidR="00B5005E" w:rsidRPr="00AE0629" w:rsidRDefault="00B5005E" w:rsidP="00B5005E">
            <w:pPr>
              <w:pStyle w:val="ab"/>
              <w:contextualSpacing/>
              <w:rPr>
                <w:color w:val="000000"/>
              </w:rPr>
            </w:pPr>
            <w:r w:rsidRPr="00AE0629">
              <w:rPr>
                <w:color w:val="000000"/>
              </w:rPr>
              <w:t>Рисование «Гнев в кляксах»</w:t>
            </w:r>
          </w:p>
          <w:p w:rsidR="00B5005E" w:rsidRPr="00AE0629" w:rsidRDefault="00B5005E" w:rsidP="00B5005E">
            <w:pPr>
              <w:pStyle w:val="ab"/>
              <w:contextualSpacing/>
              <w:rPr>
                <w:color w:val="000000"/>
              </w:rPr>
            </w:pPr>
          </w:p>
        </w:tc>
        <w:tc>
          <w:tcPr>
            <w:tcW w:w="1059"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rsidR="00B5005E" w:rsidRPr="00AE0629" w:rsidRDefault="00B5005E" w:rsidP="00012D33">
            <w:pPr>
              <w:pStyle w:val="aa"/>
              <w:rPr>
                <w:rFonts w:ascii="Times New Roman" w:hAnsi="Times New Roman" w:cs="Times New Roman"/>
                <w:sz w:val="24"/>
                <w:szCs w:val="24"/>
              </w:rPr>
            </w:pPr>
            <w:r w:rsidRPr="00AE0629">
              <w:rPr>
                <w:rFonts w:ascii="Times New Roman" w:hAnsi="Times New Roman" w:cs="Times New Roman"/>
                <w:sz w:val="24"/>
                <w:szCs w:val="24"/>
              </w:rPr>
              <w:t>1</w:t>
            </w:r>
          </w:p>
        </w:tc>
      </w:tr>
    </w:tbl>
    <w:p w:rsidR="00B5005E" w:rsidRPr="00AE0629" w:rsidRDefault="00B5005E" w:rsidP="00B5005E">
      <w:pPr>
        <w:rPr>
          <w:rFonts w:ascii="Times New Roman" w:hAnsi="Times New Roman" w:cs="Times New Roman"/>
          <w:sz w:val="24"/>
          <w:szCs w:val="24"/>
        </w:rPr>
      </w:pPr>
    </w:p>
    <w:p w:rsidR="00B5005E" w:rsidRPr="00AE0629" w:rsidRDefault="00B5005E" w:rsidP="00EB513A">
      <w:pPr>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Литература: </w:t>
      </w:r>
    </w:p>
    <w:p w:rsidR="00B5005E" w:rsidRPr="00AE0629" w:rsidRDefault="00B5005E" w:rsidP="00EB513A">
      <w:pPr>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 xml:space="preserve">1.С.И.Семенака «Социально - психологическая адаптация ребёнка в обществе» </w:t>
      </w:r>
      <w:r w:rsidR="008C299A" w:rsidRPr="00AE0629">
        <w:rPr>
          <w:rFonts w:ascii="Times New Roman" w:hAnsi="Times New Roman" w:cs="Times New Roman"/>
          <w:sz w:val="24"/>
          <w:szCs w:val="24"/>
        </w:rPr>
        <w:t>М.: АРКТИ</w:t>
      </w:r>
      <w:r w:rsidRPr="00AE0629">
        <w:rPr>
          <w:rFonts w:ascii="Times New Roman" w:hAnsi="Times New Roman" w:cs="Times New Roman"/>
          <w:sz w:val="24"/>
          <w:szCs w:val="24"/>
        </w:rPr>
        <w:t>,2006г.</w:t>
      </w:r>
    </w:p>
    <w:p w:rsidR="00B5005E" w:rsidRPr="00AE0629" w:rsidRDefault="00B5005E" w:rsidP="00EB513A">
      <w:pPr>
        <w:spacing w:line="240" w:lineRule="auto"/>
        <w:contextualSpacing/>
        <w:rPr>
          <w:rFonts w:ascii="Times New Roman" w:hAnsi="Times New Roman" w:cs="Times New Roman"/>
          <w:sz w:val="24"/>
          <w:szCs w:val="24"/>
        </w:rPr>
      </w:pPr>
      <w:r w:rsidRPr="00AE0629">
        <w:rPr>
          <w:rFonts w:ascii="Times New Roman" w:hAnsi="Times New Roman" w:cs="Times New Roman"/>
          <w:sz w:val="24"/>
          <w:szCs w:val="24"/>
        </w:rPr>
        <w:t>2.М.С.Вальдес Одриосола «Арттерапия в работе с подростками» М., ВЛАДОС,2005</w:t>
      </w:r>
    </w:p>
    <w:p w:rsidR="00B5005E" w:rsidRPr="00AE0629" w:rsidRDefault="00B5005E" w:rsidP="00EB513A">
      <w:pPr>
        <w:spacing w:line="240" w:lineRule="auto"/>
        <w:contextualSpacing/>
        <w:rPr>
          <w:rFonts w:ascii="Times New Roman" w:hAnsi="Times New Roman" w:cs="Times New Roman"/>
          <w:sz w:val="24"/>
          <w:szCs w:val="24"/>
        </w:rPr>
      </w:pPr>
    </w:p>
    <w:p w:rsidR="00AD16CC" w:rsidRPr="00AE0629" w:rsidRDefault="00AD16CC">
      <w:pPr>
        <w:rPr>
          <w:rFonts w:ascii="Times New Roman" w:hAnsi="Times New Roman" w:cs="Times New Roman"/>
          <w:sz w:val="24"/>
          <w:szCs w:val="24"/>
        </w:rPr>
      </w:pPr>
    </w:p>
    <w:sectPr w:rsidR="00AD16CC" w:rsidRPr="00AE0629">
      <w:pgSz w:w="16838" w:h="11906" w:orient="landscape"/>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font263">
    <w:charset w:val="CC"/>
    <w:family w:val="auto"/>
    <w:pitch w:val="variable"/>
    <w:sig w:usb0="00000201" w:usb1="00000000" w:usb2="00000000" w:usb3="00000000" w:csb0="00000004" w:csb1="00000000"/>
  </w:font>
  <w:font w:name="Andale Sans UI">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65535"/>
      <w:numFmt w:val="bullet"/>
      <w:lvlText w:val="-"/>
      <w:lvlJc w:val="left"/>
      <w:pPr>
        <w:tabs>
          <w:tab w:val="num" w:pos="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Num3"/>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lvlText w:val="%2."/>
      <w:lvlJc w:val="left"/>
      <w:pPr>
        <w:tabs>
          <w:tab w:val="num" w:pos="0"/>
        </w:tabs>
        <w:ind w:left="1080" w:hanging="360"/>
      </w:pPr>
      <w:rPr>
        <w:rFonts w:eastAsia="Times New Roman" w:cs="Times New Roman"/>
        <w:b w:val="0"/>
        <w:bCs w:val="0"/>
        <w:i w:val="0"/>
        <w:iCs w:val="0"/>
        <w:caps w:val="0"/>
        <w:smallCaps w:val="0"/>
        <w:strike w:val="0"/>
        <w:dstrike w:val="0"/>
        <w:color w:val="000000"/>
        <w:spacing w:val="0"/>
        <w:w w:val="100"/>
        <w:sz w:val="22"/>
        <w:szCs w:val="22"/>
        <w:u w:val="none"/>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9AE1BC0"/>
    <w:multiLevelType w:val="hybridMultilevel"/>
    <w:tmpl w:val="32FAE8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12033"/>
    <w:multiLevelType w:val="hybridMultilevel"/>
    <w:tmpl w:val="C82E4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ED2AE9"/>
    <w:multiLevelType w:val="hybridMultilevel"/>
    <w:tmpl w:val="8A404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8B6024"/>
    <w:multiLevelType w:val="hybridMultilevel"/>
    <w:tmpl w:val="0322AAC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4B0468C"/>
    <w:multiLevelType w:val="hybridMultilevel"/>
    <w:tmpl w:val="71681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nsid w:val="1B8F616D"/>
    <w:multiLevelType w:val="multilevel"/>
    <w:tmpl w:val="9E98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B21B5F"/>
    <w:multiLevelType w:val="hybridMultilevel"/>
    <w:tmpl w:val="D722D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EB38A2"/>
    <w:multiLevelType w:val="hybridMultilevel"/>
    <w:tmpl w:val="A492F8BA"/>
    <w:lvl w:ilvl="0" w:tplc="0419000D">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1">
    <w:nsid w:val="24A519CB"/>
    <w:multiLevelType w:val="multilevel"/>
    <w:tmpl w:val="87C032FA"/>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FEE0822"/>
    <w:multiLevelType w:val="hybridMultilevel"/>
    <w:tmpl w:val="936AC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D3B4CC5"/>
    <w:multiLevelType w:val="multilevel"/>
    <w:tmpl w:val="B5BA2C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3D46674A"/>
    <w:multiLevelType w:val="multilevel"/>
    <w:tmpl w:val="B3FA108A"/>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5">
    <w:nsid w:val="40A66B9E"/>
    <w:multiLevelType w:val="hybridMultilevel"/>
    <w:tmpl w:val="A5F6762C"/>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6">
    <w:nsid w:val="50871537"/>
    <w:multiLevelType w:val="hybridMultilevel"/>
    <w:tmpl w:val="E1806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0F43C72"/>
    <w:multiLevelType w:val="hybridMultilevel"/>
    <w:tmpl w:val="332445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3C35D3"/>
    <w:multiLevelType w:val="hybridMultilevel"/>
    <w:tmpl w:val="B77EFB64"/>
    <w:lvl w:ilvl="0" w:tplc="3D8439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93A2EC3"/>
    <w:multiLevelType w:val="hybridMultilevel"/>
    <w:tmpl w:val="3B1E72F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97E4A18"/>
    <w:multiLevelType w:val="multilevel"/>
    <w:tmpl w:val="A0985C24"/>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71284FB3"/>
    <w:multiLevelType w:val="hybridMultilevel"/>
    <w:tmpl w:val="A6DA9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1"/>
  </w:num>
  <w:num w:numId="4">
    <w:abstractNumId w:val="2"/>
  </w:num>
  <w:num w:numId="5">
    <w:abstractNumId w:val="12"/>
  </w:num>
  <w:num w:numId="6">
    <w:abstractNumId w:val="16"/>
  </w:num>
  <w:num w:numId="7">
    <w:abstractNumId w:val="7"/>
  </w:num>
  <w:num w:numId="8">
    <w:abstractNumId w:val="13"/>
  </w:num>
  <w:num w:numId="9">
    <w:abstractNumId w:val="14"/>
  </w:num>
  <w:num w:numId="10">
    <w:abstractNumId w:val="18"/>
  </w:num>
  <w:num w:numId="11">
    <w:abstractNumId w:val="15"/>
  </w:num>
  <w:num w:numId="12">
    <w:abstractNumId w:val="20"/>
  </w:num>
  <w:num w:numId="13">
    <w:abstractNumId w:val="11"/>
  </w:num>
  <w:num w:numId="14">
    <w:abstractNumId w:val="10"/>
  </w:num>
  <w:num w:numId="15">
    <w:abstractNumId w:val="19"/>
  </w:num>
  <w:num w:numId="16">
    <w:abstractNumId w:val="6"/>
  </w:num>
  <w:num w:numId="17">
    <w:abstractNumId w:val="8"/>
  </w:num>
  <w:num w:numId="18">
    <w:abstractNumId w:val="9"/>
  </w:num>
  <w:num w:numId="19">
    <w:abstractNumId w:val="17"/>
  </w:num>
  <w:num w:numId="20">
    <w:abstractNumId w:val="5"/>
  </w:num>
  <w:num w:numId="21">
    <w:abstractNumId w:val="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6CC"/>
    <w:rsid w:val="00012D33"/>
    <w:rsid w:val="00105B67"/>
    <w:rsid w:val="00186F0A"/>
    <w:rsid w:val="00196D2D"/>
    <w:rsid w:val="001A046D"/>
    <w:rsid w:val="00501A21"/>
    <w:rsid w:val="00523A57"/>
    <w:rsid w:val="005629B0"/>
    <w:rsid w:val="00576AD7"/>
    <w:rsid w:val="005D1280"/>
    <w:rsid w:val="00605E0E"/>
    <w:rsid w:val="00752A5B"/>
    <w:rsid w:val="007D55F8"/>
    <w:rsid w:val="007D6D06"/>
    <w:rsid w:val="00800DD5"/>
    <w:rsid w:val="008C299A"/>
    <w:rsid w:val="009D5B5B"/>
    <w:rsid w:val="00A55179"/>
    <w:rsid w:val="00A635B1"/>
    <w:rsid w:val="00AD16CC"/>
    <w:rsid w:val="00AE0629"/>
    <w:rsid w:val="00B3581D"/>
    <w:rsid w:val="00B5005E"/>
    <w:rsid w:val="00BE62F0"/>
    <w:rsid w:val="00CE7B33"/>
    <w:rsid w:val="00D416A6"/>
    <w:rsid w:val="00D4632F"/>
    <w:rsid w:val="00E2179D"/>
    <w:rsid w:val="00EB513A"/>
    <w:rsid w:val="00EE40B0"/>
    <w:rsid w:val="00F648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90D5C5-2F85-478E-A4F7-026625624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8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A046D"/>
    <w:pPr>
      <w:ind w:left="720"/>
      <w:contextualSpacing/>
    </w:pPr>
  </w:style>
  <w:style w:type="paragraph" w:styleId="a4">
    <w:name w:val="Balloon Text"/>
    <w:basedOn w:val="a"/>
    <w:link w:val="a5"/>
    <w:uiPriority w:val="99"/>
    <w:semiHidden/>
    <w:unhideWhenUsed/>
    <w:rsid w:val="00F648F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648F9"/>
    <w:rPr>
      <w:rFonts w:ascii="Tahoma" w:hAnsi="Tahoma" w:cs="Tahoma"/>
      <w:sz w:val="16"/>
      <w:szCs w:val="16"/>
    </w:rPr>
  </w:style>
  <w:style w:type="numbering" w:customStyle="1" w:styleId="1">
    <w:name w:val="Нет списка1"/>
    <w:next w:val="a2"/>
    <w:uiPriority w:val="99"/>
    <w:semiHidden/>
    <w:unhideWhenUsed/>
    <w:rsid w:val="00D4632F"/>
  </w:style>
  <w:style w:type="paragraph" w:customStyle="1" w:styleId="10">
    <w:name w:val="Абзац списка1"/>
    <w:basedOn w:val="a"/>
    <w:rsid w:val="00D4632F"/>
    <w:pPr>
      <w:suppressAutoHyphens/>
      <w:spacing w:line="240" w:lineRule="auto"/>
      <w:ind w:left="720" w:firstLine="709"/>
      <w:contextualSpacing/>
    </w:pPr>
    <w:rPr>
      <w:rFonts w:ascii="Liberation Serif" w:eastAsia="SimSun" w:hAnsi="Liberation Serif" w:cs="Arial"/>
      <w:color w:val="00000A"/>
      <w:kern w:val="1"/>
      <w:sz w:val="24"/>
      <w:szCs w:val="24"/>
      <w:lang w:eastAsia="zh-CN" w:bidi="hi-IN"/>
    </w:rPr>
  </w:style>
  <w:style w:type="table" w:styleId="a6">
    <w:name w:val="Table Grid"/>
    <w:basedOn w:val="a1"/>
    <w:uiPriority w:val="59"/>
    <w:rsid w:val="00D463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Абзац списка2"/>
    <w:basedOn w:val="a"/>
    <w:rsid w:val="00D4632F"/>
    <w:pPr>
      <w:suppressAutoHyphens/>
      <w:spacing w:line="240" w:lineRule="auto"/>
      <w:ind w:left="720" w:firstLine="709"/>
      <w:contextualSpacing/>
    </w:pPr>
    <w:rPr>
      <w:rFonts w:ascii="Liberation Serif" w:eastAsia="SimSun" w:hAnsi="Liberation Serif" w:cs="Arial"/>
      <w:color w:val="00000A"/>
      <w:kern w:val="1"/>
      <w:sz w:val="24"/>
      <w:szCs w:val="24"/>
      <w:lang w:eastAsia="zh-CN" w:bidi="hi-IN"/>
    </w:rPr>
  </w:style>
  <w:style w:type="paragraph" w:customStyle="1" w:styleId="3">
    <w:name w:val="Абзац списка3"/>
    <w:basedOn w:val="a"/>
    <w:rsid w:val="00D4632F"/>
    <w:pPr>
      <w:suppressAutoHyphens/>
      <w:spacing w:line="240" w:lineRule="auto"/>
      <w:ind w:left="720" w:firstLine="709"/>
      <w:contextualSpacing/>
    </w:pPr>
    <w:rPr>
      <w:rFonts w:ascii="Liberation Serif" w:eastAsia="SimSun" w:hAnsi="Liberation Serif" w:cs="Arial"/>
      <w:color w:val="00000A"/>
      <w:kern w:val="1"/>
      <w:sz w:val="24"/>
      <w:szCs w:val="24"/>
      <w:lang w:eastAsia="zh-CN" w:bidi="hi-IN"/>
    </w:rPr>
  </w:style>
  <w:style w:type="paragraph" w:customStyle="1" w:styleId="a7">
    <w:name w:val="Содержимое врезки"/>
    <w:basedOn w:val="a"/>
    <w:qFormat/>
    <w:rsid w:val="00D4632F"/>
    <w:pPr>
      <w:spacing w:line="360" w:lineRule="auto"/>
      <w:ind w:firstLine="709"/>
      <w:jc w:val="both"/>
    </w:pPr>
    <w:rPr>
      <w:rFonts w:ascii="Times New Roman" w:hAnsi="Times New Roman"/>
      <w:sz w:val="24"/>
    </w:rPr>
  </w:style>
  <w:style w:type="table" w:customStyle="1" w:styleId="11">
    <w:name w:val="Сетка таблицы1"/>
    <w:basedOn w:val="a1"/>
    <w:next w:val="a6"/>
    <w:uiPriority w:val="59"/>
    <w:rsid w:val="00D4632F"/>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uiPriority w:val="59"/>
    <w:rsid w:val="00D4632F"/>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rsid w:val="00D4632F"/>
    <w:pPr>
      <w:spacing w:after="140" w:line="288" w:lineRule="auto"/>
    </w:pPr>
    <w:rPr>
      <w:rFonts w:ascii="Calibri" w:eastAsia="Times New Roman" w:hAnsi="Calibri" w:cs="Calibri"/>
      <w:color w:val="00000A"/>
      <w:lang w:eastAsia="ru-RU"/>
    </w:rPr>
  </w:style>
  <w:style w:type="character" w:customStyle="1" w:styleId="a9">
    <w:name w:val="Основной текст Знак"/>
    <w:basedOn w:val="a0"/>
    <w:link w:val="a8"/>
    <w:rsid w:val="00D4632F"/>
    <w:rPr>
      <w:rFonts w:ascii="Calibri" w:eastAsia="Times New Roman" w:hAnsi="Calibri" w:cs="Calibri"/>
      <w:color w:val="00000A"/>
      <w:lang w:eastAsia="ru-RU"/>
    </w:rPr>
  </w:style>
  <w:style w:type="paragraph" w:customStyle="1" w:styleId="aa">
    <w:name w:val="Содержимое таблицы"/>
    <w:basedOn w:val="a"/>
    <w:qFormat/>
    <w:rsid w:val="00D4632F"/>
    <w:pPr>
      <w:suppressLineNumbers/>
    </w:pPr>
    <w:rPr>
      <w:rFonts w:ascii="Calibri" w:eastAsia="Times New Roman" w:hAnsi="Calibri" w:cs="Calibri"/>
      <w:color w:val="00000A"/>
      <w:lang w:eastAsia="ru-RU"/>
    </w:rPr>
  </w:style>
  <w:style w:type="paragraph" w:styleId="ab">
    <w:name w:val="Normal (Web)"/>
    <w:basedOn w:val="a"/>
    <w:uiPriority w:val="99"/>
    <w:unhideWhenUsed/>
    <w:rsid w:val="00605E0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http://www.psylist.ne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www.psylist.net/" TargetMode="External"/><Relationship Id="rId2" Type="http://schemas.openxmlformats.org/officeDocument/2006/relationships/numbering" Target="numbering.xml"/><Relationship Id="rId16" Type="http://schemas.openxmlformats.org/officeDocument/2006/relationships/hyperlink" Target="http://freeref.ru/wievjob.php?id=100538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hyperlink" Target="http://www.74213np.edusite.ru/p169aa1.html"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96112-50C8-4EC0-B687-771C60C01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98</Pages>
  <Words>26911</Words>
  <Characters>153394</Characters>
  <Application>Microsoft Office Word</Application>
  <DocSecurity>0</DocSecurity>
  <Lines>1278</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Maria</cp:lastModifiedBy>
  <cp:revision>11</cp:revision>
  <dcterms:created xsi:type="dcterms:W3CDTF">2021-09-26T06:08:00Z</dcterms:created>
  <dcterms:modified xsi:type="dcterms:W3CDTF">2021-09-26T07:14:00Z</dcterms:modified>
</cp:coreProperties>
</file>